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B0944" w14:textId="1A7C2DFA" w:rsidR="00B77237" w:rsidRPr="00F436BF" w:rsidRDefault="00B77237" w:rsidP="00AD031F">
      <w:pPr>
        <w:ind w:right="28"/>
        <w:jc w:val="right"/>
        <w:rPr>
          <w:rFonts w:ascii="Trebuchet MS" w:eastAsia="Trebuchet MS" w:hAnsi="Trebuchet MS" w:cs="Trebuchet MS"/>
          <w:b/>
          <w:i/>
          <w:iCs/>
          <w:spacing w:val="-1"/>
          <w:sz w:val="22"/>
          <w:szCs w:val="22"/>
          <w:lang w:val="ro-RO"/>
        </w:rPr>
      </w:pPr>
      <w:r w:rsidRPr="00F436BF">
        <w:rPr>
          <w:rFonts w:ascii="Trebuchet MS" w:eastAsia="Trebuchet MS" w:hAnsi="Trebuchet MS" w:cs="Trebuchet MS"/>
          <w:b/>
          <w:i/>
          <w:iCs/>
          <w:spacing w:val="-1"/>
          <w:sz w:val="22"/>
          <w:szCs w:val="22"/>
          <w:lang w:val="ro-RO"/>
        </w:rPr>
        <w:t xml:space="preserve">Anexa nr. </w:t>
      </w:r>
      <w:r w:rsidR="00BC2363">
        <w:rPr>
          <w:rFonts w:ascii="Trebuchet MS" w:eastAsia="Trebuchet MS" w:hAnsi="Trebuchet MS" w:cs="Trebuchet MS"/>
          <w:b/>
          <w:i/>
          <w:iCs/>
          <w:spacing w:val="-1"/>
          <w:sz w:val="22"/>
          <w:szCs w:val="22"/>
          <w:lang w:val="ro-RO"/>
        </w:rPr>
        <w:t>7</w:t>
      </w:r>
      <w:r w:rsidRPr="00F436BF">
        <w:rPr>
          <w:rFonts w:ascii="Trebuchet MS" w:eastAsia="Trebuchet MS" w:hAnsi="Trebuchet MS" w:cs="Trebuchet MS"/>
          <w:b/>
          <w:i/>
          <w:iCs/>
          <w:spacing w:val="-1"/>
          <w:sz w:val="22"/>
          <w:szCs w:val="22"/>
          <w:lang w:val="ro-RO"/>
        </w:rPr>
        <w:t xml:space="preserve"> </w:t>
      </w:r>
    </w:p>
    <w:p w14:paraId="58DAEED0" w14:textId="77777777" w:rsidR="00B77237" w:rsidRDefault="00B77237" w:rsidP="00AD031F">
      <w:pPr>
        <w:ind w:right="28"/>
        <w:jc w:val="center"/>
        <w:rPr>
          <w:rFonts w:ascii="Trebuchet MS" w:eastAsia="Trebuchet MS" w:hAnsi="Trebuchet MS" w:cs="Trebuchet MS"/>
          <w:b/>
          <w:spacing w:val="-1"/>
          <w:sz w:val="22"/>
          <w:szCs w:val="22"/>
          <w:lang w:val="ro-RO"/>
        </w:rPr>
      </w:pPr>
    </w:p>
    <w:p w14:paraId="42BAFBE0" w14:textId="77777777" w:rsidR="0069620D" w:rsidRDefault="0069620D" w:rsidP="00AD031F">
      <w:pPr>
        <w:ind w:right="28"/>
        <w:jc w:val="center"/>
        <w:rPr>
          <w:rFonts w:ascii="Trebuchet MS" w:eastAsia="Trebuchet MS" w:hAnsi="Trebuchet MS" w:cs="Trebuchet MS"/>
          <w:b/>
          <w:spacing w:val="-1"/>
          <w:sz w:val="22"/>
          <w:szCs w:val="22"/>
          <w:lang w:val="ro-RO"/>
        </w:rPr>
      </w:pPr>
    </w:p>
    <w:p w14:paraId="42E12030" w14:textId="0816417C" w:rsidR="000B3971" w:rsidRPr="00DE27C3" w:rsidRDefault="0099349E" w:rsidP="00AD031F">
      <w:pPr>
        <w:ind w:right="1095"/>
        <w:jc w:val="center"/>
        <w:rPr>
          <w:rFonts w:ascii="Trebuchet MS" w:eastAsia="Trebuchet MS" w:hAnsi="Trebuchet MS" w:cs="Trebuchet MS"/>
          <w:sz w:val="22"/>
          <w:szCs w:val="22"/>
          <w:lang w:val="ro-RO"/>
        </w:rPr>
      </w:pPr>
      <w:r w:rsidRPr="00DE27C3">
        <w:rPr>
          <w:rFonts w:ascii="Trebuchet MS" w:eastAsia="Trebuchet MS" w:hAnsi="Trebuchet MS" w:cs="Trebuchet MS"/>
          <w:b/>
          <w:spacing w:val="-1"/>
          <w:sz w:val="22"/>
          <w:szCs w:val="22"/>
          <w:lang w:val="ro-RO"/>
        </w:rPr>
        <w:t>CONTRAC</w:t>
      </w:r>
      <w:r w:rsidRPr="00DE27C3">
        <w:rPr>
          <w:rFonts w:ascii="Trebuchet MS" w:eastAsia="Trebuchet MS" w:hAnsi="Trebuchet MS" w:cs="Trebuchet MS"/>
          <w:b/>
          <w:sz w:val="22"/>
          <w:szCs w:val="22"/>
          <w:lang w:val="ro-RO"/>
        </w:rPr>
        <w:t>T</w:t>
      </w:r>
      <w:r w:rsidRPr="00DE27C3">
        <w:rPr>
          <w:rFonts w:ascii="Trebuchet MS" w:eastAsia="Trebuchet MS" w:hAnsi="Trebuchet MS" w:cs="Trebuchet MS"/>
          <w:b/>
          <w:spacing w:val="31"/>
          <w:sz w:val="22"/>
          <w:szCs w:val="22"/>
          <w:lang w:val="ro-RO"/>
        </w:rPr>
        <w:t xml:space="preserve"> </w:t>
      </w:r>
      <w:r w:rsidRPr="00DE27C3">
        <w:rPr>
          <w:rFonts w:ascii="Trebuchet MS" w:eastAsia="Trebuchet MS" w:hAnsi="Trebuchet MS" w:cs="Trebuchet MS"/>
          <w:b/>
          <w:spacing w:val="-1"/>
          <w:sz w:val="22"/>
          <w:szCs w:val="22"/>
          <w:lang w:val="ro-RO"/>
        </w:rPr>
        <w:t>D</w:t>
      </w:r>
      <w:r w:rsidRPr="00DE27C3">
        <w:rPr>
          <w:rFonts w:ascii="Trebuchet MS" w:eastAsia="Trebuchet MS" w:hAnsi="Trebuchet MS" w:cs="Trebuchet MS"/>
          <w:b/>
          <w:sz w:val="22"/>
          <w:szCs w:val="22"/>
          <w:lang w:val="ro-RO"/>
        </w:rPr>
        <w:t>E</w:t>
      </w:r>
      <w:r w:rsidR="00877419" w:rsidRPr="00DE27C3">
        <w:rPr>
          <w:rFonts w:ascii="Trebuchet MS" w:eastAsia="Trebuchet MS" w:hAnsi="Trebuchet MS" w:cs="Trebuchet MS"/>
          <w:b/>
          <w:spacing w:val="8"/>
          <w:sz w:val="22"/>
          <w:szCs w:val="22"/>
          <w:lang w:val="ro-RO"/>
        </w:rPr>
        <w:t xml:space="preserve"> </w:t>
      </w:r>
      <w:r w:rsidRPr="00DE27C3">
        <w:rPr>
          <w:rFonts w:ascii="Trebuchet MS" w:eastAsia="Trebuchet MS" w:hAnsi="Trebuchet MS" w:cs="Trebuchet MS"/>
          <w:b/>
          <w:spacing w:val="-1"/>
          <w:w w:val="103"/>
          <w:sz w:val="22"/>
          <w:szCs w:val="22"/>
          <w:lang w:val="ro-RO"/>
        </w:rPr>
        <w:t>FINA</w:t>
      </w:r>
      <w:r w:rsidRPr="00DE27C3">
        <w:rPr>
          <w:rFonts w:ascii="Trebuchet MS" w:eastAsia="Trebuchet MS" w:hAnsi="Trebuchet MS" w:cs="Trebuchet MS"/>
          <w:b/>
          <w:spacing w:val="-2"/>
          <w:w w:val="103"/>
          <w:sz w:val="22"/>
          <w:szCs w:val="22"/>
          <w:lang w:val="ro-RO"/>
        </w:rPr>
        <w:t>N</w:t>
      </w:r>
      <w:r w:rsidRPr="00DE27C3">
        <w:rPr>
          <w:rFonts w:ascii="Trebuchet MS" w:eastAsia="Trebuchet MS" w:hAnsi="Trebuchet MS" w:cs="Trebuchet MS"/>
          <w:b/>
          <w:w w:val="103"/>
          <w:sz w:val="22"/>
          <w:szCs w:val="22"/>
          <w:lang w:val="ro-RO"/>
        </w:rPr>
        <w:t>ȚARE</w:t>
      </w:r>
    </w:p>
    <w:p w14:paraId="519C9A7E" w14:textId="4911D835" w:rsidR="000B3971" w:rsidRPr="00E258EF" w:rsidRDefault="0099349E" w:rsidP="00AD031F">
      <w:pPr>
        <w:spacing w:before="7"/>
        <w:ind w:right="1431"/>
        <w:jc w:val="center"/>
        <w:rPr>
          <w:rFonts w:ascii="Trebuchet MS" w:eastAsia="Trebuchet MS" w:hAnsi="Trebuchet MS" w:cs="Trebuchet MS"/>
          <w:b/>
          <w:w w:val="103"/>
          <w:sz w:val="22"/>
          <w:szCs w:val="22"/>
          <w:lang w:val="ro-RO"/>
        </w:rPr>
      </w:pPr>
      <w:r w:rsidRPr="00DE27C3">
        <w:rPr>
          <w:rFonts w:ascii="Trebuchet MS" w:eastAsia="Trebuchet MS" w:hAnsi="Trebuchet MS" w:cs="Trebuchet MS"/>
          <w:b/>
          <w:spacing w:val="1"/>
          <w:sz w:val="22"/>
          <w:szCs w:val="22"/>
          <w:lang w:val="ro-RO"/>
        </w:rPr>
        <w:t>-</w:t>
      </w:r>
      <w:r w:rsidRPr="00DE27C3">
        <w:rPr>
          <w:rFonts w:ascii="Trebuchet MS" w:eastAsia="Trebuchet MS" w:hAnsi="Trebuchet MS" w:cs="Trebuchet MS"/>
          <w:b/>
          <w:spacing w:val="-1"/>
          <w:sz w:val="22"/>
          <w:szCs w:val="22"/>
          <w:lang w:val="ro-RO"/>
        </w:rPr>
        <w:t>Cond</w:t>
      </w:r>
      <w:r w:rsidRPr="00DE27C3">
        <w:rPr>
          <w:rFonts w:ascii="Trebuchet MS" w:eastAsia="Trebuchet MS" w:hAnsi="Trebuchet MS" w:cs="Trebuchet MS"/>
          <w:b/>
          <w:sz w:val="22"/>
          <w:szCs w:val="22"/>
          <w:lang w:val="ro-RO"/>
        </w:rPr>
        <w:t>iții</w:t>
      </w:r>
      <w:r w:rsidRPr="00DE27C3">
        <w:rPr>
          <w:rFonts w:ascii="Trebuchet MS" w:eastAsia="Trebuchet MS" w:hAnsi="Trebuchet MS" w:cs="Trebuchet MS"/>
          <w:b/>
          <w:spacing w:val="26"/>
          <w:sz w:val="22"/>
          <w:szCs w:val="22"/>
          <w:lang w:val="ro-RO"/>
        </w:rPr>
        <w:t xml:space="preserve"> </w:t>
      </w:r>
      <w:r w:rsidRPr="00DE27C3">
        <w:rPr>
          <w:rFonts w:ascii="Trebuchet MS" w:eastAsia="Trebuchet MS" w:hAnsi="Trebuchet MS" w:cs="Trebuchet MS"/>
          <w:b/>
          <w:w w:val="103"/>
          <w:sz w:val="22"/>
          <w:szCs w:val="22"/>
          <w:lang w:val="ro-RO"/>
        </w:rPr>
        <w:t>Specific</w:t>
      </w:r>
      <w:r w:rsidRPr="00DE27C3">
        <w:rPr>
          <w:rFonts w:ascii="Trebuchet MS" w:eastAsia="Trebuchet MS" w:hAnsi="Trebuchet MS" w:cs="Trebuchet MS"/>
          <w:b/>
          <w:spacing w:val="-2"/>
          <w:w w:val="103"/>
          <w:sz w:val="22"/>
          <w:szCs w:val="22"/>
          <w:lang w:val="ro-RO"/>
        </w:rPr>
        <w:t>e</w:t>
      </w:r>
      <w:r w:rsidRPr="00DE27C3">
        <w:rPr>
          <w:rFonts w:ascii="Trebuchet MS" w:eastAsia="Trebuchet MS" w:hAnsi="Trebuchet MS" w:cs="Trebuchet MS"/>
          <w:b/>
          <w:w w:val="103"/>
          <w:sz w:val="22"/>
          <w:szCs w:val="22"/>
          <w:lang w:val="ro-RO"/>
        </w:rPr>
        <w:t>-</w:t>
      </w:r>
    </w:p>
    <w:p w14:paraId="7FDFB16E" w14:textId="77777777" w:rsidR="000B3971" w:rsidRPr="00E258EF" w:rsidRDefault="000B3971" w:rsidP="00AD031F">
      <w:pPr>
        <w:spacing w:before="8" w:line="120" w:lineRule="exact"/>
        <w:jc w:val="center"/>
        <w:rPr>
          <w:rFonts w:ascii="Trebuchet MS" w:hAnsi="Trebuchet MS"/>
          <w:sz w:val="22"/>
          <w:szCs w:val="22"/>
          <w:lang w:val="ro-RO"/>
        </w:rPr>
      </w:pPr>
    </w:p>
    <w:p w14:paraId="43A6CB1D" w14:textId="1635C84B" w:rsidR="000B3971" w:rsidRPr="00E258EF" w:rsidRDefault="00AC7D89" w:rsidP="00AD031F">
      <w:pPr>
        <w:spacing w:line="200" w:lineRule="exact"/>
        <w:jc w:val="center"/>
        <w:rPr>
          <w:rFonts w:ascii="Trebuchet MS" w:hAnsi="Trebuchet MS"/>
          <w:b/>
          <w:bCs/>
          <w:sz w:val="22"/>
          <w:szCs w:val="22"/>
          <w:lang w:val="ro-RO"/>
        </w:rPr>
      </w:pPr>
      <w:r w:rsidRPr="00E258EF">
        <w:rPr>
          <w:rFonts w:ascii="Trebuchet MS" w:hAnsi="Trebuchet MS"/>
          <w:b/>
          <w:bCs/>
          <w:sz w:val="22"/>
          <w:szCs w:val="22"/>
          <w:lang w:val="ro-RO"/>
        </w:rPr>
        <w:t>Programul  Educație și Ocupare 2021 – 2027</w:t>
      </w:r>
    </w:p>
    <w:p w14:paraId="040B33EE" w14:textId="77777777" w:rsidR="00AC7D89" w:rsidRPr="00E258EF" w:rsidRDefault="00AC7D89">
      <w:pPr>
        <w:spacing w:line="200" w:lineRule="exact"/>
        <w:rPr>
          <w:rFonts w:ascii="Trebuchet MS" w:hAnsi="Trebuchet MS"/>
          <w:sz w:val="22"/>
          <w:szCs w:val="22"/>
          <w:lang w:val="ro-RO"/>
        </w:rPr>
      </w:pPr>
    </w:p>
    <w:p w14:paraId="31CC21E1" w14:textId="77777777" w:rsidR="000B3971" w:rsidRPr="00E258EF" w:rsidRDefault="000B3971" w:rsidP="00877419">
      <w:pPr>
        <w:tabs>
          <w:tab w:val="left" w:pos="180"/>
        </w:tabs>
        <w:spacing w:line="200" w:lineRule="exact"/>
        <w:rPr>
          <w:rFonts w:ascii="Trebuchet MS" w:hAnsi="Trebuchet MS"/>
          <w:sz w:val="22"/>
          <w:szCs w:val="22"/>
          <w:lang w:val="ro-RO"/>
        </w:rPr>
      </w:pPr>
    </w:p>
    <w:p w14:paraId="7F3C8894" w14:textId="18C107A4" w:rsidR="000B3971" w:rsidRPr="00E258EF"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E258EF">
        <w:rPr>
          <w:rFonts w:ascii="Trebuchet MS" w:eastAsia="Trebuchet MS" w:hAnsi="Trebuchet MS" w:cs="Trebuchet MS"/>
          <w:b/>
          <w:spacing w:val="-4"/>
          <w:position w:val="-1"/>
          <w:sz w:val="22"/>
          <w:szCs w:val="22"/>
          <w:lang w:val="ro-RO"/>
        </w:rPr>
        <w:t>A</w:t>
      </w:r>
      <w:r w:rsidRPr="00E258EF">
        <w:rPr>
          <w:rFonts w:ascii="Trebuchet MS" w:eastAsia="Trebuchet MS" w:hAnsi="Trebuchet MS" w:cs="Trebuchet MS"/>
          <w:b/>
          <w:spacing w:val="3"/>
          <w:position w:val="-1"/>
          <w:sz w:val="22"/>
          <w:szCs w:val="22"/>
          <w:lang w:val="ro-RO"/>
        </w:rPr>
        <w:t>r</w:t>
      </w:r>
      <w:r w:rsidRPr="00E258EF">
        <w:rPr>
          <w:rFonts w:ascii="Trebuchet MS" w:eastAsia="Trebuchet MS" w:hAnsi="Trebuchet MS" w:cs="Trebuchet MS"/>
          <w:b/>
          <w:position w:val="-1"/>
          <w:sz w:val="22"/>
          <w:szCs w:val="22"/>
          <w:lang w:val="ro-RO"/>
        </w:rPr>
        <w:t>t.</w:t>
      </w:r>
      <w:r w:rsidRPr="00E258EF">
        <w:rPr>
          <w:rFonts w:ascii="Trebuchet MS" w:eastAsia="Trebuchet MS" w:hAnsi="Trebuchet MS" w:cs="Trebuchet MS"/>
          <w:b/>
          <w:spacing w:val="13"/>
          <w:position w:val="-1"/>
          <w:sz w:val="22"/>
          <w:szCs w:val="22"/>
          <w:lang w:val="ro-RO"/>
        </w:rPr>
        <w:t xml:space="preserve"> </w:t>
      </w:r>
      <w:r w:rsidRPr="00E258EF">
        <w:rPr>
          <w:rFonts w:ascii="Trebuchet MS" w:eastAsia="Trebuchet MS" w:hAnsi="Trebuchet MS" w:cs="Trebuchet MS"/>
          <w:b/>
          <w:position w:val="-1"/>
          <w:sz w:val="22"/>
          <w:szCs w:val="22"/>
          <w:lang w:val="ro-RO"/>
        </w:rPr>
        <w:t>1</w:t>
      </w:r>
      <w:r w:rsidRPr="00E258EF">
        <w:rPr>
          <w:rFonts w:ascii="Trebuchet MS" w:eastAsia="Trebuchet MS" w:hAnsi="Trebuchet MS" w:cs="Trebuchet MS"/>
          <w:b/>
          <w:spacing w:val="5"/>
          <w:position w:val="-1"/>
          <w:sz w:val="22"/>
          <w:szCs w:val="22"/>
          <w:lang w:val="ro-RO"/>
        </w:rPr>
        <w:t xml:space="preserve"> </w:t>
      </w:r>
      <w:r w:rsidRPr="00E258EF">
        <w:rPr>
          <w:rFonts w:ascii="Trebuchet MS" w:eastAsia="Trebuchet MS" w:hAnsi="Trebuchet MS" w:cs="Trebuchet MS"/>
          <w:b/>
          <w:position w:val="-1"/>
          <w:sz w:val="22"/>
          <w:szCs w:val="22"/>
          <w:lang w:val="ro-RO"/>
        </w:rPr>
        <w:t>Durata</w:t>
      </w:r>
      <w:r w:rsidRPr="00E258EF">
        <w:rPr>
          <w:rFonts w:ascii="Trebuchet MS" w:eastAsia="Trebuchet MS" w:hAnsi="Trebuchet MS" w:cs="Trebuchet MS"/>
          <w:b/>
          <w:spacing w:val="21"/>
          <w:position w:val="-1"/>
          <w:sz w:val="22"/>
          <w:szCs w:val="22"/>
          <w:lang w:val="ro-RO"/>
        </w:rPr>
        <w:t xml:space="preserve"> </w:t>
      </w:r>
      <w:r w:rsidRPr="00E258EF">
        <w:rPr>
          <w:rFonts w:ascii="Trebuchet MS" w:eastAsia="Trebuchet MS" w:hAnsi="Trebuchet MS" w:cs="Trebuchet MS"/>
          <w:b/>
          <w:position w:val="-1"/>
          <w:sz w:val="22"/>
          <w:szCs w:val="22"/>
          <w:lang w:val="ro-RO"/>
        </w:rPr>
        <w:t>contractului</w:t>
      </w:r>
      <w:r w:rsidRPr="00E258EF">
        <w:rPr>
          <w:rFonts w:ascii="Trebuchet MS" w:eastAsia="Trebuchet MS" w:hAnsi="Trebuchet MS" w:cs="Trebuchet MS"/>
          <w:b/>
          <w:spacing w:val="36"/>
          <w:position w:val="-1"/>
          <w:sz w:val="22"/>
          <w:szCs w:val="22"/>
          <w:lang w:val="ro-RO"/>
        </w:rPr>
        <w:t xml:space="preserve"> </w:t>
      </w:r>
      <w:r w:rsidRPr="00E258EF">
        <w:rPr>
          <w:rFonts w:ascii="Trebuchet MS" w:eastAsia="Trebuchet MS" w:hAnsi="Trebuchet MS" w:cs="Trebuchet MS"/>
          <w:b/>
          <w:position w:val="-1"/>
          <w:sz w:val="22"/>
          <w:szCs w:val="22"/>
          <w:lang w:val="ro-RO"/>
        </w:rPr>
        <w:t>şi</w:t>
      </w:r>
      <w:r w:rsidRPr="00E258EF">
        <w:rPr>
          <w:rFonts w:ascii="Trebuchet MS" w:eastAsia="Trebuchet MS" w:hAnsi="Trebuchet MS" w:cs="Trebuchet MS"/>
          <w:b/>
          <w:spacing w:val="6"/>
          <w:position w:val="-1"/>
          <w:sz w:val="22"/>
          <w:szCs w:val="22"/>
          <w:lang w:val="ro-RO"/>
        </w:rPr>
        <w:t xml:space="preserve"> </w:t>
      </w:r>
      <w:r w:rsidRPr="00E258EF">
        <w:rPr>
          <w:rFonts w:ascii="Trebuchet MS" w:eastAsia="Trebuchet MS" w:hAnsi="Trebuchet MS" w:cs="Trebuchet MS"/>
          <w:b/>
          <w:position w:val="-1"/>
          <w:sz w:val="22"/>
          <w:szCs w:val="22"/>
          <w:lang w:val="ro-RO"/>
        </w:rPr>
        <w:t>perioada</w:t>
      </w:r>
      <w:r w:rsidRPr="00E258EF">
        <w:rPr>
          <w:rFonts w:ascii="Trebuchet MS" w:eastAsia="Trebuchet MS" w:hAnsi="Trebuchet MS" w:cs="Trebuchet MS"/>
          <w:b/>
          <w:spacing w:val="27"/>
          <w:position w:val="-1"/>
          <w:sz w:val="22"/>
          <w:szCs w:val="22"/>
          <w:lang w:val="ro-RO"/>
        </w:rPr>
        <w:t xml:space="preserve"> </w:t>
      </w:r>
      <w:r w:rsidRPr="00E258EF">
        <w:rPr>
          <w:rFonts w:ascii="Trebuchet MS" w:eastAsia="Trebuchet MS" w:hAnsi="Trebuchet MS" w:cs="Trebuchet MS"/>
          <w:b/>
          <w:position w:val="-1"/>
          <w:sz w:val="22"/>
          <w:szCs w:val="22"/>
          <w:lang w:val="ro-RO"/>
        </w:rPr>
        <w:t>de</w:t>
      </w:r>
      <w:r w:rsidRPr="00E258EF">
        <w:rPr>
          <w:rFonts w:ascii="Trebuchet MS" w:eastAsia="Trebuchet MS" w:hAnsi="Trebuchet MS" w:cs="Trebuchet MS"/>
          <w:b/>
          <w:spacing w:val="9"/>
          <w:position w:val="-1"/>
          <w:sz w:val="22"/>
          <w:szCs w:val="22"/>
          <w:lang w:val="ro-RO"/>
        </w:rPr>
        <w:t xml:space="preserve"> </w:t>
      </w:r>
      <w:r w:rsidRPr="00E258EF">
        <w:rPr>
          <w:rFonts w:ascii="Trebuchet MS" w:eastAsia="Trebuchet MS" w:hAnsi="Trebuchet MS" w:cs="Trebuchet MS"/>
          <w:b/>
          <w:position w:val="-1"/>
          <w:sz w:val="22"/>
          <w:szCs w:val="22"/>
          <w:lang w:val="ro-RO"/>
        </w:rPr>
        <w:t>implementare</w:t>
      </w:r>
      <w:r w:rsidRPr="00E258EF">
        <w:rPr>
          <w:rFonts w:ascii="Trebuchet MS" w:eastAsia="Trebuchet MS" w:hAnsi="Trebuchet MS" w:cs="Trebuchet MS"/>
          <w:b/>
          <w:spacing w:val="41"/>
          <w:position w:val="-1"/>
          <w:sz w:val="22"/>
          <w:szCs w:val="22"/>
          <w:lang w:val="ro-RO"/>
        </w:rPr>
        <w:t xml:space="preserve"> </w:t>
      </w:r>
      <w:r w:rsidRPr="00E258EF">
        <w:rPr>
          <w:rFonts w:ascii="Trebuchet MS" w:eastAsia="Trebuchet MS" w:hAnsi="Trebuchet MS" w:cs="Trebuchet MS"/>
          <w:b/>
          <w:position w:val="-1"/>
          <w:sz w:val="22"/>
          <w:szCs w:val="22"/>
          <w:lang w:val="ro-RO"/>
        </w:rPr>
        <w:t>a</w:t>
      </w:r>
      <w:r w:rsidRPr="00E258EF">
        <w:rPr>
          <w:rFonts w:ascii="Trebuchet MS" w:eastAsia="Trebuchet MS" w:hAnsi="Trebuchet MS" w:cs="Trebuchet MS"/>
          <w:b/>
          <w:spacing w:val="5"/>
          <w:position w:val="-1"/>
          <w:sz w:val="22"/>
          <w:szCs w:val="22"/>
          <w:lang w:val="ro-RO"/>
        </w:rPr>
        <w:t xml:space="preserve"> </w:t>
      </w:r>
      <w:r w:rsidRPr="00E258EF">
        <w:rPr>
          <w:rFonts w:ascii="Trebuchet MS" w:eastAsia="Trebuchet MS" w:hAnsi="Trebuchet MS" w:cs="Trebuchet MS"/>
          <w:b/>
          <w:w w:val="103"/>
          <w:position w:val="-1"/>
          <w:sz w:val="22"/>
          <w:szCs w:val="22"/>
          <w:lang w:val="ro-RO"/>
        </w:rPr>
        <w:t>proiectului</w:t>
      </w:r>
    </w:p>
    <w:p w14:paraId="4C66DED2" w14:textId="77777777" w:rsidR="00877419" w:rsidRPr="00E258EF" w:rsidRDefault="00877419" w:rsidP="00877419">
      <w:pPr>
        <w:tabs>
          <w:tab w:val="left" w:pos="180"/>
        </w:tabs>
        <w:spacing w:line="220" w:lineRule="exact"/>
        <w:ind w:right="-51"/>
        <w:rPr>
          <w:rFonts w:ascii="Trebuchet MS" w:eastAsia="Trebuchet MS" w:hAnsi="Trebuchet MS" w:cs="Trebuchet MS"/>
          <w:sz w:val="22"/>
          <w:szCs w:val="22"/>
          <w:lang w:val="ro-RO"/>
        </w:rPr>
      </w:pPr>
    </w:p>
    <w:p w14:paraId="17617C97" w14:textId="78CF0579" w:rsidR="003D1D7C" w:rsidRPr="00E258EF" w:rsidRDefault="004C448A" w:rsidP="003D1D7C">
      <w:pPr>
        <w:pStyle w:val="ListParagraph"/>
        <w:numPr>
          <w:ilvl w:val="0"/>
          <w:numId w:val="3"/>
        </w:numPr>
        <w:spacing w:before="84"/>
        <w:ind w:left="360" w:right="-10"/>
        <w:jc w:val="both"/>
        <w:rPr>
          <w:rFonts w:ascii="Trebuchet MS" w:eastAsia="Arial" w:hAnsi="Trebuchet MS"/>
          <w:sz w:val="22"/>
          <w:szCs w:val="22"/>
          <w:lang w:val="ro-RO"/>
        </w:rPr>
      </w:pPr>
      <w:bookmarkStart w:id="0" w:name="_Hlk118967510"/>
      <w:r>
        <w:rPr>
          <w:rFonts w:ascii="Trebuchet MS" w:eastAsia="Arial" w:hAnsi="Trebuchet MS"/>
          <w:sz w:val="22"/>
          <w:szCs w:val="22"/>
          <w:lang w:val="ro-RO"/>
        </w:rPr>
        <w:t>I</w:t>
      </w:r>
      <w:r w:rsidR="00251AB8" w:rsidRPr="00E258EF">
        <w:rPr>
          <w:rFonts w:ascii="Trebuchet MS" w:eastAsia="Arial" w:hAnsi="Trebuchet MS"/>
          <w:sz w:val="22"/>
          <w:szCs w:val="22"/>
          <w:lang w:val="ro-RO"/>
        </w:rPr>
        <w:t>mplementarea proiectului</w:t>
      </w:r>
      <w:r w:rsidR="00AC2B11" w:rsidRPr="00E258EF">
        <w:rPr>
          <w:rFonts w:ascii="Trebuchet MS" w:eastAsia="Arial" w:hAnsi="Trebuchet MS"/>
          <w:sz w:val="22"/>
          <w:szCs w:val="22"/>
          <w:lang w:val="ro-RO"/>
        </w:rPr>
        <w:t xml:space="preserve"> </w:t>
      </w:r>
      <w:bookmarkEnd w:id="0"/>
      <w:r w:rsidR="0099349E" w:rsidRPr="00E258EF">
        <w:rPr>
          <w:rFonts w:ascii="Trebuchet MS" w:eastAsia="Arial" w:hAnsi="Trebuchet MS"/>
          <w:sz w:val="22"/>
          <w:szCs w:val="22"/>
          <w:lang w:val="ro-RO"/>
        </w:rPr>
        <w:t>va</w:t>
      </w:r>
      <w:r w:rsidR="00323729" w:rsidRPr="00E258EF">
        <w:rPr>
          <w:rFonts w:ascii="Trebuchet MS" w:eastAsia="Arial" w:hAnsi="Trebuchet MS"/>
          <w:sz w:val="22"/>
          <w:szCs w:val="22"/>
          <w:lang w:val="ro-RO"/>
        </w:rPr>
        <w:t xml:space="preserve"> </w:t>
      </w:r>
      <w:r w:rsidR="0099349E" w:rsidRPr="00E258EF">
        <w:rPr>
          <w:rFonts w:ascii="Trebuchet MS" w:eastAsia="Arial" w:hAnsi="Trebuchet MS"/>
          <w:sz w:val="22"/>
          <w:szCs w:val="22"/>
          <w:lang w:val="ro-RO"/>
        </w:rPr>
        <w:t>începe</w:t>
      </w:r>
      <w:r w:rsidR="00806283" w:rsidRPr="00E258EF">
        <w:rPr>
          <w:rFonts w:ascii="Trebuchet MS" w:eastAsia="Arial" w:hAnsi="Trebuchet MS"/>
          <w:sz w:val="22"/>
          <w:szCs w:val="22"/>
          <w:lang w:val="ro-RO"/>
        </w:rPr>
        <w:t xml:space="preserve"> </w:t>
      </w:r>
      <w:r w:rsidR="00B17E40" w:rsidRPr="00E258EF">
        <w:rPr>
          <w:rFonts w:ascii="Trebuchet MS" w:eastAsia="Arial" w:hAnsi="Trebuchet MS"/>
          <w:sz w:val="22"/>
          <w:szCs w:val="22"/>
          <w:lang w:val="ro-RO"/>
        </w:rPr>
        <w:t>pe data de 1 a următoarei luni</w:t>
      </w:r>
      <w:r w:rsidR="00A008AA" w:rsidRPr="00E258EF">
        <w:rPr>
          <w:rFonts w:ascii="Trebuchet MS" w:eastAsia="Arial" w:hAnsi="Trebuchet MS"/>
          <w:sz w:val="22"/>
          <w:szCs w:val="22"/>
          <w:lang w:val="ro-RO"/>
        </w:rPr>
        <w:t xml:space="preserve"> calendaristice</w:t>
      </w:r>
      <w:r w:rsidR="00B17E40" w:rsidRPr="00E258EF">
        <w:rPr>
          <w:rFonts w:ascii="Trebuchet MS" w:eastAsia="Arial" w:hAnsi="Trebuchet MS"/>
          <w:sz w:val="22"/>
          <w:szCs w:val="22"/>
          <w:lang w:val="ro-RO"/>
        </w:rPr>
        <w:t>, după semnarea contractului de finanțare</w:t>
      </w:r>
      <w:r w:rsidR="00AC2B11" w:rsidRPr="00E258EF">
        <w:rPr>
          <w:rFonts w:ascii="Trebuchet MS" w:eastAsia="Arial" w:hAnsi="Trebuchet MS"/>
          <w:sz w:val="22"/>
          <w:szCs w:val="22"/>
          <w:lang w:val="ro-RO"/>
        </w:rPr>
        <w:t xml:space="preserve">, </w:t>
      </w:r>
      <w:r w:rsidR="003D1D7C" w:rsidRPr="00E258EF">
        <w:rPr>
          <w:rFonts w:ascii="Trebuchet MS" w:eastAsia="Arial" w:hAnsi="Trebuchet MS"/>
          <w:sz w:val="22"/>
          <w:szCs w:val="22"/>
          <w:lang w:val="ro-RO"/>
        </w:rPr>
        <w:t xml:space="preserve">dar nu mai târziu de 30 de zile de la data semnării contractului de ambele părți. </w:t>
      </w:r>
      <w:r w:rsidR="001D73DF" w:rsidRPr="001D73DF">
        <w:rPr>
          <w:rFonts w:ascii="Trebuchet MS" w:eastAsia="Arial" w:hAnsi="Trebuchet MS"/>
          <w:sz w:val="22"/>
          <w:szCs w:val="22"/>
          <w:lang w:val="ro-RO"/>
        </w:rPr>
        <w:t>Durata proiectului include și activitățile necesare proiectului derulate înainte de semnarea contractului de finanțare.</w:t>
      </w:r>
    </w:p>
    <w:p w14:paraId="63D8EC20" w14:textId="77777777" w:rsidR="00655C3E" w:rsidRPr="00E258EF" w:rsidRDefault="00655C3E" w:rsidP="00A33CDA">
      <w:pPr>
        <w:pStyle w:val="ListParagraph"/>
        <w:spacing w:before="84"/>
        <w:ind w:left="360" w:right="-10"/>
        <w:jc w:val="both"/>
        <w:rPr>
          <w:rFonts w:ascii="Trebuchet MS" w:eastAsia="Arial" w:hAnsi="Trebuchet MS"/>
          <w:sz w:val="22"/>
          <w:szCs w:val="22"/>
          <w:lang w:val="ro-RO"/>
        </w:rPr>
      </w:pPr>
    </w:p>
    <w:p w14:paraId="043B15A5" w14:textId="5465810F" w:rsidR="00F54698" w:rsidRPr="00E258EF" w:rsidRDefault="00BF0256" w:rsidP="003D1D7C">
      <w:pPr>
        <w:pStyle w:val="ListParagraph"/>
        <w:numPr>
          <w:ilvl w:val="0"/>
          <w:numId w:val="3"/>
        </w:numPr>
        <w:spacing w:before="84"/>
        <w:ind w:left="360" w:right="-10"/>
        <w:jc w:val="both"/>
        <w:rPr>
          <w:rFonts w:ascii="Trebuchet MS" w:eastAsia="Arial" w:hAnsi="Trebuchet MS"/>
          <w:sz w:val="22"/>
          <w:szCs w:val="22"/>
          <w:lang w:val="ro-RO"/>
        </w:rPr>
      </w:pPr>
      <w:r w:rsidRPr="00BF0256">
        <w:rPr>
          <w:rFonts w:ascii="Trebuchet MS" w:eastAsia="Arial" w:hAnsi="Trebuchet MS"/>
          <w:sz w:val="22"/>
          <w:szCs w:val="22"/>
          <w:lang w:val="ro-RO"/>
        </w:rPr>
        <w:t xml:space="preserve">În completarea prevederilor art. 2 alin. (2) din contractul de finanțare – Condiții Generale, beneficiarul poate solicita modificarea perioadei de implementare, prin act adițional la contractul de finanțare, în sensul actualizării intervalelor, cu respectarea orizontului de timp, dar fără a </w:t>
      </w:r>
      <w:proofErr w:type="spellStart"/>
      <w:r w:rsidRPr="00BF0256">
        <w:rPr>
          <w:rFonts w:ascii="Trebuchet MS" w:eastAsia="Arial" w:hAnsi="Trebuchet MS"/>
          <w:sz w:val="22"/>
          <w:szCs w:val="22"/>
          <w:lang w:val="ro-RO"/>
        </w:rPr>
        <w:t>depăsi</w:t>
      </w:r>
      <w:proofErr w:type="spellEnd"/>
      <w:r w:rsidRPr="00BF0256">
        <w:rPr>
          <w:rFonts w:ascii="Trebuchet MS" w:eastAsia="Arial" w:hAnsi="Trebuchet MS"/>
          <w:sz w:val="22"/>
          <w:szCs w:val="22"/>
          <w:lang w:val="ro-RO"/>
        </w:rPr>
        <w:t xml:space="preserve"> data de 31.12.2029.</w:t>
      </w:r>
    </w:p>
    <w:p w14:paraId="00CDB471" w14:textId="4A94150F" w:rsidR="00EC5610" w:rsidRPr="00E258EF" w:rsidRDefault="00EC5610" w:rsidP="003D1D7C">
      <w:pPr>
        <w:pStyle w:val="ListParagraph"/>
        <w:spacing w:before="84"/>
        <w:ind w:left="360" w:right="-10"/>
        <w:jc w:val="both"/>
        <w:rPr>
          <w:rFonts w:ascii="Trebuchet MS" w:eastAsia="Arial" w:hAnsi="Trebuchet MS"/>
          <w:sz w:val="22"/>
          <w:szCs w:val="22"/>
          <w:lang w:val="ro-RO"/>
        </w:rPr>
      </w:pPr>
    </w:p>
    <w:p w14:paraId="6202FFFC" w14:textId="30F78BDF" w:rsidR="000B3971" w:rsidRPr="00E258EF" w:rsidRDefault="0099349E" w:rsidP="003D37C4">
      <w:pPr>
        <w:tabs>
          <w:tab w:val="left" w:pos="180"/>
        </w:tabs>
        <w:spacing w:line="200" w:lineRule="exact"/>
        <w:rPr>
          <w:rFonts w:ascii="Trebuchet MS" w:hAnsi="Trebuchet MS"/>
          <w:b/>
          <w:bCs/>
          <w:sz w:val="22"/>
          <w:szCs w:val="22"/>
          <w:lang w:val="ro-RO"/>
        </w:rPr>
      </w:pPr>
      <w:r w:rsidRPr="00E258EF">
        <w:rPr>
          <w:rFonts w:ascii="Trebuchet MS" w:hAnsi="Trebuchet MS"/>
          <w:b/>
          <w:bCs/>
          <w:sz w:val="22"/>
          <w:szCs w:val="22"/>
          <w:lang w:val="ro-RO"/>
        </w:rPr>
        <w:t xml:space="preserve">Art. </w:t>
      </w:r>
      <w:r w:rsidR="00F54698" w:rsidRPr="00E258EF">
        <w:rPr>
          <w:rFonts w:ascii="Trebuchet MS" w:hAnsi="Trebuchet MS"/>
          <w:b/>
          <w:bCs/>
          <w:sz w:val="22"/>
          <w:szCs w:val="22"/>
          <w:lang w:val="ro-RO"/>
        </w:rPr>
        <w:t>2</w:t>
      </w:r>
      <w:r w:rsidRPr="00E258EF">
        <w:rPr>
          <w:rFonts w:ascii="Trebuchet MS" w:hAnsi="Trebuchet MS"/>
          <w:b/>
          <w:bCs/>
          <w:sz w:val="22"/>
          <w:szCs w:val="22"/>
          <w:lang w:val="ro-RO"/>
        </w:rPr>
        <w:t xml:space="preserve"> Valoarea contractului</w:t>
      </w:r>
    </w:p>
    <w:p w14:paraId="282346C2" w14:textId="77777777" w:rsidR="000B3971" w:rsidRPr="00E258EF" w:rsidRDefault="000B3971" w:rsidP="00B17E40">
      <w:pPr>
        <w:spacing w:before="10" w:line="240" w:lineRule="exact"/>
        <w:rPr>
          <w:rFonts w:ascii="Trebuchet MS" w:hAnsi="Trebuchet MS"/>
          <w:sz w:val="22"/>
          <w:szCs w:val="22"/>
          <w:lang w:val="ro-RO"/>
        </w:rPr>
      </w:pPr>
    </w:p>
    <w:p w14:paraId="76495A4F" w14:textId="4E84F43F" w:rsidR="000B3971" w:rsidRPr="00E258EF" w:rsidRDefault="0099349E" w:rsidP="000867D7">
      <w:pPr>
        <w:spacing w:line="247"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completarea</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art.</w:t>
      </w:r>
      <w:r w:rsidR="00AA7B64"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3</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Condiţi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General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w w:val="103"/>
          <w:sz w:val="22"/>
          <w:szCs w:val="22"/>
          <w:lang w:val="ro-RO"/>
        </w:rPr>
        <w:t xml:space="preserve">și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acor</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
          <w:sz w:val="22"/>
          <w:szCs w:val="22"/>
          <w:lang w:val="ro-RO"/>
        </w:rPr>
        <w:t xml:space="preserve"> </w:t>
      </w:r>
      <w:r w:rsidR="009B0B1C">
        <w:rPr>
          <w:rFonts w:ascii="Trebuchet MS" w:eastAsia="Trebuchet MS" w:hAnsi="Trebuchet MS" w:cs="Trebuchet MS"/>
          <w:spacing w:val="-1"/>
          <w:sz w:val="22"/>
          <w:szCs w:val="22"/>
          <w:lang w:val="ro-RO"/>
        </w:rPr>
        <w:t>A</w:t>
      </w:r>
      <w:r w:rsidR="009B0B1C" w:rsidRPr="00E258EF">
        <w:rPr>
          <w:rFonts w:ascii="Trebuchet MS" w:eastAsia="Trebuchet MS" w:hAnsi="Trebuchet MS" w:cs="Trebuchet MS"/>
          <w:spacing w:val="-1"/>
          <w:sz w:val="22"/>
          <w:szCs w:val="22"/>
          <w:lang w:val="ro-RO"/>
        </w:rPr>
        <w:t>nex</w:t>
      </w:r>
      <w:r w:rsidR="009B0B1C" w:rsidRPr="00E258EF">
        <w:rPr>
          <w:rFonts w:ascii="Trebuchet MS" w:eastAsia="Trebuchet MS" w:hAnsi="Trebuchet MS" w:cs="Trebuchet MS"/>
          <w:sz w:val="22"/>
          <w:szCs w:val="22"/>
          <w:lang w:val="ro-RO"/>
        </w:rPr>
        <w:t>a</w:t>
      </w:r>
      <w:r w:rsidR="009B0B1C" w:rsidRPr="00E258EF">
        <w:rPr>
          <w:rFonts w:ascii="Trebuchet MS" w:eastAsia="Trebuchet MS" w:hAnsi="Trebuchet MS" w:cs="Trebuchet MS"/>
          <w:spacing w:val="13"/>
          <w:sz w:val="22"/>
          <w:szCs w:val="22"/>
          <w:lang w:val="ro-RO"/>
        </w:rPr>
        <w:t xml:space="preserve"> </w:t>
      </w:r>
      <w:r w:rsidR="009B0B1C">
        <w:rPr>
          <w:rFonts w:ascii="Trebuchet MS" w:eastAsia="Trebuchet MS" w:hAnsi="Trebuchet MS" w:cs="Trebuchet MS"/>
          <w:spacing w:val="13"/>
          <w:sz w:val="22"/>
          <w:szCs w:val="22"/>
          <w:lang w:val="ro-RO"/>
        </w:rPr>
        <w:t xml:space="preserve">nr. </w:t>
      </w:r>
      <w:r w:rsidR="005638A9" w:rsidRPr="00E258EF">
        <w:rPr>
          <w:rFonts w:ascii="Trebuchet MS" w:eastAsia="Trebuchet MS" w:hAnsi="Trebuchet MS" w:cs="Trebuchet MS"/>
          <w:spacing w:val="-1"/>
          <w:sz w:val="22"/>
          <w:szCs w:val="22"/>
          <w:lang w:val="ro-RO"/>
        </w:rPr>
        <w:t>4</w:t>
      </w:r>
      <w:r w:rsidR="009B0B1C">
        <w:rPr>
          <w:rFonts w:ascii="Trebuchet MS" w:eastAsia="Trebuchet MS" w:hAnsi="Trebuchet MS" w:cs="Trebuchet MS"/>
          <w:spacing w:val="-1"/>
          <w:sz w:val="22"/>
          <w:szCs w:val="22"/>
          <w:lang w:val="ro-RO"/>
        </w:rPr>
        <w:t xml:space="preserve"> </w:t>
      </w:r>
      <w:r w:rsidR="009B0B1C">
        <w:rPr>
          <w:rFonts w:ascii="Trebuchet MS" w:eastAsia="Trebuchet MS" w:hAnsi="Trebuchet MS" w:cs="Trebuchet MS"/>
          <w:spacing w:val="-1"/>
          <w:w w:val="103"/>
          <w:sz w:val="22"/>
          <w:szCs w:val="22"/>
          <w:lang w:val="ro-RO"/>
        </w:rPr>
        <w:t>la contractul de finanțare – condiții generale</w:t>
      </w:r>
      <w:r w:rsidR="009B0B1C"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5"/>
          <w:sz w:val="22"/>
          <w:szCs w:val="22"/>
          <w:lang w:val="ro-RO"/>
        </w:rPr>
        <w:t>A</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1"/>
          <w:sz w:val="22"/>
          <w:szCs w:val="22"/>
          <w:lang w:val="ro-RO"/>
        </w:rPr>
        <w:t>ordu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7"/>
          <w:sz w:val="22"/>
          <w:szCs w:val="22"/>
          <w:lang w:val="ro-RO"/>
        </w:rPr>
        <w:t xml:space="preserve"> </w:t>
      </w:r>
      <w:r w:rsidR="000867D7" w:rsidRPr="00E258EF">
        <w:rPr>
          <w:rFonts w:ascii="Trebuchet MS" w:eastAsia="Trebuchet MS" w:hAnsi="Trebuchet MS" w:cs="Trebuchet MS"/>
          <w:spacing w:val="-1"/>
          <w:w w:val="103"/>
          <w:sz w:val="22"/>
          <w:szCs w:val="22"/>
          <w:lang w:val="ro-RO"/>
        </w:rPr>
        <w:t>de parteneriat</w:t>
      </w:r>
      <w:r w:rsidR="009B0B1C">
        <w:rPr>
          <w:rFonts w:ascii="Trebuchet MS" w:eastAsia="Trebuchet MS" w:hAnsi="Trebuchet MS" w:cs="Trebuchet MS"/>
          <w:spacing w:val="-1"/>
          <w:w w:val="103"/>
          <w:sz w:val="22"/>
          <w:szCs w:val="22"/>
          <w:lang w:val="ro-RO"/>
        </w:rPr>
        <w:t xml:space="preserve"> </w:t>
      </w:r>
      <w:r w:rsidR="009B0B1C" w:rsidRPr="009B0B1C">
        <w:rPr>
          <w:rFonts w:ascii="Trebuchet MS" w:eastAsia="Trebuchet MS" w:hAnsi="Trebuchet MS" w:cs="Trebuchet MS"/>
          <w:spacing w:val="-1"/>
          <w:w w:val="103"/>
          <w:sz w:val="22"/>
          <w:szCs w:val="22"/>
          <w:lang w:val="ro-RO"/>
        </w:rPr>
        <w:t xml:space="preserve">încheiat între Liderul de parteneriat </w:t>
      </w:r>
      <w:proofErr w:type="spellStart"/>
      <w:r w:rsidR="009B0B1C" w:rsidRPr="009B0B1C">
        <w:rPr>
          <w:rFonts w:ascii="Trebuchet MS" w:eastAsia="Trebuchet MS" w:hAnsi="Trebuchet MS" w:cs="Trebuchet MS"/>
          <w:spacing w:val="-1"/>
          <w:w w:val="103"/>
          <w:sz w:val="22"/>
          <w:szCs w:val="22"/>
          <w:lang w:val="ro-RO"/>
        </w:rPr>
        <w:t>şi</w:t>
      </w:r>
      <w:proofErr w:type="spellEnd"/>
      <w:r w:rsidR="009B0B1C" w:rsidRPr="009B0B1C">
        <w:rPr>
          <w:rFonts w:ascii="Trebuchet MS" w:eastAsia="Trebuchet MS" w:hAnsi="Trebuchet MS" w:cs="Trebuchet MS"/>
          <w:spacing w:val="-1"/>
          <w:w w:val="103"/>
          <w:sz w:val="22"/>
          <w:szCs w:val="22"/>
          <w:lang w:val="ro-RO"/>
        </w:rPr>
        <w:t xml:space="preserve"> parteneri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w w:val="103"/>
          <w:sz w:val="22"/>
          <w:szCs w:val="22"/>
          <w:lang w:val="ro-RO"/>
        </w:rPr>
        <w:t xml:space="preserve">valoarea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fina</w:t>
      </w:r>
      <w:r w:rsidRPr="00E258EF">
        <w:rPr>
          <w:rFonts w:ascii="Trebuchet MS" w:eastAsia="Trebuchet MS" w:hAnsi="Trebuchet MS" w:cs="Trebuchet MS"/>
          <w:spacing w:val="-1"/>
          <w:sz w:val="22"/>
          <w:szCs w:val="22"/>
          <w:lang w:val="ro-RO"/>
        </w:rPr>
        <w:t>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angajată</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w w:val="103"/>
          <w:sz w:val="22"/>
          <w:szCs w:val="22"/>
          <w:lang w:val="ro-RO"/>
        </w:rPr>
        <w:t>Parteneri</w:t>
      </w:r>
      <w:r w:rsidR="00F43F23">
        <w:rPr>
          <w:rFonts w:ascii="Trebuchet MS" w:eastAsia="Trebuchet MS" w:hAnsi="Trebuchet MS" w:cs="Trebuchet MS"/>
          <w:spacing w:val="-1"/>
          <w:w w:val="103"/>
          <w:sz w:val="22"/>
          <w:szCs w:val="22"/>
          <w:lang w:val="ro-RO"/>
        </w:rPr>
        <w:t xml:space="preserve"> </w:t>
      </w:r>
      <w:r w:rsidR="00F43F23" w:rsidRPr="00E258EF">
        <w:rPr>
          <w:rFonts w:ascii="Trebuchet MS" w:eastAsia="Trebuchet MS" w:hAnsi="Trebuchet MS" w:cs="Trebuchet MS"/>
          <w:spacing w:val="-1"/>
          <w:sz w:val="22"/>
          <w:szCs w:val="22"/>
          <w:lang w:val="ro-RO"/>
        </w:rPr>
        <w:t>(</w:t>
      </w:r>
      <w:r w:rsidR="00F43F23">
        <w:rPr>
          <w:rFonts w:ascii="Trebuchet MS" w:eastAsia="Trebuchet MS" w:hAnsi="Trebuchet MS" w:cs="Trebuchet MS"/>
          <w:spacing w:val="-1"/>
          <w:sz w:val="22"/>
          <w:szCs w:val="22"/>
          <w:lang w:val="ro-RO"/>
        </w:rPr>
        <w:t>dacă proiectul se implementează în parteneriat</w:t>
      </w:r>
      <w:r w:rsidR="00F43F23"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după</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cum</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urmează:</w:t>
      </w: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6C55AA" w:rsidRPr="00E258EF" w14:paraId="399CA33F" w14:textId="77777777" w:rsidTr="008A32BF">
        <w:trPr>
          <w:trHeight w:hRule="exact" w:val="1468"/>
        </w:trPr>
        <w:tc>
          <w:tcPr>
            <w:tcW w:w="997" w:type="dxa"/>
            <w:vAlign w:val="center"/>
          </w:tcPr>
          <w:p w14:paraId="4D50F6B4" w14:textId="0F13E970" w:rsidR="000B3971" w:rsidRPr="00E258EF" w:rsidRDefault="0099349E" w:rsidP="001C3E32">
            <w:pPr>
              <w:spacing w:before="10"/>
              <w:ind w:left="-36" w:right="-37"/>
              <w:jc w:val="center"/>
              <w:rPr>
                <w:rFonts w:ascii="Trebuchet MS" w:eastAsia="Trebuchet MS" w:hAnsi="Trebuchet MS" w:cs="Trebuchet MS"/>
                <w:sz w:val="22"/>
                <w:szCs w:val="22"/>
                <w:lang w:val="ro-RO"/>
              </w:rPr>
            </w:pPr>
            <w:r w:rsidRPr="00E258EF">
              <w:rPr>
                <w:rFonts w:ascii="Trebuchet MS" w:eastAsia="Trebuchet MS" w:hAnsi="Trebuchet MS" w:cs="Trebuchet MS"/>
                <w:spacing w:val="2"/>
                <w:w w:val="103"/>
                <w:sz w:val="22"/>
                <w:szCs w:val="22"/>
                <w:lang w:val="ro-RO"/>
              </w:rPr>
              <w:t>O</w:t>
            </w:r>
            <w:r w:rsidRPr="00E258EF">
              <w:rPr>
                <w:rFonts w:ascii="Trebuchet MS" w:eastAsia="Trebuchet MS" w:hAnsi="Trebuchet MS" w:cs="Trebuchet MS"/>
                <w:spacing w:val="-4"/>
                <w:w w:val="103"/>
                <w:sz w:val="22"/>
                <w:szCs w:val="22"/>
                <w:lang w:val="ro-RO"/>
              </w:rPr>
              <w:t>r</w:t>
            </w:r>
            <w:r w:rsidRPr="00E258EF">
              <w:rPr>
                <w:rFonts w:ascii="Trebuchet MS" w:eastAsia="Trebuchet MS" w:hAnsi="Trebuchet MS" w:cs="Trebuchet MS"/>
                <w:w w:val="103"/>
                <w:sz w:val="22"/>
                <w:szCs w:val="22"/>
                <w:lang w:val="ro-RO"/>
              </w:rPr>
              <w:t>ganizatia</w:t>
            </w:r>
            <w:r w:rsidR="001C3E32" w:rsidRPr="00E258EF">
              <w:rPr>
                <w:rFonts w:ascii="Trebuchet MS" w:eastAsia="Trebuchet MS" w:hAnsi="Trebuchet MS" w:cs="Trebuchet MS"/>
                <w:sz w:val="22"/>
                <w:szCs w:val="22"/>
                <w:vertAlign w:val="superscript"/>
                <w:lang w:val="ro-RO"/>
              </w:rPr>
              <w:t>1</w:t>
            </w:r>
          </w:p>
        </w:tc>
        <w:tc>
          <w:tcPr>
            <w:tcW w:w="1275" w:type="dxa"/>
            <w:vAlign w:val="center"/>
          </w:tcPr>
          <w:p w14:paraId="36152F6F" w14:textId="17A9CD4C" w:rsidR="000B3971" w:rsidRPr="00E258EF"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Valoarea totală</w:t>
            </w:r>
            <w:r w:rsidR="00655C3E" w:rsidRPr="00E258EF">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E258EF" w:rsidRDefault="0099349E">
            <w:pPr>
              <w:spacing w:before="10" w:line="247" w:lineRule="auto"/>
              <w:ind w:left="69" w:right="78"/>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 xml:space="preserve">Valoarea totală </w:t>
            </w:r>
            <w:r w:rsidRPr="00E258EF">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E258EF" w:rsidRDefault="0099349E">
            <w:pPr>
              <w:spacing w:before="10" w:line="247" w:lineRule="auto"/>
              <w:ind w:left="38" w:right="49"/>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eligibilă nerambursabilă </w:t>
            </w:r>
            <w:r w:rsidRPr="00E258EF">
              <w:rPr>
                <w:rFonts w:ascii="Trebuchet MS" w:eastAsia="Trebuchet MS" w:hAnsi="Trebuchet MS" w:cs="Trebuchet MS"/>
                <w:sz w:val="22"/>
                <w:szCs w:val="22"/>
                <w:lang w:val="ro-RO"/>
              </w:rPr>
              <w:t xml:space="preserve">din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w w:val="103"/>
                <w:sz w:val="22"/>
                <w:szCs w:val="22"/>
                <w:lang w:val="ro-RO"/>
              </w:rPr>
              <w:t>FSE</w:t>
            </w:r>
            <w:r w:rsidR="000867D7" w:rsidRPr="00E258EF">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E258EF" w:rsidRDefault="0099349E">
            <w:pPr>
              <w:spacing w:before="10" w:line="247" w:lineRule="auto"/>
              <w:ind w:left="12" w:right="20"/>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eligibilă nerambursabilă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w w:val="103"/>
                <w:sz w:val="22"/>
                <w:szCs w:val="22"/>
                <w:lang w:val="ro-RO"/>
              </w:rPr>
              <w:t>bugetul naţional</w:t>
            </w:r>
          </w:p>
        </w:tc>
        <w:tc>
          <w:tcPr>
            <w:tcW w:w="1371" w:type="dxa"/>
            <w:gridSpan w:val="2"/>
            <w:vAlign w:val="center"/>
          </w:tcPr>
          <w:p w14:paraId="7C3C0C02" w14:textId="77777777" w:rsidR="000B3971" w:rsidRPr="00E258EF" w:rsidRDefault="0099349E">
            <w:pPr>
              <w:spacing w:before="10" w:line="247" w:lineRule="auto"/>
              <w:ind w:left="74" w:right="78" w:hanging="1"/>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c</w:t>
            </w:r>
            <w:r w:rsidRPr="00E258EF">
              <w:rPr>
                <w:rFonts w:ascii="Trebuchet MS" w:eastAsia="Trebuchet MS" w:hAnsi="Trebuchet MS" w:cs="Trebuchet MS"/>
                <w:spacing w:val="-1"/>
                <w:w w:val="103"/>
                <w:sz w:val="22"/>
                <w:szCs w:val="22"/>
                <w:lang w:val="ro-RO"/>
              </w:rPr>
              <w:t>o</w:t>
            </w:r>
            <w:r w:rsidRPr="00E258EF">
              <w:rPr>
                <w:rFonts w:ascii="Trebuchet MS" w:eastAsia="Trebuchet MS" w:hAnsi="Trebuchet MS" w:cs="Trebuchet MS"/>
                <w:w w:val="103"/>
                <w:sz w:val="22"/>
                <w:szCs w:val="22"/>
                <w:lang w:val="ro-RO"/>
              </w:rPr>
              <w:t xml:space="preserve">- finanţării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 xml:space="preserve">de parteneriat/ </w:t>
            </w:r>
            <w:r w:rsidRPr="00E258EF">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E258EF" w:rsidRDefault="0099349E">
            <w:pPr>
              <w:spacing w:before="10" w:line="247" w:lineRule="auto"/>
              <w:ind w:left="74" w:right="76"/>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Valoarea n</w:t>
            </w:r>
            <w:r w:rsidRPr="00E258EF">
              <w:rPr>
                <w:rFonts w:ascii="Trebuchet MS" w:eastAsia="Trebuchet MS" w:hAnsi="Trebuchet MS" w:cs="Trebuchet MS"/>
                <w:w w:val="103"/>
                <w:sz w:val="22"/>
                <w:szCs w:val="22"/>
                <w:lang w:val="ro-RO"/>
              </w:rPr>
              <w:t>e- eligibilă inclu</w:t>
            </w:r>
            <w:r w:rsidRPr="00E258EF">
              <w:rPr>
                <w:rFonts w:ascii="Trebuchet MS" w:eastAsia="Trebuchet MS" w:hAnsi="Trebuchet MS" w:cs="Trebuchet MS"/>
                <w:spacing w:val="-5"/>
                <w:w w:val="103"/>
                <w:sz w:val="22"/>
                <w:szCs w:val="22"/>
                <w:lang w:val="ro-RO"/>
              </w:rPr>
              <w:t>s</w:t>
            </w:r>
            <w:r w:rsidRPr="00E258EF">
              <w:rPr>
                <w:rFonts w:ascii="Trebuchet MS" w:eastAsia="Trebuchet MS" w:hAnsi="Trebuchet MS" w:cs="Trebuchet MS"/>
                <w:spacing w:val="1"/>
                <w:w w:val="103"/>
                <w:sz w:val="22"/>
                <w:szCs w:val="22"/>
                <w:lang w:val="ro-RO"/>
              </w:rPr>
              <w:t xml:space="preserve">iv </w:t>
            </w:r>
            <w:r w:rsidRPr="00E258EF">
              <w:rPr>
                <w:rFonts w:ascii="Trebuchet MS" w:eastAsia="Trebuchet MS" w:hAnsi="Trebuchet MS" w:cs="Trebuchet MS"/>
                <w:w w:val="103"/>
                <w:sz w:val="22"/>
                <w:szCs w:val="22"/>
                <w:lang w:val="ro-RO"/>
              </w:rPr>
              <w:t>TVA</w:t>
            </w:r>
          </w:p>
        </w:tc>
      </w:tr>
      <w:tr w:rsidR="006C55AA" w:rsidRPr="00E258EF" w14:paraId="21AF5CF9" w14:textId="77777777" w:rsidTr="008A32BF">
        <w:trPr>
          <w:trHeight w:hRule="exact" w:val="256"/>
        </w:trPr>
        <w:tc>
          <w:tcPr>
            <w:tcW w:w="997" w:type="dxa"/>
            <w:vAlign w:val="center"/>
          </w:tcPr>
          <w:p w14:paraId="492F7FDA" w14:textId="77777777" w:rsidR="000B3971" w:rsidRPr="00E258EF" w:rsidRDefault="000B3971">
            <w:pPr>
              <w:rPr>
                <w:rFonts w:ascii="Trebuchet MS" w:hAnsi="Trebuchet MS"/>
                <w:sz w:val="22"/>
                <w:szCs w:val="22"/>
                <w:lang w:val="ro-RO"/>
              </w:rPr>
            </w:pPr>
          </w:p>
        </w:tc>
        <w:tc>
          <w:tcPr>
            <w:tcW w:w="1275" w:type="dxa"/>
            <w:vAlign w:val="center"/>
          </w:tcPr>
          <w:p w14:paraId="3E48B17A" w14:textId="77777777" w:rsidR="000B3971" w:rsidRPr="00E258EF" w:rsidRDefault="0099349E">
            <w:pPr>
              <w:spacing w:before="1"/>
              <w:ind w:left="336"/>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E258EF" w:rsidRDefault="0099349E">
            <w:pPr>
              <w:spacing w:before="1"/>
              <w:ind w:left="298"/>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E258EF" w:rsidRDefault="0099349E">
            <w:pPr>
              <w:spacing w:before="1"/>
              <w:ind w:left="305"/>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E258EF" w:rsidRDefault="0099349E">
            <w:pPr>
              <w:spacing w:before="1"/>
              <w:ind w:left="222"/>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E258EF" w:rsidRDefault="0099349E">
            <w:pPr>
              <w:spacing w:before="1"/>
              <w:ind w:left="317"/>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E258EF" w:rsidRDefault="0099349E">
            <w:pPr>
              <w:spacing w:before="1"/>
              <w:ind w:left="174"/>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933" w:type="dxa"/>
            <w:vAlign w:val="center"/>
          </w:tcPr>
          <w:p w14:paraId="56565496" w14:textId="77777777" w:rsidR="000B3971" w:rsidRPr="00E258EF" w:rsidRDefault="0099349E">
            <w:pPr>
              <w:spacing w:before="1"/>
              <w:ind w:left="260"/>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E258EF" w:rsidRDefault="0099349E">
            <w:pPr>
              <w:spacing w:before="1"/>
              <w:ind w:left="76"/>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E258EF" w:rsidRDefault="0099349E">
            <w:pPr>
              <w:spacing w:before="1"/>
              <w:ind w:left="302"/>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r>
      <w:tr w:rsidR="006C55AA" w:rsidRPr="00E258EF" w14:paraId="75CF36B8" w14:textId="77777777" w:rsidTr="008A32BF">
        <w:trPr>
          <w:trHeight w:hRule="exact" w:val="494"/>
        </w:trPr>
        <w:tc>
          <w:tcPr>
            <w:tcW w:w="997" w:type="dxa"/>
            <w:vAlign w:val="center"/>
          </w:tcPr>
          <w:p w14:paraId="5F8E904D" w14:textId="77777777" w:rsidR="000B3971" w:rsidRPr="00E258EF" w:rsidRDefault="0099349E">
            <w:pPr>
              <w:spacing w:line="220" w:lineRule="exact"/>
              <w:ind w:left="442" w:right="441"/>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0</w:t>
            </w:r>
          </w:p>
        </w:tc>
        <w:tc>
          <w:tcPr>
            <w:tcW w:w="1275" w:type="dxa"/>
            <w:vAlign w:val="center"/>
          </w:tcPr>
          <w:p w14:paraId="7B42BDA0" w14:textId="77777777" w:rsidR="000B3971" w:rsidRPr="00E258EF" w:rsidRDefault="0099349E">
            <w:pPr>
              <w:spacing w:line="220" w:lineRule="exact"/>
              <w:ind w:left="226"/>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E258EF" w:rsidRDefault="0099349E">
            <w:pPr>
              <w:spacing w:line="220" w:lineRule="exact"/>
              <w:ind w:left="80"/>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2</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E258EF" w:rsidRDefault="0099349E">
            <w:pPr>
              <w:spacing w:line="220" w:lineRule="exact"/>
              <w:ind w:left="409" w:right="416"/>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E258EF" w:rsidRDefault="0099349E">
            <w:pPr>
              <w:spacing w:line="220" w:lineRule="exact"/>
              <w:ind w:left="271" w:right="273"/>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E258EF" w:rsidRDefault="0099349E">
            <w:pPr>
              <w:spacing w:line="220" w:lineRule="exact"/>
              <w:ind w:left="421" w:right="431"/>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E258EF" w:rsidRDefault="0099349E">
            <w:pPr>
              <w:spacing w:line="220" w:lineRule="exact"/>
              <w:ind w:left="223" w:right="237"/>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E258EF" w:rsidRDefault="0099349E">
            <w:pPr>
              <w:spacing w:line="220" w:lineRule="exact"/>
              <w:ind w:left="363" w:right="375"/>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E258EF" w:rsidRDefault="0099349E">
            <w:pPr>
              <w:spacing w:line="220" w:lineRule="exact"/>
              <w:ind w:left="124" w:right="120"/>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E258EF" w:rsidRDefault="0099349E">
            <w:pPr>
              <w:spacing w:line="220" w:lineRule="exact"/>
              <w:ind w:left="408" w:right="408"/>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9</w:t>
            </w:r>
          </w:p>
        </w:tc>
      </w:tr>
      <w:tr w:rsidR="006C55AA" w:rsidRPr="00E258EF" w14:paraId="0BB33983" w14:textId="77777777" w:rsidTr="008A32BF">
        <w:trPr>
          <w:trHeight w:hRule="exact" w:val="277"/>
        </w:trPr>
        <w:tc>
          <w:tcPr>
            <w:tcW w:w="997" w:type="dxa"/>
            <w:vAlign w:val="center"/>
          </w:tcPr>
          <w:p w14:paraId="29732908" w14:textId="77777777" w:rsidR="000B3971" w:rsidRPr="00E258EF" w:rsidRDefault="000B3971">
            <w:pPr>
              <w:rPr>
                <w:rFonts w:ascii="Trebuchet MS" w:hAnsi="Trebuchet MS"/>
                <w:sz w:val="22"/>
                <w:szCs w:val="22"/>
                <w:lang w:val="ro-RO"/>
              </w:rPr>
            </w:pPr>
          </w:p>
        </w:tc>
        <w:tc>
          <w:tcPr>
            <w:tcW w:w="1275" w:type="dxa"/>
            <w:vAlign w:val="center"/>
          </w:tcPr>
          <w:p w14:paraId="41F9D8DF" w14:textId="77777777" w:rsidR="000B3971" w:rsidRPr="00E258EF" w:rsidRDefault="000B3971">
            <w:pPr>
              <w:rPr>
                <w:rFonts w:ascii="Trebuchet MS" w:hAnsi="Trebuchet MS"/>
                <w:sz w:val="22"/>
                <w:szCs w:val="22"/>
                <w:lang w:val="ro-RO"/>
              </w:rPr>
            </w:pPr>
          </w:p>
        </w:tc>
        <w:tc>
          <w:tcPr>
            <w:tcW w:w="1011" w:type="dxa"/>
            <w:vAlign w:val="center"/>
          </w:tcPr>
          <w:p w14:paraId="2901A8FF" w14:textId="77777777" w:rsidR="000B3971" w:rsidRPr="00E258EF" w:rsidRDefault="000B3971">
            <w:pPr>
              <w:rPr>
                <w:rFonts w:ascii="Trebuchet MS" w:hAnsi="Trebuchet MS"/>
                <w:sz w:val="22"/>
                <w:szCs w:val="22"/>
                <w:lang w:val="ro-RO"/>
              </w:rPr>
            </w:pPr>
          </w:p>
        </w:tc>
        <w:tc>
          <w:tcPr>
            <w:tcW w:w="1020" w:type="dxa"/>
            <w:vAlign w:val="center"/>
          </w:tcPr>
          <w:p w14:paraId="3FBD0B24" w14:textId="77777777" w:rsidR="000B3971" w:rsidRPr="00E258EF" w:rsidRDefault="000B3971">
            <w:pPr>
              <w:rPr>
                <w:rFonts w:ascii="Trebuchet MS" w:hAnsi="Trebuchet MS"/>
                <w:sz w:val="22"/>
                <w:szCs w:val="22"/>
                <w:lang w:val="ro-RO"/>
              </w:rPr>
            </w:pPr>
          </w:p>
        </w:tc>
        <w:tc>
          <w:tcPr>
            <w:tcW w:w="738" w:type="dxa"/>
            <w:vAlign w:val="center"/>
          </w:tcPr>
          <w:p w14:paraId="52612903" w14:textId="77777777" w:rsidR="000B3971" w:rsidRPr="00E258EF" w:rsidRDefault="000B3971">
            <w:pPr>
              <w:rPr>
                <w:rFonts w:ascii="Trebuchet MS" w:hAnsi="Trebuchet MS"/>
                <w:sz w:val="22"/>
                <w:szCs w:val="22"/>
                <w:lang w:val="ro-RO"/>
              </w:rPr>
            </w:pPr>
          </w:p>
        </w:tc>
        <w:tc>
          <w:tcPr>
            <w:tcW w:w="1046" w:type="dxa"/>
            <w:vAlign w:val="center"/>
          </w:tcPr>
          <w:p w14:paraId="746F361F" w14:textId="77777777" w:rsidR="000B3971" w:rsidRPr="00E258EF" w:rsidRDefault="000B3971">
            <w:pPr>
              <w:rPr>
                <w:rFonts w:ascii="Trebuchet MS" w:hAnsi="Trebuchet MS"/>
                <w:sz w:val="22"/>
                <w:szCs w:val="22"/>
                <w:lang w:val="ro-RO"/>
              </w:rPr>
            </w:pPr>
          </w:p>
        </w:tc>
        <w:tc>
          <w:tcPr>
            <w:tcW w:w="655" w:type="dxa"/>
            <w:vAlign w:val="center"/>
          </w:tcPr>
          <w:p w14:paraId="697C41E3" w14:textId="77777777" w:rsidR="000B3971" w:rsidRPr="00E258EF" w:rsidRDefault="000B3971">
            <w:pPr>
              <w:rPr>
                <w:rFonts w:ascii="Trebuchet MS" w:hAnsi="Trebuchet MS"/>
                <w:sz w:val="22"/>
                <w:szCs w:val="22"/>
                <w:lang w:val="ro-RO"/>
              </w:rPr>
            </w:pPr>
          </w:p>
        </w:tc>
        <w:tc>
          <w:tcPr>
            <w:tcW w:w="933" w:type="dxa"/>
            <w:vAlign w:val="center"/>
          </w:tcPr>
          <w:p w14:paraId="5EF8A0C4" w14:textId="77777777" w:rsidR="000B3971" w:rsidRPr="00E258EF" w:rsidRDefault="000B3971">
            <w:pPr>
              <w:rPr>
                <w:rFonts w:ascii="Trebuchet MS" w:hAnsi="Trebuchet MS"/>
                <w:sz w:val="22"/>
                <w:szCs w:val="22"/>
                <w:lang w:val="ro-RO"/>
              </w:rPr>
            </w:pPr>
          </w:p>
        </w:tc>
        <w:tc>
          <w:tcPr>
            <w:tcW w:w="438" w:type="dxa"/>
            <w:vAlign w:val="center"/>
          </w:tcPr>
          <w:p w14:paraId="033C7059" w14:textId="77777777" w:rsidR="000B3971" w:rsidRPr="00E258EF" w:rsidRDefault="000B3971">
            <w:pPr>
              <w:rPr>
                <w:rFonts w:ascii="Trebuchet MS" w:hAnsi="Trebuchet MS"/>
                <w:sz w:val="22"/>
                <w:szCs w:val="22"/>
                <w:lang w:val="ro-RO"/>
              </w:rPr>
            </w:pPr>
          </w:p>
        </w:tc>
        <w:tc>
          <w:tcPr>
            <w:tcW w:w="1247" w:type="dxa"/>
            <w:vAlign w:val="center"/>
          </w:tcPr>
          <w:p w14:paraId="40AEC473" w14:textId="77777777" w:rsidR="000B3971" w:rsidRPr="00E258EF" w:rsidRDefault="000B3971">
            <w:pPr>
              <w:rPr>
                <w:rFonts w:ascii="Trebuchet MS" w:hAnsi="Trebuchet MS"/>
                <w:sz w:val="22"/>
                <w:szCs w:val="22"/>
                <w:lang w:val="ro-RO"/>
              </w:rPr>
            </w:pPr>
          </w:p>
        </w:tc>
      </w:tr>
      <w:tr w:rsidR="006C55AA" w:rsidRPr="00E258EF" w14:paraId="0AF8E8D0" w14:textId="77777777" w:rsidTr="008A32BF">
        <w:trPr>
          <w:trHeight w:hRule="exact" w:val="278"/>
        </w:trPr>
        <w:tc>
          <w:tcPr>
            <w:tcW w:w="997" w:type="dxa"/>
            <w:vAlign w:val="center"/>
          </w:tcPr>
          <w:p w14:paraId="75B216E0" w14:textId="77777777" w:rsidR="000B3971" w:rsidRPr="00E258EF" w:rsidRDefault="000B3971">
            <w:pPr>
              <w:rPr>
                <w:rFonts w:ascii="Trebuchet MS" w:hAnsi="Trebuchet MS"/>
                <w:sz w:val="22"/>
                <w:szCs w:val="22"/>
                <w:lang w:val="ro-RO"/>
              </w:rPr>
            </w:pPr>
          </w:p>
        </w:tc>
        <w:tc>
          <w:tcPr>
            <w:tcW w:w="1275" w:type="dxa"/>
            <w:vAlign w:val="center"/>
          </w:tcPr>
          <w:p w14:paraId="4C2489BC" w14:textId="77777777" w:rsidR="000B3971" w:rsidRPr="00E258EF" w:rsidRDefault="000B3971">
            <w:pPr>
              <w:rPr>
                <w:rFonts w:ascii="Trebuchet MS" w:hAnsi="Trebuchet MS"/>
                <w:sz w:val="22"/>
                <w:szCs w:val="22"/>
                <w:lang w:val="ro-RO"/>
              </w:rPr>
            </w:pPr>
          </w:p>
        </w:tc>
        <w:tc>
          <w:tcPr>
            <w:tcW w:w="1011" w:type="dxa"/>
            <w:vAlign w:val="center"/>
          </w:tcPr>
          <w:p w14:paraId="30C4BC9A" w14:textId="77777777" w:rsidR="000B3971" w:rsidRPr="00E258EF" w:rsidRDefault="000B3971">
            <w:pPr>
              <w:rPr>
                <w:rFonts w:ascii="Trebuchet MS" w:hAnsi="Trebuchet MS"/>
                <w:sz w:val="22"/>
                <w:szCs w:val="22"/>
                <w:lang w:val="ro-RO"/>
              </w:rPr>
            </w:pPr>
          </w:p>
        </w:tc>
        <w:tc>
          <w:tcPr>
            <w:tcW w:w="1020" w:type="dxa"/>
            <w:vAlign w:val="center"/>
          </w:tcPr>
          <w:p w14:paraId="0684287B" w14:textId="77777777" w:rsidR="000B3971" w:rsidRPr="00E258EF" w:rsidRDefault="000B3971">
            <w:pPr>
              <w:rPr>
                <w:rFonts w:ascii="Trebuchet MS" w:hAnsi="Trebuchet MS"/>
                <w:sz w:val="22"/>
                <w:szCs w:val="22"/>
                <w:lang w:val="ro-RO"/>
              </w:rPr>
            </w:pPr>
          </w:p>
        </w:tc>
        <w:tc>
          <w:tcPr>
            <w:tcW w:w="738" w:type="dxa"/>
            <w:vAlign w:val="center"/>
          </w:tcPr>
          <w:p w14:paraId="1711A392" w14:textId="77777777" w:rsidR="000B3971" w:rsidRPr="00E258EF" w:rsidRDefault="000B3971">
            <w:pPr>
              <w:rPr>
                <w:rFonts w:ascii="Trebuchet MS" w:hAnsi="Trebuchet MS"/>
                <w:sz w:val="22"/>
                <w:szCs w:val="22"/>
                <w:lang w:val="ro-RO"/>
              </w:rPr>
            </w:pPr>
          </w:p>
        </w:tc>
        <w:tc>
          <w:tcPr>
            <w:tcW w:w="1046" w:type="dxa"/>
            <w:vAlign w:val="center"/>
          </w:tcPr>
          <w:p w14:paraId="1ABCC3F3" w14:textId="77777777" w:rsidR="000B3971" w:rsidRPr="00E258EF" w:rsidRDefault="000B3971">
            <w:pPr>
              <w:rPr>
                <w:rFonts w:ascii="Trebuchet MS" w:hAnsi="Trebuchet MS"/>
                <w:sz w:val="22"/>
                <w:szCs w:val="22"/>
                <w:lang w:val="ro-RO"/>
              </w:rPr>
            </w:pPr>
          </w:p>
        </w:tc>
        <w:tc>
          <w:tcPr>
            <w:tcW w:w="655" w:type="dxa"/>
            <w:vAlign w:val="center"/>
          </w:tcPr>
          <w:p w14:paraId="56B605B0" w14:textId="77777777" w:rsidR="000B3971" w:rsidRPr="00E258EF" w:rsidRDefault="000B3971">
            <w:pPr>
              <w:rPr>
                <w:rFonts w:ascii="Trebuchet MS" w:hAnsi="Trebuchet MS"/>
                <w:sz w:val="22"/>
                <w:szCs w:val="22"/>
                <w:lang w:val="ro-RO"/>
              </w:rPr>
            </w:pPr>
          </w:p>
        </w:tc>
        <w:tc>
          <w:tcPr>
            <w:tcW w:w="933" w:type="dxa"/>
            <w:vAlign w:val="center"/>
          </w:tcPr>
          <w:p w14:paraId="2005048F" w14:textId="77777777" w:rsidR="000B3971" w:rsidRPr="00E258EF" w:rsidRDefault="000B3971">
            <w:pPr>
              <w:rPr>
                <w:rFonts w:ascii="Trebuchet MS" w:hAnsi="Trebuchet MS"/>
                <w:sz w:val="22"/>
                <w:szCs w:val="22"/>
                <w:lang w:val="ro-RO"/>
              </w:rPr>
            </w:pPr>
          </w:p>
        </w:tc>
        <w:tc>
          <w:tcPr>
            <w:tcW w:w="438" w:type="dxa"/>
            <w:vAlign w:val="center"/>
          </w:tcPr>
          <w:p w14:paraId="7B8CB0B2" w14:textId="77777777" w:rsidR="000B3971" w:rsidRPr="00E258EF" w:rsidRDefault="000B3971">
            <w:pPr>
              <w:rPr>
                <w:rFonts w:ascii="Trebuchet MS" w:hAnsi="Trebuchet MS"/>
                <w:sz w:val="22"/>
                <w:szCs w:val="22"/>
                <w:lang w:val="ro-RO"/>
              </w:rPr>
            </w:pPr>
          </w:p>
        </w:tc>
        <w:tc>
          <w:tcPr>
            <w:tcW w:w="1247" w:type="dxa"/>
            <w:vAlign w:val="center"/>
          </w:tcPr>
          <w:p w14:paraId="5F639931" w14:textId="77777777" w:rsidR="000B3971" w:rsidRPr="00E258EF" w:rsidRDefault="000B3971">
            <w:pPr>
              <w:rPr>
                <w:rFonts w:ascii="Trebuchet MS" w:hAnsi="Trebuchet MS"/>
                <w:sz w:val="22"/>
                <w:szCs w:val="22"/>
                <w:lang w:val="ro-RO"/>
              </w:rPr>
            </w:pPr>
          </w:p>
        </w:tc>
      </w:tr>
      <w:tr w:rsidR="006C55AA" w:rsidRPr="00E258EF" w14:paraId="56A4E436" w14:textId="77777777" w:rsidTr="008A32BF">
        <w:trPr>
          <w:trHeight w:hRule="exact" w:val="276"/>
        </w:trPr>
        <w:tc>
          <w:tcPr>
            <w:tcW w:w="997" w:type="dxa"/>
            <w:vAlign w:val="center"/>
          </w:tcPr>
          <w:p w14:paraId="0A081848" w14:textId="77777777" w:rsidR="000B3971" w:rsidRPr="00E258EF" w:rsidRDefault="000B3971">
            <w:pPr>
              <w:rPr>
                <w:rFonts w:ascii="Trebuchet MS" w:hAnsi="Trebuchet MS"/>
                <w:sz w:val="22"/>
                <w:szCs w:val="22"/>
                <w:lang w:val="ro-RO"/>
              </w:rPr>
            </w:pPr>
          </w:p>
        </w:tc>
        <w:tc>
          <w:tcPr>
            <w:tcW w:w="1275" w:type="dxa"/>
            <w:vAlign w:val="center"/>
          </w:tcPr>
          <w:p w14:paraId="739835C7" w14:textId="77777777" w:rsidR="000B3971" w:rsidRPr="00E258EF" w:rsidRDefault="000B3971">
            <w:pPr>
              <w:rPr>
                <w:rFonts w:ascii="Trebuchet MS" w:hAnsi="Trebuchet MS"/>
                <w:sz w:val="22"/>
                <w:szCs w:val="22"/>
                <w:lang w:val="ro-RO"/>
              </w:rPr>
            </w:pPr>
          </w:p>
        </w:tc>
        <w:tc>
          <w:tcPr>
            <w:tcW w:w="1011" w:type="dxa"/>
            <w:vAlign w:val="center"/>
          </w:tcPr>
          <w:p w14:paraId="31541944" w14:textId="77777777" w:rsidR="000B3971" w:rsidRPr="00E258EF" w:rsidRDefault="000B3971">
            <w:pPr>
              <w:rPr>
                <w:rFonts w:ascii="Trebuchet MS" w:hAnsi="Trebuchet MS"/>
                <w:sz w:val="22"/>
                <w:szCs w:val="22"/>
                <w:lang w:val="ro-RO"/>
              </w:rPr>
            </w:pPr>
          </w:p>
        </w:tc>
        <w:tc>
          <w:tcPr>
            <w:tcW w:w="1020" w:type="dxa"/>
            <w:vAlign w:val="center"/>
          </w:tcPr>
          <w:p w14:paraId="025A16DB" w14:textId="77777777" w:rsidR="000B3971" w:rsidRPr="00E258EF" w:rsidRDefault="000B3971">
            <w:pPr>
              <w:rPr>
                <w:rFonts w:ascii="Trebuchet MS" w:hAnsi="Trebuchet MS"/>
                <w:sz w:val="22"/>
                <w:szCs w:val="22"/>
                <w:lang w:val="ro-RO"/>
              </w:rPr>
            </w:pPr>
          </w:p>
        </w:tc>
        <w:tc>
          <w:tcPr>
            <w:tcW w:w="738" w:type="dxa"/>
            <w:vAlign w:val="center"/>
          </w:tcPr>
          <w:p w14:paraId="552B782B" w14:textId="77777777" w:rsidR="000B3971" w:rsidRPr="00E258EF" w:rsidRDefault="000B3971">
            <w:pPr>
              <w:rPr>
                <w:rFonts w:ascii="Trebuchet MS" w:hAnsi="Trebuchet MS"/>
                <w:sz w:val="22"/>
                <w:szCs w:val="22"/>
                <w:lang w:val="ro-RO"/>
              </w:rPr>
            </w:pPr>
          </w:p>
        </w:tc>
        <w:tc>
          <w:tcPr>
            <w:tcW w:w="1046" w:type="dxa"/>
            <w:vAlign w:val="center"/>
          </w:tcPr>
          <w:p w14:paraId="7FADF4B1" w14:textId="77777777" w:rsidR="000B3971" w:rsidRPr="00E258EF" w:rsidRDefault="000B3971">
            <w:pPr>
              <w:rPr>
                <w:rFonts w:ascii="Trebuchet MS" w:hAnsi="Trebuchet MS"/>
                <w:sz w:val="22"/>
                <w:szCs w:val="22"/>
                <w:lang w:val="ro-RO"/>
              </w:rPr>
            </w:pPr>
          </w:p>
        </w:tc>
        <w:tc>
          <w:tcPr>
            <w:tcW w:w="655" w:type="dxa"/>
            <w:vAlign w:val="center"/>
          </w:tcPr>
          <w:p w14:paraId="4F9130CC" w14:textId="77777777" w:rsidR="000B3971" w:rsidRPr="00E258EF" w:rsidRDefault="000B3971">
            <w:pPr>
              <w:rPr>
                <w:rFonts w:ascii="Trebuchet MS" w:hAnsi="Trebuchet MS"/>
                <w:sz w:val="22"/>
                <w:szCs w:val="22"/>
                <w:lang w:val="ro-RO"/>
              </w:rPr>
            </w:pPr>
          </w:p>
        </w:tc>
        <w:tc>
          <w:tcPr>
            <w:tcW w:w="933" w:type="dxa"/>
            <w:vAlign w:val="center"/>
          </w:tcPr>
          <w:p w14:paraId="1009DDC0" w14:textId="77777777" w:rsidR="000B3971" w:rsidRPr="00E258EF" w:rsidRDefault="000B3971">
            <w:pPr>
              <w:rPr>
                <w:rFonts w:ascii="Trebuchet MS" w:hAnsi="Trebuchet MS"/>
                <w:sz w:val="22"/>
                <w:szCs w:val="22"/>
                <w:lang w:val="ro-RO"/>
              </w:rPr>
            </w:pPr>
          </w:p>
        </w:tc>
        <w:tc>
          <w:tcPr>
            <w:tcW w:w="438" w:type="dxa"/>
            <w:vAlign w:val="center"/>
          </w:tcPr>
          <w:p w14:paraId="658CC7D8" w14:textId="77777777" w:rsidR="000B3971" w:rsidRPr="00E258EF" w:rsidRDefault="000B3971">
            <w:pPr>
              <w:rPr>
                <w:rFonts w:ascii="Trebuchet MS" w:hAnsi="Trebuchet MS"/>
                <w:sz w:val="22"/>
                <w:szCs w:val="22"/>
                <w:lang w:val="ro-RO"/>
              </w:rPr>
            </w:pPr>
          </w:p>
        </w:tc>
        <w:tc>
          <w:tcPr>
            <w:tcW w:w="1247" w:type="dxa"/>
            <w:vAlign w:val="center"/>
          </w:tcPr>
          <w:p w14:paraId="64DB930A" w14:textId="77777777" w:rsidR="000B3971" w:rsidRPr="00E258EF" w:rsidRDefault="000B3971">
            <w:pPr>
              <w:rPr>
                <w:rFonts w:ascii="Trebuchet MS" w:hAnsi="Trebuchet MS"/>
                <w:sz w:val="22"/>
                <w:szCs w:val="22"/>
                <w:lang w:val="ro-RO"/>
              </w:rPr>
            </w:pPr>
          </w:p>
        </w:tc>
      </w:tr>
      <w:tr w:rsidR="006C55AA" w:rsidRPr="00E258EF" w14:paraId="461C8F4B" w14:textId="77777777" w:rsidTr="008A32BF">
        <w:trPr>
          <w:trHeight w:hRule="exact" w:val="386"/>
        </w:trPr>
        <w:tc>
          <w:tcPr>
            <w:tcW w:w="997" w:type="dxa"/>
            <w:vAlign w:val="center"/>
          </w:tcPr>
          <w:p w14:paraId="0ED3D5F2" w14:textId="257F7FB9" w:rsidR="000B3971" w:rsidRPr="00E258EF" w:rsidRDefault="00AE7E2D">
            <w:pPr>
              <w:rPr>
                <w:rFonts w:ascii="Trebuchet MS" w:hAnsi="Trebuchet MS"/>
                <w:b/>
                <w:bCs/>
                <w:sz w:val="22"/>
                <w:szCs w:val="22"/>
                <w:lang w:val="ro-RO"/>
              </w:rPr>
            </w:pPr>
            <w:r w:rsidRPr="00E258EF">
              <w:rPr>
                <w:rFonts w:ascii="Trebuchet MS" w:hAnsi="Trebuchet MS"/>
                <w:b/>
                <w:bCs/>
                <w:sz w:val="22"/>
                <w:szCs w:val="22"/>
                <w:lang w:val="ro-RO"/>
              </w:rPr>
              <w:t xml:space="preserve">     Total: </w:t>
            </w:r>
          </w:p>
        </w:tc>
        <w:tc>
          <w:tcPr>
            <w:tcW w:w="1275" w:type="dxa"/>
            <w:vAlign w:val="center"/>
          </w:tcPr>
          <w:p w14:paraId="6FC34EB9" w14:textId="77777777" w:rsidR="000B3971" w:rsidRPr="00E258EF" w:rsidRDefault="000B3971">
            <w:pPr>
              <w:rPr>
                <w:rFonts w:ascii="Trebuchet MS" w:hAnsi="Trebuchet MS"/>
                <w:sz w:val="22"/>
                <w:szCs w:val="22"/>
                <w:lang w:val="ro-RO"/>
              </w:rPr>
            </w:pPr>
          </w:p>
        </w:tc>
        <w:tc>
          <w:tcPr>
            <w:tcW w:w="1011" w:type="dxa"/>
            <w:vAlign w:val="center"/>
          </w:tcPr>
          <w:p w14:paraId="32AFF6AF" w14:textId="77777777" w:rsidR="000B3971" w:rsidRPr="00E258EF" w:rsidRDefault="000B3971">
            <w:pPr>
              <w:rPr>
                <w:rFonts w:ascii="Trebuchet MS" w:hAnsi="Trebuchet MS"/>
                <w:sz w:val="22"/>
                <w:szCs w:val="22"/>
                <w:lang w:val="ro-RO"/>
              </w:rPr>
            </w:pPr>
          </w:p>
        </w:tc>
        <w:tc>
          <w:tcPr>
            <w:tcW w:w="1020" w:type="dxa"/>
            <w:vAlign w:val="center"/>
          </w:tcPr>
          <w:p w14:paraId="23976B92" w14:textId="77777777" w:rsidR="000B3971" w:rsidRPr="00E258EF" w:rsidRDefault="000B3971">
            <w:pPr>
              <w:rPr>
                <w:rFonts w:ascii="Trebuchet MS" w:hAnsi="Trebuchet MS"/>
                <w:sz w:val="22"/>
                <w:szCs w:val="22"/>
                <w:lang w:val="ro-RO"/>
              </w:rPr>
            </w:pPr>
          </w:p>
        </w:tc>
        <w:tc>
          <w:tcPr>
            <w:tcW w:w="738" w:type="dxa"/>
            <w:vAlign w:val="center"/>
          </w:tcPr>
          <w:p w14:paraId="03068B45" w14:textId="77777777" w:rsidR="000B3971" w:rsidRPr="00E258EF" w:rsidRDefault="000B3971">
            <w:pPr>
              <w:rPr>
                <w:rFonts w:ascii="Trebuchet MS" w:hAnsi="Trebuchet MS"/>
                <w:sz w:val="22"/>
                <w:szCs w:val="22"/>
                <w:lang w:val="ro-RO"/>
              </w:rPr>
            </w:pPr>
          </w:p>
        </w:tc>
        <w:tc>
          <w:tcPr>
            <w:tcW w:w="1046" w:type="dxa"/>
            <w:vAlign w:val="center"/>
          </w:tcPr>
          <w:p w14:paraId="2D1997A1" w14:textId="77777777" w:rsidR="000B3971" w:rsidRPr="00E258EF" w:rsidRDefault="000B3971">
            <w:pPr>
              <w:rPr>
                <w:rFonts w:ascii="Trebuchet MS" w:hAnsi="Trebuchet MS"/>
                <w:sz w:val="22"/>
                <w:szCs w:val="22"/>
                <w:lang w:val="ro-RO"/>
              </w:rPr>
            </w:pPr>
          </w:p>
        </w:tc>
        <w:tc>
          <w:tcPr>
            <w:tcW w:w="655" w:type="dxa"/>
            <w:vAlign w:val="center"/>
          </w:tcPr>
          <w:p w14:paraId="49DAD2DB" w14:textId="77777777" w:rsidR="000B3971" w:rsidRPr="00E258EF" w:rsidRDefault="000B3971">
            <w:pPr>
              <w:rPr>
                <w:rFonts w:ascii="Trebuchet MS" w:hAnsi="Trebuchet MS"/>
                <w:sz w:val="22"/>
                <w:szCs w:val="22"/>
                <w:lang w:val="ro-RO"/>
              </w:rPr>
            </w:pPr>
          </w:p>
        </w:tc>
        <w:tc>
          <w:tcPr>
            <w:tcW w:w="933" w:type="dxa"/>
            <w:vAlign w:val="center"/>
          </w:tcPr>
          <w:p w14:paraId="6AD80475" w14:textId="77777777" w:rsidR="000B3971" w:rsidRPr="00E258EF" w:rsidRDefault="000B3971">
            <w:pPr>
              <w:rPr>
                <w:rFonts w:ascii="Trebuchet MS" w:hAnsi="Trebuchet MS"/>
                <w:sz w:val="22"/>
                <w:szCs w:val="22"/>
                <w:lang w:val="ro-RO"/>
              </w:rPr>
            </w:pPr>
          </w:p>
        </w:tc>
        <w:tc>
          <w:tcPr>
            <w:tcW w:w="438" w:type="dxa"/>
            <w:vAlign w:val="center"/>
          </w:tcPr>
          <w:p w14:paraId="7C2FE1BB" w14:textId="77777777" w:rsidR="000B3971" w:rsidRPr="00E258EF" w:rsidRDefault="000B3971">
            <w:pPr>
              <w:rPr>
                <w:rFonts w:ascii="Trebuchet MS" w:hAnsi="Trebuchet MS"/>
                <w:sz w:val="22"/>
                <w:szCs w:val="22"/>
                <w:lang w:val="ro-RO"/>
              </w:rPr>
            </w:pPr>
          </w:p>
        </w:tc>
        <w:tc>
          <w:tcPr>
            <w:tcW w:w="1247" w:type="dxa"/>
            <w:vAlign w:val="center"/>
          </w:tcPr>
          <w:p w14:paraId="53F3AC0F" w14:textId="77777777" w:rsidR="000B3971" w:rsidRPr="00E258EF" w:rsidRDefault="000B3971">
            <w:pPr>
              <w:rPr>
                <w:rFonts w:ascii="Trebuchet MS" w:hAnsi="Trebuchet MS"/>
                <w:sz w:val="22"/>
                <w:szCs w:val="22"/>
                <w:lang w:val="ro-RO"/>
              </w:rPr>
            </w:pPr>
          </w:p>
        </w:tc>
      </w:tr>
    </w:tbl>
    <w:p w14:paraId="5AB24EB9" w14:textId="77777777" w:rsidR="000B3971" w:rsidRPr="00E258EF" w:rsidRDefault="000B3971">
      <w:pPr>
        <w:spacing w:before="9" w:line="220" w:lineRule="exact"/>
        <w:rPr>
          <w:rFonts w:ascii="Trebuchet MS" w:hAnsi="Trebuchet MS"/>
          <w:sz w:val="22"/>
          <w:szCs w:val="22"/>
          <w:lang w:val="ro-RO"/>
        </w:rPr>
      </w:pPr>
    </w:p>
    <w:p w14:paraId="0582E5D4" w14:textId="6824F71D" w:rsidR="000B3971" w:rsidRPr="00E258EF" w:rsidRDefault="0099349E" w:rsidP="003D37C4">
      <w:pPr>
        <w:spacing w:line="200" w:lineRule="exact"/>
        <w:rPr>
          <w:rFonts w:ascii="Trebuchet MS" w:hAnsi="Trebuchet MS"/>
          <w:b/>
          <w:bCs/>
          <w:sz w:val="22"/>
          <w:szCs w:val="22"/>
          <w:lang w:val="ro-RO"/>
        </w:rPr>
      </w:pPr>
      <w:r w:rsidRPr="00E258EF">
        <w:rPr>
          <w:rFonts w:ascii="Trebuchet MS" w:hAnsi="Trebuchet MS"/>
          <w:b/>
          <w:bCs/>
          <w:sz w:val="22"/>
          <w:szCs w:val="22"/>
          <w:lang w:val="ro-RO"/>
        </w:rPr>
        <w:t>Art. 3 Eligibilitatea cheltuielilor</w:t>
      </w:r>
    </w:p>
    <w:p w14:paraId="09B7A899" w14:textId="77777777" w:rsidR="000B3971" w:rsidRPr="00E258EF" w:rsidRDefault="000B3971">
      <w:pPr>
        <w:spacing w:before="8" w:line="240" w:lineRule="exact"/>
        <w:rPr>
          <w:rFonts w:ascii="Trebuchet MS" w:hAnsi="Trebuchet MS"/>
          <w:sz w:val="22"/>
          <w:szCs w:val="22"/>
          <w:lang w:val="ro-RO"/>
        </w:rPr>
      </w:pPr>
    </w:p>
    <w:p w14:paraId="65CB99FF" w14:textId="7B4EDAC7" w:rsidR="000B3971" w:rsidRPr="00E258EF"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Aprobare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sz w:val="22"/>
          <w:szCs w:val="22"/>
          <w:lang w:val="ro-RO"/>
        </w:rPr>
        <w:t>semnare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 Finanțare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AM</w:t>
      </w:r>
      <w:r w:rsidR="00055CD1">
        <w:rPr>
          <w:rFonts w:ascii="Trebuchet MS" w:eastAsia="Trebuchet MS" w:hAnsi="Trebuchet MS" w:cs="Trebuchet MS"/>
          <w:spacing w:val="-1"/>
          <w:sz w:val="22"/>
          <w:szCs w:val="22"/>
          <w:lang w:val="ro-RO"/>
        </w:rPr>
        <w:t xml:space="preserve"> </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nu</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1"/>
          <w:sz w:val="22"/>
          <w:szCs w:val="22"/>
          <w:lang w:val="ro-RO"/>
        </w:rPr>
        <w:t>reprezintă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implici</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confirmare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eligibilit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aceasta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urmân</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4"/>
          <w:sz w:val="22"/>
          <w:szCs w:val="22"/>
          <w:lang w:val="ro-RO"/>
        </w:rPr>
        <w:t>s</w:t>
      </w:r>
      <w:r w:rsidRPr="00E258EF">
        <w:rPr>
          <w:rFonts w:ascii="Trebuchet MS" w:eastAsia="Trebuchet MS" w:hAnsi="Trebuchet MS" w:cs="Trebuchet MS"/>
          <w:w w:val="103"/>
          <w:sz w:val="22"/>
          <w:szCs w:val="22"/>
          <w:lang w:val="ro-RO"/>
        </w:rPr>
        <w:t xml:space="preserve">tabilită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urma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procesului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verificare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modului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utilizare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3"/>
          <w:sz w:val="22"/>
          <w:szCs w:val="22"/>
          <w:lang w:val="ro-RO"/>
        </w:rPr>
        <w:t>Beneficiar.</w:t>
      </w:r>
    </w:p>
    <w:p w14:paraId="63AD4823" w14:textId="5D9AFD69" w:rsidR="000B3971" w:rsidRPr="00E258EF" w:rsidRDefault="00806283" w:rsidP="003D37C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In completarea prevederilor</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1"/>
          <w:sz w:val="22"/>
          <w:szCs w:val="22"/>
          <w:lang w:val="ro-RO"/>
        </w:rPr>
        <w:t>art.</w:t>
      </w:r>
      <w:r w:rsidR="00A008AA"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3</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ali</w:t>
      </w:r>
      <w:r w:rsidR="0099349E" w:rsidRPr="00E258EF">
        <w:rPr>
          <w:rFonts w:ascii="Trebuchet MS" w:eastAsia="Trebuchet MS" w:hAnsi="Trebuchet MS" w:cs="Trebuchet MS"/>
          <w:sz w:val="22"/>
          <w:szCs w:val="22"/>
          <w:lang w:val="ro-RO"/>
        </w:rPr>
        <w:t>n</w:t>
      </w:r>
      <w:r w:rsidR="00A008AA"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1"/>
          <w:sz w:val="22"/>
          <w:szCs w:val="22"/>
          <w:lang w:val="ro-RO"/>
        </w:rPr>
        <w:t xml:space="preserve"> </w:t>
      </w:r>
      <w:r w:rsidR="0099349E" w:rsidRPr="00E258EF">
        <w:rPr>
          <w:rFonts w:ascii="Trebuchet MS" w:eastAsia="Trebuchet MS" w:hAnsi="Trebuchet MS" w:cs="Trebuchet MS"/>
          <w:spacing w:val="-1"/>
          <w:sz w:val="22"/>
          <w:szCs w:val="22"/>
          <w:lang w:val="ro-RO"/>
        </w:rPr>
        <w:t>(1</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pacing w:val="-1"/>
          <w:sz w:val="22"/>
          <w:szCs w:val="22"/>
          <w:lang w:val="ro-RO"/>
        </w:rPr>
        <w:t>5</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Contractu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fina</w:t>
      </w:r>
      <w:r w:rsidR="0099349E" w:rsidRPr="00E258EF">
        <w:rPr>
          <w:rFonts w:ascii="Trebuchet MS" w:eastAsia="Trebuchet MS" w:hAnsi="Trebuchet MS" w:cs="Trebuchet MS"/>
          <w:spacing w:val="-1"/>
          <w:sz w:val="22"/>
          <w:szCs w:val="22"/>
          <w:lang w:val="ro-RO"/>
        </w:rPr>
        <w:t>nțar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w w:val="103"/>
          <w:sz w:val="22"/>
          <w:szCs w:val="22"/>
          <w:lang w:val="ro-RO"/>
        </w:rPr>
        <w:t>Condiţii</w:t>
      </w:r>
      <w:r w:rsidR="001C3E32"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z w:val="22"/>
          <w:szCs w:val="22"/>
          <w:lang w:val="ro-RO"/>
        </w:rPr>
        <w:t>Generale,</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z w:val="22"/>
          <w:szCs w:val="22"/>
          <w:lang w:val="ro-RO"/>
        </w:rPr>
        <w:t>vor</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sz w:val="22"/>
          <w:szCs w:val="22"/>
          <w:lang w:val="ro-RO"/>
        </w:rPr>
        <w:t>fi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luate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onsiderar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1"/>
          <w:sz w:val="22"/>
          <w:szCs w:val="22"/>
          <w:lang w:val="ro-RO"/>
        </w:rPr>
        <w:t>următoarel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pacing w:val="-1"/>
          <w:w w:val="103"/>
          <w:sz w:val="22"/>
          <w:szCs w:val="22"/>
          <w:lang w:val="ro-RO"/>
        </w:rPr>
        <w:t>preveder</w:t>
      </w:r>
      <w:r w:rsidR="0099349E" w:rsidRPr="00E258EF">
        <w:rPr>
          <w:rFonts w:ascii="Trebuchet MS" w:eastAsia="Trebuchet MS" w:hAnsi="Trebuchet MS" w:cs="Trebuchet MS"/>
          <w:spacing w:val="1"/>
          <w:w w:val="103"/>
          <w:sz w:val="22"/>
          <w:szCs w:val="22"/>
          <w:lang w:val="ro-RO"/>
        </w:rPr>
        <w:t>i</w:t>
      </w:r>
      <w:r w:rsidR="0099349E" w:rsidRPr="00E258EF">
        <w:rPr>
          <w:rFonts w:ascii="Trebuchet MS" w:eastAsia="Trebuchet MS" w:hAnsi="Trebuchet MS" w:cs="Trebuchet MS"/>
          <w:w w:val="103"/>
          <w:sz w:val="22"/>
          <w:szCs w:val="22"/>
          <w:lang w:val="ro-RO"/>
        </w:rPr>
        <w:t>:</w:t>
      </w:r>
    </w:p>
    <w:p w14:paraId="3ABEADD4" w14:textId="38EC05E6" w:rsidR="001D5364" w:rsidRPr="00E258EF" w:rsidRDefault="001D5364" w:rsidP="001D5364">
      <w:pPr>
        <w:ind w:right="265"/>
        <w:jc w:val="both"/>
        <w:rPr>
          <w:rFonts w:ascii="Trebuchet MS" w:eastAsia="Trebuchet MS" w:hAnsi="Trebuchet MS" w:cs="Trebuchet MS"/>
          <w:sz w:val="22"/>
          <w:szCs w:val="22"/>
          <w:lang w:val="ro-RO"/>
        </w:rPr>
      </w:pPr>
    </w:p>
    <w:p w14:paraId="401F8471" w14:textId="2445277C" w:rsidR="001D5364" w:rsidRDefault="001D5364" w:rsidP="001D5364">
      <w:pPr>
        <w:tabs>
          <w:tab w:val="left" w:pos="9000"/>
        </w:tabs>
        <w:spacing w:before="41"/>
        <w:ind w:right="269"/>
        <w:jc w:val="both"/>
        <w:rPr>
          <w:rFonts w:ascii="Trebuchet MS" w:eastAsia="Trebuchet MS" w:hAnsi="Trebuchet MS" w:cs="Trebuchet MS"/>
          <w:i/>
          <w:w w:val="104"/>
          <w:sz w:val="18"/>
          <w:szCs w:val="18"/>
          <w:lang w:val="ro-RO"/>
        </w:rPr>
      </w:pPr>
      <w:r w:rsidRPr="00C5737C">
        <w:rPr>
          <w:rFonts w:ascii="Trebuchet MS" w:hAnsi="Trebuchet MS"/>
          <w:noProof/>
          <w:sz w:val="18"/>
          <w:szCs w:val="18"/>
          <w:lang w:val="ro-RO" w:eastAsia="ro-RO"/>
        </w:rPr>
        <mc:AlternateContent>
          <mc:Choice Requires="wpg">
            <w:drawing>
              <wp:anchor distT="0" distB="0" distL="114300" distR="114300" simplePos="0" relativeHeight="251656704" behindDoc="1" locked="0" layoutInCell="1" allowOverlap="1" wp14:anchorId="192799CA" wp14:editId="60BEC3C1">
                <wp:simplePos x="0" y="0"/>
                <wp:positionH relativeFrom="page">
                  <wp:posOffset>1169863</wp:posOffset>
                </wp:positionH>
                <wp:positionV relativeFrom="paragraph">
                  <wp:posOffset>46935</wp:posOffset>
                </wp:positionV>
                <wp:extent cx="1718945" cy="0"/>
                <wp:effectExtent l="5080" t="10160" r="9525" b="889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7"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D8748E" id="Group 6" o:spid="_x0000_s1026" style="position:absolute;margin-left:92.1pt;margin-top:3.7pt;width:135.35pt;height:0;z-index:-25165977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" path="m,l2707,e" filled="f" strokeweight=".7pt">
                  <v:path arrowok="t" o:connecttype="custom" o:connectlocs="0,0;2707,0" o:connectangles="0,0"/>
                </v:shape>
                <w10:wrap anchorx="page"/>
              </v:group>
            </w:pict>
          </mc:Fallback>
        </mc:AlternateContent>
      </w:r>
      <w:r w:rsidRPr="00C5737C">
        <w:rPr>
          <w:rFonts w:ascii="Trebuchet MS" w:eastAsia="Trebuchet MS" w:hAnsi="Trebuchet MS" w:cs="Trebuchet MS"/>
          <w:position w:val="6"/>
          <w:sz w:val="18"/>
          <w:szCs w:val="18"/>
          <w:lang w:val="ro-RO"/>
        </w:rPr>
        <w:t xml:space="preserve">1 </w:t>
      </w:r>
      <w:r w:rsidRPr="00C5737C">
        <w:rPr>
          <w:rFonts w:ascii="Trebuchet MS" w:eastAsia="Trebuchet MS" w:hAnsi="Trebuchet MS" w:cs="Trebuchet MS"/>
          <w:spacing w:val="24"/>
          <w:position w:val="6"/>
          <w:sz w:val="18"/>
          <w:szCs w:val="18"/>
          <w:lang w:val="ro-RO"/>
        </w:rPr>
        <w:t xml:space="preserve"> </w:t>
      </w:r>
      <w:r w:rsidRPr="00C5737C">
        <w:rPr>
          <w:rFonts w:ascii="Trebuchet MS" w:eastAsia="Trebuchet MS" w:hAnsi="Trebuchet MS" w:cs="Trebuchet MS"/>
          <w:i/>
          <w:spacing w:val="1"/>
          <w:sz w:val="18"/>
          <w:szCs w:val="18"/>
          <w:lang w:val="ro-RO"/>
        </w:rPr>
        <w:t>Pentr</w:t>
      </w:r>
      <w:r w:rsidRPr="00C5737C">
        <w:rPr>
          <w:rFonts w:ascii="Trebuchet MS" w:eastAsia="Trebuchet MS" w:hAnsi="Trebuchet MS" w:cs="Trebuchet MS"/>
          <w:i/>
          <w:sz w:val="18"/>
          <w:szCs w:val="18"/>
          <w:lang w:val="ro-RO"/>
        </w:rPr>
        <w:t xml:space="preserve">u </w:t>
      </w:r>
      <w:r w:rsidRPr="00C5737C">
        <w:rPr>
          <w:rFonts w:ascii="Trebuchet MS" w:eastAsia="Trebuchet MS" w:hAnsi="Trebuchet MS" w:cs="Trebuchet MS"/>
          <w:i/>
          <w:spacing w:val="11"/>
          <w:sz w:val="18"/>
          <w:szCs w:val="18"/>
          <w:lang w:val="ro-RO"/>
        </w:rPr>
        <w:t xml:space="preserve"> </w:t>
      </w:r>
      <w:r w:rsidRPr="00C5737C">
        <w:rPr>
          <w:rFonts w:ascii="Trebuchet MS" w:eastAsia="Trebuchet MS" w:hAnsi="Trebuchet MS" w:cs="Trebuchet MS"/>
          <w:i/>
          <w:sz w:val="18"/>
          <w:szCs w:val="18"/>
          <w:lang w:val="ro-RO"/>
        </w:rPr>
        <w:t xml:space="preserve">fiecare </w:t>
      </w:r>
      <w:r w:rsidRPr="00C5737C">
        <w:rPr>
          <w:rFonts w:ascii="Trebuchet MS" w:eastAsia="Trebuchet MS" w:hAnsi="Trebuchet MS" w:cs="Trebuchet MS"/>
          <w:i/>
          <w:spacing w:val="14"/>
          <w:sz w:val="18"/>
          <w:szCs w:val="18"/>
          <w:lang w:val="ro-RO"/>
        </w:rPr>
        <w:t xml:space="preserve"> </w:t>
      </w:r>
      <w:r w:rsidRPr="00C5737C">
        <w:rPr>
          <w:rFonts w:ascii="Trebuchet MS" w:eastAsia="Trebuchet MS" w:hAnsi="Trebuchet MS" w:cs="Trebuchet MS"/>
          <w:i/>
          <w:spacing w:val="1"/>
          <w:sz w:val="18"/>
          <w:szCs w:val="18"/>
          <w:lang w:val="ro-RO"/>
        </w:rPr>
        <w:t>m</w:t>
      </w:r>
      <w:r w:rsidRPr="00C5737C">
        <w:rPr>
          <w:rFonts w:ascii="Trebuchet MS" w:eastAsia="Trebuchet MS" w:hAnsi="Trebuchet MS" w:cs="Trebuchet MS"/>
          <w:i/>
          <w:sz w:val="18"/>
          <w:szCs w:val="18"/>
          <w:lang w:val="ro-RO"/>
        </w:rPr>
        <w:t xml:space="preserve">embru </w:t>
      </w:r>
      <w:r w:rsidRPr="00C5737C">
        <w:rPr>
          <w:rFonts w:ascii="Trebuchet MS" w:eastAsia="Trebuchet MS" w:hAnsi="Trebuchet MS" w:cs="Trebuchet MS"/>
          <w:i/>
          <w:spacing w:val="18"/>
          <w:sz w:val="18"/>
          <w:szCs w:val="18"/>
          <w:lang w:val="ro-RO"/>
        </w:rPr>
        <w:t xml:space="preserve"> </w:t>
      </w:r>
      <w:r w:rsidRPr="00C5737C">
        <w:rPr>
          <w:rFonts w:ascii="Trebuchet MS" w:eastAsia="Trebuchet MS" w:hAnsi="Trebuchet MS" w:cs="Trebuchet MS"/>
          <w:i/>
          <w:sz w:val="18"/>
          <w:szCs w:val="18"/>
          <w:lang w:val="ro-RO"/>
        </w:rPr>
        <w:t>al</w:t>
      </w:r>
      <w:r w:rsidRPr="00C5737C">
        <w:rPr>
          <w:rFonts w:ascii="Trebuchet MS" w:eastAsia="Trebuchet MS" w:hAnsi="Trebuchet MS" w:cs="Trebuchet MS"/>
          <w:i/>
          <w:spacing w:val="46"/>
          <w:sz w:val="18"/>
          <w:szCs w:val="18"/>
          <w:lang w:val="ro-RO"/>
        </w:rPr>
        <w:t xml:space="preserve"> </w:t>
      </w:r>
      <w:r w:rsidRPr="00C5737C">
        <w:rPr>
          <w:rFonts w:ascii="Trebuchet MS" w:eastAsia="Trebuchet MS" w:hAnsi="Trebuchet MS" w:cs="Trebuchet MS"/>
          <w:i/>
          <w:spacing w:val="-1"/>
          <w:sz w:val="18"/>
          <w:szCs w:val="18"/>
          <w:lang w:val="ro-RO"/>
        </w:rPr>
        <w:t>p</w:t>
      </w:r>
      <w:r w:rsidRPr="00C5737C">
        <w:rPr>
          <w:rFonts w:ascii="Trebuchet MS" w:eastAsia="Trebuchet MS" w:hAnsi="Trebuchet MS" w:cs="Trebuchet MS"/>
          <w:i/>
          <w:spacing w:val="5"/>
          <w:sz w:val="18"/>
          <w:szCs w:val="18"/>
          <w:lang w:val="ro-RO"/>
        </w:rPr>
        <w:t>a</w:t>
      </w:r>
      <w:r w:rsidRPr="00C5737C">
        <w:rPr>
          <w:rFonts w:ascii="Trebuchet MS" w:eastAsia="Trebuchet MS" w:hAnsi="Trebuchet MS" w:cs="Trebuchet MS"/>
          <w:i/>
          <w:sz w:val="18"/>
          <w:szCs w:val="18"/>
          <w:lang w:val="ro-RO"/>
        </w:rPr>
        <w:t xml:space="preserve">rteneriatului </w:t>
      </w:r>
      <w:r w:rsidRPr="00C5737C">
        <w:rPr>
          <w:rFonts w:ascii="Trebuchet MS" w:eastAsia="Trebuchet MS" w:hAnsi="Trebuchet MS" w:cs="Trebuchet MS"/>
          <w:i/>
          <w:spacing w:val="36"/>
          <w:sz w:val="18"/>
          <w:szCs w:val="18"/>
          <w:lang w:val="ro-RO"/>
        </w:rPr>
        <w:t xml:space="preserve"> </w:t>
      </w:r>
      <w:r w:rsidRPr="00C5737C">
        <w:rPr>
          <w:rFonts w:ascii="Trebuchet MS" w:eastAsia="Trebuchet MS" w:hAnsi="Trebuchet MS" w:cs="Trebuchet MS"/>
          <w:i/>
          <w:spacing w:val="-2"/>
          <w:sz w:val="18"/>
          <w:szCs w:val="18"/>
          <w:lang w:val="ro-RO"/>
        </w:rPr>
        <w:t>c</w:t>
      </w:r>
      <w:r w:rsidRPr="00C5737C">
        <w:rPr>
          <w:rFonts w:ascii="Trebuchet MS" w:eastAsia="Trebuchet MS" w:hAnsi="Trebuchet MS" w:cs="Trebuchet MS"/>
          <w:i/>
          <w:spacing w:val="5"/>
          <w:sz w:val="18"/>
          <w:szCs w:val="18"/>
          <w:lang w:val="ro-RO"/>
        </w:rPr>
        <w:t>a</w:t>
      </w:r>
      <w:r w:rsidRPr="00C5737C">
        <w:rPr>
          <w:rFonts w:ascii="Trebuchet MS" w:eastAsia="Trebuchet MS" w:hAnsi="Trebuchet MS" w:cs="Trebuchet MS"/>
          <w:i/>
          <w:spacing w:val="1"/>
          <w:sz w:val="18"/>
          <w:szCs w:val="18"/>
          <w:lang w:val="ro-RO"/>
        </w:rPr>
        <w:t>r</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52"/>
          <w:sz w:val="18"/>
          <w:szCs w:val="18"/>
          <w:lang w:val="ro-RO"/>
        </w:rPr>
        <w:t xml:space="preserve"> </w:t>
      </w:r>
      <w:r w:rsidRPr="00C5737C">
        <w:rPr>
          <w:rFonts w:ascii="Trebuchet MS" w:eastAsia="Trebuchet MS" w:hAnsi="Trebuchet MS" w:cs="Trebuchet MS"/>
          <w:i/>
          <w:spacing w:val="1"/>
          <w:sz w:val="18"/>
          <w:szCs w:val="18"/>
          <w:lang w:val="ro-RO"/>
        </w:rPr>
        <w:t>ar</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50"/>
          <w:sz w:val="18"/>
          <w:szCs w:val="18"/>
          <w:lang w:val="ro-RO"/>
        </w:rPr>
        <w:t xml:space="preserve"> </w:t>
      </w:r>
      <w:r w:rsidRPr="00C5737C">
        <w:rPr>
          <w:rFonts w:ascii="Trebuchet MS" w:eastAsia="Trebuchet MS" w:hAnsi="Trebuchet MS" w:cs="Trebuchet MS"/>
          <w:i/>
          <w:spacing w:val="1"/>
          <w:sz w:val="18"/>
          <w:szCs w:val="18"/>
          <w:lang w:val="ro-RO"/>
        </w:rPr>
        <w:t>inclus</w:t>
      </w:r>
      <w:r w:rsidRPr="00C5737C">
        <w:rPr>
          <w:rFonts w:ascii="Trebuchet MS" w:eastAsia="Trebuchet MS" w:hAnsi="Trebuchet MS" w:cs="Trebuchet MS"/>
          <w:i/>
          <w:sz w:val="18"/>
          <w:szCs w:val="18"/>
          <w:lang w:val="ro-RO"/>
        </w:rPr>
        <w:t xml:space="preserve">e </w:t>
      </w:r>
      <w:r w:rsidRPr="00C5737C">
        <w:rPr>
          <w:rFonts w:ascii="Trebuchet MS" w:eastAsia="Trebuchet MS" w:hAnsi="Trebuchet MS" w:cs="Trebuchet MS"/>
          <w:i/>
          <w:spacing w:val="8"/>
          <w:sz w:val="18"/>
          <w:szCs w:val="18"/>
          <w:lang w:val="ro-RO"/>
        </w:rPr>
        <w:t xml:space="preserve"> </w:t>
      </w:r>
      <w:r w:rsidRPr="00C5737C">
        <w:rPr>
          <w:rFonts w:ascii="Trebuchet MS" w:eastAsia="Trebuchet MS" w:hAnsi="Trebuchet MS" w:cs="Trebuchet MS"/>
          <w:i/>
          <w:sz w:val="18"/>
          <w:szCs w:val="18"/>
          <w:lang w:val="ro-RO"/>
        </w:rPr>
        <w:t>în</w:t>
      </w:r>
      <w:r w:rsidRPr="00C5737C">
        <w:rPr>
          <w:rFonts w:ascii="Trebuchet MS" w:eastAsia="Trebuchet MS" w:hAnsi="Trebuchet MS" w:cs="Trebuchet MS"/>
          <w:i/>
          <w:spacing w:val="49"/>
          <w:sz w:val="18"/>
          <w:szCs w:val="18"/>
          <w:lang w:val="ro-RO"/>
        </w:rPr>
        <w:t xml:space="preserve"> </w:t>
      </w:r>
      <w:r w:rsidRPr="00C5737C">
        <w:rPr>
          <w:rFonts w:ascii="Trebuchet MS" w:eastAsia="Trebuchet MS" w:hAnsi="Trebuchet MS" w:cs="Trebuchet MS"/>
          <w:i/>
          <w:spacing w:val="-1"/>
          <w:sz w:val="18"/>
          <w:szCs w:val="18"/>
          <w:lang w:val="ro-RO"/>
        </w:rPr>
        <w:t>b</w:t>
      </w:r>
      <w:r w:rsidRPr="00C5737C">
        <w:rPr>
          <w:rFonts w:ascii="Trebuchet MS" w:eastAsia="Trebuchet MS" w:hAnsi="Trebuchet MS" w:cs="Trebuchet MS"/>
          <w:i/>
          <w:spacing w:val="4"/>
          <w:sz w:val="18"/>
          <w:szCs w:val="18"/>
          <w:lang w:val="ro-RO"/>
        </w:rPr>
        <w:t>u</w:t>
      </w:r>
      <w:r w:rsidRPr="00C5737C">
        <w:rPr>
          <w:rFonts w:ascii="Trebuchet MS" w:eastAsia="Trebuchet MS" w:hAnsi="Trebuchet MS" w:cs="Trebuchet MS"/>
          <w:i/>
          <w:spacing w:val="-3"/>
          <w:sz w:val="18"/>
          <w:szCs w:val="18"/>
          <w:lang w:val="ro-RO"/>
        </w:rPr>
        <w:t>g</w:t>
      </w:r>
      <w:r w:rsidRPr="00C5737C">
        <w:rPr>
          <w:rFonts w:ascii="Trebuchet MS" w:eastAsia="Trebuchet MS" w:hAnsi="Trebuchet MS" w:cs="Trebuchet MS"/>
          <w:i/>
          <w:spacing w:val="2"/>
          <w:sz w:val="18"/>
          <w:szCs w:val="18"/>
          <w:lang w:val="ro-RO"/>
        </w:rPr>
        <w:t>e</w:t>
      </w:r>
      <w:r w:rsidRPr="00C5737C">
        <w:rPr>
          <w:rFonts w:ascii="Trebuchet MS" w:eastAsia="Trebuchet MS" w:hAnsi="Trebuchet MS" w:cs="Trebuchet MS"/>
          <w:i/>
          <w:sz w:val="18"/>
          <w:szCs w:val="18"/>
          <w:lang w:val="ro-RO"/>
        </w:rPr>
        <w:t xml:space="preserve">t </w:t>
      </w:r>
      <w:r w:rsidRPr="00C5737C">
        <w:rPr>
          <w:rFonts w:ascii="Trebuchet MS" w:eastAsia="Trebuchet MS" w:hAnsi="Trebuchet MS" w:cs="Trebuchet MS"/>
          <w:i/>
          <w:spacing w:val="9"/>
          <w:sz w:val="18"/>
          <w:szCs w:val="18"/>
          <w:lang w:val="ro-RO"/>
        </w:rPr>
        <w:t xml:space="preserve"> </w:t>
      </w:r>
      <w:r w:rsidRPr="00C5737C">
        <w:rPr>
          <w:rFonts w:ascii="Trebuchet MS" w:eastAsia="Trebuchet MS" w:hAnsi="Trebuchet MS" w:cs="Trebuchet MS"/>
          <w:i/>
          <w:spacing w:val="1"/>
          <w:sz w:val="18"/>
          <w:szCs w:val="18"/>
          <w:lang w:val="ro-RO"/>
        </w:rPr>
        <w:t>cheltuiel</w:t>
      </w:r>
      <w:r w:rsidRPr="00C5737C">
        <w:rPr>
          <w:rFonts w:ascii="Trebuchet MS" w:eastAsia="Trebuchet MS" w:hAnsi="Trebuchet MS" w:cs="Trebuchet MS"/>
          <w:i/>
          <w:sz w:val="18"/>
          <w:szCs w:val="18"/>
          <w:lang w:val="ro-RO"/>
        </w:rPr>
        <w:t xml:space="preserve">i </w:t>
      </w:r>
      <w:r w:rsidRPr="00C5737C">
        <w:rPr>
          <w:rFonts w:ascii="Trebuchet MS" w:eastAsia="Trebuchet MS" w:hAnsi="Trebuchet MS" w:cs="Trebuchet MS"/>
          <w:i/>
          <w:spacing w:val="15"/>
          <w:sz w:val="18"/>
          <w:szCs w:val="18"/>
          <w:lang w:val="ro-RO"/>
        </w:rPr>
        <w:t xml:space="preserve"> </w:t>
      </w:r>
      <w:r w:rsidRPr="00C5737C">
        <w:rPr>
          <w:rFonts w:ascii="Trebuchet MS" w:eastAsia="Trebuchet MS" w:hAnsi="Trebuchet MS" w:cs="Trebuchet MS"/>
          <w:i/>
          <w:sz w:val="18"/>
          <w:szCs w:val="18"/>
          <w:lang w:val="ro-RO"/>
        </w:rPr>
        <w:t xml:space="preserve">care </w:t>
      </w:r>
      <w:r w:rsidRPr="00C5737C">
        <w:rPr>
          <w:rFonts w:ascii="Trebuchet MS" w:eastAsia="Trebuchet MS" w:hAnsi="Trebuchet MS" w:cs="Trebuchet MS"/>
          <w:i/>
          <w:spacing w:val="2"/>
          <w:sz w:val="18"/>
          <w:szCs w:val="18"/>
          <w:lang w:val="ro-RO"/>
        </w:rPr>
        <w:t xml:space="preserve"> </w:t>
      </w:r>
      <w:r w:rsidRPr="00C5737C">
        <w:rPr>
          <w:rFonts w:ascii="Trebuchet MS" w:eastAsia="Trebuchet MS" w:hAnsi="Trebuchet MS" w:cs="Trebuchet MS"/>
          <w:i/>
          <w:spacing w:val="3"/>
          <w:sz w:val="18"/>
          <w:szCs w:val="18"/>
          <w:lang w:val="ro-RO"/>
        </w:rPr>
        <w:t>i</w:t>
      </w:r>
      <w:r w:rsidRPr="00C5737C">
        <w:rPr>
          <w:rFonts w:ascii="Trebuchet MS" w:eastAsia="Trebuchet MS" w:hAnsi="Trebuchet MS" w:cs="Trebuchet MS"/>
          <w:i/>
          <w:spacing w:val="1"/>
          <w:sz w:val="18"/>
          <w:szCs w:val="18"/>
          <w:lang w:val="ro-RO"/>
        </w:rPr>
        <w:t>ntr</w:t>
      </w:r>
      <w:r w:rsidRPr="00C5737C">
        <w:rPr>
          <w:rFonts w:ascii="Trebuchet MS" w:eastAsia="Trebuchet MS" w:hAnsi="Trebuchet MS" w:cs="Trebuchet MS"/>
          <w:i/>
          <w:sz w:val="18"/>
          <w:szCs w:val="18"/>
          <w:lang w:val="ro-RO"/>
        </w:rPr>
        <w:t xml:space="preserve">ă  </w:t>
      </w:r>
      <w:r w:rsidRPr="00C5737C">
        <w:rPr>
          <w:rFonts w:ascii="Trebuchet MS" w:eastAsia="Trebuchet MS" w:hAnsi="Trebuchet MS" w:cs="Trebuchet MS"/>
          <w:i/>
          <w:spacing w:val="2"/>
          <w:w w:val="104"/>
          <w:sz w:val="18"/>
          <w:szCs w:val="18"/>
          <w:lang w:val="ro-RO"/>
        </w:rPr>
        <w:t xml:space="preserve">sub </w:t>
      </w:r>
      <w:r w:rsidRPr="00C5737C">
        <w:rPr>
          <w:rFonts w:ascii="Trebuchet MS" w:eastAsia="Trebuchet MS" w:hAnsi="Trebuchet MS" w:cs="Trebuchet MS"/>
          <w:i/>
          <w:spacing w:val="1"/>
          <w:sz w:val="18"/>
          <w:szCs w:val="18"/>
          <w:lang w:val="ro-RO"/>
        </w:rPr>
        <w:t>inciden</w:t>
      </w:r>
      <w:r w:rsidRPr="00C5737C">
        <w:rPr>
          <w:rFonts w:ascii="Trebuchet MS" w:eastAsia="Trebuchet MS" w:hAnsi="Trebuchet MS" w:cs="Trebuchet MS"/>
          <w:i/>
          <w:sz w:val="18"/>
          <w:szCs w:val="18"/>
          <w:lang w:val="ro-RO"/>
        </w:rPr>
        <w:t>ța</w:t>
      </w:r>
      <w:r w:rsidRPr="00C5737C">
        <w:rPr>
          <w:rFonts w:ascii="Trebuchet MS" w:eastAsia="Trebuchet MS" w:hAnsi="Trebuchet MS" w:cs="Trebuchet MS"/>
          <w:i/>
          <w:spacing w:val="39"/>
          <w:sz w:val="18"/>
          <w:szCs w:val="18"/>
          <w:lang w:val="ro-RO"/>
        </w:rPr>
        <w:t xml:space="preserve"> </w:t>
      </w:r>
      <w:r w:rsidRPr="00C5737C">
        <w:rPr>
          <w:rFonts w:ascii="Trebuchet MS" w:eastAsia="Trebuchet MS" w:hAnsi="Trebuchet MS" w:cs="Trebuchet MS"/>
          <w:i/>
          <w:sz w:val="18"/>
          <w:szCs w:val="18"/>
          <w:lang w:val="ro-RO"/>
        </w:rPr>
        <w:t>ajutorului</w:t>
      </w:r>
      <w:r w:rsidRPr="00C5737C">
        <w:rPr>
          <w:rFonts w:ascii="Trebuchet MS" w:eastAsia="Trebuchet MS" w:hAnsi="Trebuchet MS" w:cs="Trebuchet MS"/>
          <w:i/>
          <w:spacing w:val="41"/>
          <w:sz w:val="18"/>
          <w:szCs w:val="18"/>
          <w:lang w:val="ro-RO"/>
        </w:rPr>
        <w:t xml:space="preserve"> </w:t>
      </w:r>
      <w:r w:rsidRPr="00C5737C">
        <w:rPr>
          <w:rFonts w:ascii="Trebuchet MS" w:eastAsia="Trebuchet MS" w:hAnsi="Trebuchet MS" w:cs="Trebuchet MS"/>
          <w:i/>
          <w:spacing w:val="-1"/>
          <w:sz w:val="18"/>
          <w:szCs w:val="18"/>
          <w:lang w:val="ro-RO"/>
        </w:rPr>
        <w:t>d</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22"/>
          <w:sz w:val="18"/>
          <w:szCs w:val="18"/>
          <w:lang w:val="ro-RO"/>
        </w:rPr>
        <w:t xml:space="preserve"> </w:t>
      </w:r>
      <w:r w:rsidRPr="00C5737C">
        <w:rPr>
          <w:rFonts w:ascii="Trebuchet MS" w:eastAsia="Trebuchet MS" w:hAnsi="Trebuchet MS" w:cs="Trebuchet MS"/>
          <w:i/>
          <w:spacing w:val="1"/>
          <w:sz w:val="18"/>
          <w:szCs w:val="18"/>
          <w:lang w:val="ro-RO"/>
        </w:rPr>
        <w:t>stat/minimis</w:t>
      </w:r>
      <w:r w:rsidRPr="00C5737C">
        <w:rPr>
          <w:rFonts w:ascii="Trebuchet MS" w:eastAsia="Trebuchet MS" w:hAnsi="Trebuchet MS" w:cs="Trebuchet MS"/>
          <w:i/>
          <w:sz w:val="18"/>
          <w:szCs w:val="18"/>
          <w:lang w:val="ro-RO"/>
        </w:rPr>
        <w:t>,  valorile</w:t>
      </w:r>
      <w:r w:rsidRPr="00C5737C">
        <w:rPr>
          <w:rFonts w:ascii="Trebuchet MS" w:eastAsia="Trebuchet MS" w:hAnsi="Trebuchet MS" w:cs="Trebuchet MS"/>
          <w:i/>
          <w:spacing w:val="34"/>
          <w:sz w:val="18"/>
          <w:szCs w:val="18"/>
          <w:lang w:val="ro-RO"/>
        </w:rPr>
        <w:t xml:space="preserve"> </w:t>
      </w:r>
      <w:r w:rsidRPr="00C5737C">
        <w:rPr>
          <w:rFonts w:ascii="Trebuchet MS" w:eastAsia="Trebuchet MS" w:hAnsi="Trebuchet MS" w:cs="Trebuchet MS"/>
          <w:i/>
          <w:spacing w:val="1"/>
          <w:sz w:val="18"/>
          <w:szCs w:val="18"/>
          <w:lang w:val="ro-RO"/>
        </w:rPr>
        <w:t>di</w:t>
      </w:r>
      <w:r w:rsidRPr="00C5737C">
        <w:rPr>
          <w:rFonts w:ascii="Trebuchet MS" w:eastAsia="Trebuchet MS" w:hAnsi="Trebuchet MS" w:cs="Trebuchet MS"/>
          <w:i/>
          <w:sz w:val="18"/>
          <w:szCs w:val="18"/>
          <w:lang w:val="ro-RO"/>
        </w:rPr>
        <w:t>n</w:t>
      </w:r>
      <w:r w:rsidRPr="00C5737C">
        <w:rPr>
          <w:rFonts w:ascii="Trebuchet MS" w:eastAsia="Trebuchet MS" w:hAnsi="Trebuchet MS" w:cs="Trebuchet MS"/>
          <w:i/>
          <w:spacing w:val="20"/>
          <w:sz w:val="18"/>
          <w:szCs w:val="18"/>
          <w:lang w:val="ro-RO"/>
        </w:rPr>
        <w:t xml:space="preserve"> </w:t>
      </w:r>
      <w:r w:rsidRPr="00C5737C">
        <w:rPr>
          <w:rFonts w:ascii="Trebuchet MS" w:eastAsia="Trebuchet MS" w:hAnsi="Trebuchet MS" w:cs="Trebuchet MS"/>
          <w:i/>
          <w:spacing w:val="1"/>
          <w:sz w:val="18"/>
          <w:szCs w:val="18"/>
          <w:lang w:val="ro-RO"/>
        </w:rPr>
        <w:t>buge</w:t>
      </w:r>
      <w:r w:rsidRPr="00C5737C">
        <w:rPr>
          <w:rFonts w:ascii="Trebuchet MS" w:eastAsia="Trebuchet MS" w:hAnsi="Trebuchet MS" w:cs="Trebuchet MS"/>
          <w:i/>
          <w:sz w:val="18"/>
          <w:szCs w:val="18"/>
          <w:lang w:val="ro-RO"/>
        </w:rPr>
        <w:t>t</w:t>
      </w:r>
      <w:r w:rsidRPr="00C5737C">
        <w:rPr>
          <w:rFonts w:ascii="Trebuchet MS" w:eastAsia="Trebuchet MS" w:hAnsi="Trebuchet MS" w:cs="Trebuchet MS"/>
          <w:i/>
          <w:spacing w:val="28"/>
          <w:sz w:val="18"/>
          <w:szCs w:val="18"/>
          <w:lang w:val="ro-RO"/>
        </w:rPr>
        <w:t xml:space="preserve"> </w:t>
      </w:r>
      <w:r w:rsidRPr="00C5737C">
        <w:rPr>
          <w:rFonts w:ascii="Trebuchet MS" w:eastAsia="Trebuchet MS" w:hAnsi="Trebuchet MS" w:cs="Trebuchet MS"/>
          <w:i/>
          <w:spacing w:val="2"/>
          <w:sz w:val="18"/>
          <w:szCs w:val="18"/>
          <w:lang w:val="ro-RO"/>
        </w:rPr>
        <w:t>s</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17"/>
          <w:sz w:val="18"/>
          <w:szCs w:val="18"/>
          <w:lang w:val="ro-RO"/>
        </w:rPr>
        <w:t xml:space="preserve"> </w:t>
      </w:r>
      <w:r w:rsidRPr="00C5737C">
        <w:rPr>
          <w:rFonts w:ascii="Trebuchet MS" w:eastAsia="Trebuchet MS" w:hAnsi="Trebuchet MS" w:cs="Trebuchet MS"/>
          <w:i/>
          <w:sz w:val="18"/>
          <w:szCs w:val="18"/>
          <w:lang w:val="ro-RO"/>
        </w:rPr>
        <w:t>evidențiază</w:t>
      </w:r>
      <w:r w:rsidRPr="00C5737C">
        <w:rPr>
          <w:rFonts w:ascii="Trebuchet MS" w:eastAsia="Trebuchet MS" w:hAnsi="Trebuchet MS" w:cs="Trebuchet MS"/>
          <w:i/>
          <w:spacing w:val="49"/>
          <w:sz w:val="18"/>
          <w:szCs w:val="18"/>
          <w:lang w:val="ro-RO"/>
        </w:rPr>
        <w:t xml:space="preserve"> </w:t>
      </w:r>
      <w:r w:rsidRPr="00C5737C">
        <w:rPr>
          <w:rFonts w:ascii="Trebuchet MS" w:eastAsia="Trebuchet MS" w:hAnsi="Trebuchet MS" w:cs="Trebuchet MS"/>
          <w:i/>
          <w:sz w:val="18"/>
          <w:szCs w:val="18"/>
          <w:lang w:val="ro-RO"/>
        </w:rPr>
        <w:t>pe</w:t>
      </w:r>
      <w:r w:rsidRPr="00C5737C">
        <w:rPr>
          <w:rFonts w:ascii="Trebuchet MS" w:eastAsia="Trebuchet MS" w:hAnsi="Trebuchet MS" w:cs="Trebuchet MS"/>
          <w:i/>
          <w:spacing w:val="17"/>
          <w:sz w:val="18"/>
          <w:szCs w:val="18"/>
          <w:lang w:val="ro-RO"/>
        </w:rPr>
        <w:t xml:space="preserve"> </w:t>
      </w:r>
      <w:r w:rsidRPr="00C5737C">
        <w:rPr>
          <w:rFonts w:ascii="Trebuchet MS" w:eastAsia="Trebuchet MS" w:hAnsi="Trebuchet MS" w:cs="Trebuchet MS"/>
          <w:i/>
          <w:spacing w:val="1"/>
          <w:sz w:val="18"/>
          <w:szCs w:val="18"/>
          <w:lang w:val="ro-RO"/>
        </w:rPr>
        <w:t>lini</w:t>
      </w:r>
      <w:r w:rsidRPr="00C5737C">
        <w:rPr>
          <w:rFonts w:ascii="Trebuchet MS" w:eastAsia="Trebuchet MS" w:hAnsi="Trebuchet MS" w:cs="Trebuchet MS"/>
          <w:i/>
          <w:sz w:val="18"/>
          <w:szCs w:val="18"/>
          <w:lang w:val="ro-RO"/>
        </w:rPr>
        <w:t>i</w:t>
      </w:r>
      <w:r w:rsidRPr="00C5737C">
        <w:rPr>
          <w:rFonts w:ascii="Trebuchet MS" w:eastAsia="Trebuchet MS" w:hAnsi="Trebuchet MS" w:cs="Trebuchet MS"/>
          <w:i/>
          <w:spacing w:val="24"/>
          <w:sz w:val="18"/>
          <w:szCs w:val="18"/>
          <w:lang w:val="ro-RO"/>
        </w:rPr>
        <w:t xml:space="preserve"> </w:t>
      </w:r>
      <w:r w:rsidRPr="00C5737C">
        <w:rPr>
          <w:rFonts w:ascii="Trebuchet MS" w:eastAsia="Trebuchet MS" w:hAnsi="Trebuchet MS" w:cs="Trebuchet MS"/>
          <w:i/>
          <w:spacing w:val="1"/>
          <w:sz w:val="18"/>
          <w:szCs w:val="18"/>
          <w:lang w:val="ro-RO"/>
        </w:rPr>
        <w:t>distinct</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38"/>
          <w:sz w:val="18"/>
          <w:szCs w:val="18"/>
          <w:lang w:val="ro-RO"/>
        </w:rPr>
        <w:t xml:space="preserve"> </w:t>
      </w:r>
      <w:r w:rsidRPr="00C5737C">
        <w:rPr>
          <w:rFonts w:ascii="Trebuchet MS" w:eastAsia="Trebuchet MS" w:hAnsi="Trebuchet MS" w:cs="Trebuchet MS"/>
          <w:i/>
          <w:spacing w:val="1"/>
          <w:sz w:val="18"/>
          <w:szCs w:val="18"/>
          <w:lang w:val="ro-RO"/>
        </w:rPr>
        <w:t>astfel</w:t>
      </w:r>
      <w:r w:rsidRPr="00C5737C">
        <w:rPr>
          <w:rFonts w:ascii="Trebuchet MS" w:eastAsia="Trebuchet MS" w:hAnsi="Trebuchet MS" w:cs="Trebuchet MS"/>
          <w:i/>
          <w:sz w:val="18"/>
          <w:szCs w:val="18"/>
          <w:lang w:val="ro-RO"/>
        </w:rPr>
        <w:t>:</w:t>
      </w:r>
      <w:r w:rsidRPr="00C5737C">
        <w:rPr>
          <w:rFonts w:ascii="Trebuchet MS" w:eastAsia="Trebuchet MS" w:hAnsi="Trebuchet MS" w:cs="Trebuchet MS"/>
          <w:i/>
          <w:spacing w:val="31"/>
          <w:sz w:val="18"/>
          <w:szCs w:val="18"/>
          <w:lang w:val="ro-RO"/>
        </w:rPr>
        <w:t xml:space="preserve"> </w:t>
      </w:r>
      <w:r w:rsidRPr="00C5737C">
        <w:rPr>
          <w:rFonts w:ascii="Trebuchet MS" w:eastAsia="Trebuchet MS" w:hAnsi="Trebuchet MS" w:cs="Trebuchet MS"/>
          <w:i/>
          <w:spacing w:val="1"/>
          <w:w w:val="104"/>
          <w:sz w:val="18"/>
          <w:szCs w:val="18"/>
          <w:lang w:val="ro-RO"/>
        </w:rPr>
        <w:t xml:space="preserve">pe </w:t>
      </w:r>
      <w:r w:rsidRPr="00C5737C">
        <w:rPr>
          <w:rFonts w:ascii="Trebuchet MS" w:eastAsia="Trebuchet MS" w:hAnsi="Trebuchet MS" w:cs="Trebuchet MS"/>
          <w:i/>
          <w:sz w:val="18"/>
          <w:szCs w:val="18"/>
          <w:lang w:val="ro-RO"/>
        </w:rPr>
        <w:t>prima</w:t>
      </w:r>
      <w:r w:rsidRPr="00C5737C">
        <w:rPr>
          <w:rFonts w:ascii="Trebuchet MS" w:eastAsia="Trebuchet MS" w:hAnsi="Trebuchet MS" w:cs="Trebuchet MS"/>
          <w:i/>
          <w:spacing w:val="22"/>
          <w:sz w:val="18"/>
          <w:szCs w:val="18"/>
          <w:lang w:val="ro-RO"/>
        </w:rPr>
        <w:t xml:space="preserve"> </w:t>
      </w:r>
      <w:r w:rsidRPr="00C5737C">
        <w:rPr>
          <w:rFonts w:ascii="Trebuchet MS" w:eastAsia="Trebuchet MS" w:hAnsi="Trebuchet MS" w:cs="Trebuchet MS"/>
          <w:i/>
          <w:sz w:val="18"/>
          <w:szCs w:val="18"/>
          <w:lang w:val="ro-RO"/>
        </w:rPr>
        <w:t>linie</w:t>
      </w:r>
      <w:r w:rsidRPr="00C5737C">
        <w:rPr>
          <w:rFonts w:ascii="Trebuchet MS" w:eastAsia="Trebuchet MS" w:hAnsi="Trebuchet MS" w:cs="Trebuchet MS"/>
          <w:i/>
          <w:spacing w:val="12"/>
          <w:sz w:val="18"/>
          <w:szCs w:val="18"/>
          <w:lang w:val="ro-RO"/>
        </w:rPr>
        <w:t xml:space="preserve"> </w:t>
      </w:r>
      <w:r w:rsidRPr="00C5737C">
        <w:rPr>
          <w:rFonts w:ascii="Trebuchet MS" w:eastAsia="Trebuchet MS" w:hAnsi="Trebuchet MS" w:cs="Trebuchet MS"/>
          <w:i/>
          <w:spacing w:val="2"/>
          <w:sz w:val="18"/>
          <w:szCs w:val="18"/>
          <w:lang w:val="ro-RO"/>
        </w:rPr>
        <w:t>s</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7"/>
          <w:sz w:val="18"/>
          <w:szCs w:val="18"/>
          <w:lang w:val="ro-RO"/>
        </w:rPr>
        <w:t xml:space="preserve"> </w:t>
      </w:r>
      <w:r w:rsidRPr="00C5737C">
        <w:rPr>
          <w:rFonts w:ascii="Trebuchet MS" w:eastAsia="Trebuchet MS" w:hAnsi="Trebuchet MS" w:cs="Trebuchet MS"/>
          <w:i/>
          <w:sz w:val="18"/>
          <w:szCs w:val="18"/>
          <w:lang w:val="ro-RO"/>
        </w:rPr>
        <w:t>completează</w:t>
      </w:r>
      <w:r w:rsidRPr="00C5737C">
        <w:rPr>
          <w:rFonts w:ascii="Trebuchet MS" w:eastAsia="Trebuchet MS" w:hAnsi="Trebuchet MS" w:cs="Trebuchet MS"/>
          <w:i/>
          <w:spacing w:val="44"/>
          <w:sz w:val="18"/>
          <w:szCs w:val="18"/>
          <w:lang w:val="ro-RO"/>
        </w:rPr>
        <w:t xml:space="preserve"> </w:t>
      </w:r>
      <w:r w:rsidRPr="00C5737C">
        <w:rPr>
          <w:rFonts w:ascii="Trebuchet MS" w:eastAsia="Trebuchet MS" w:hAnsi="Trebuchet MS" w:cs="Trebuchet MS"/>
          <w:i/>
          <w:sz w:val="18"/>
          <w:szCs w:val="18"/>
          <w:lang w:val="ro-RO"/>
        </w:rPr>
        <w:t>valorile</w:t>
      </w:r>
      <w:r w:rsidRPr="00C5737C">
        <w:rPr>
          <w:rFonts w:ascii="Trebuchet MS" w:eastAsia="Trebuchet MS" w:hAnsi="Trebuchet MS" w:cs="Trebuchet MS"/>
          <w:i/>
          <w:spacing w:val="22"/>
          <w:sz w:val="18"/>
          <w:szCs w:val="18"/>
          <w:lang w:val="ro-RO"/>
        </w:rPr>
        <w:t xml:space="preserve"> </w:t>
      </w:r>
      <w:r w:rsidRPr="00C5737C">
        <w:rPr>
          <w:rFonts w:ascii="Trebuchet MS" w:eastAsia="Trebuchet MS" w:hAnsi="Trebuchet MS" w:cs="Trebuchet MS"/>
          <w:i/>
          <w:sz w:val="18"/>
          <w:szCs w:val="18"/>
          <w:lang w:val="ro-RO"/>
        </w:rPr>
        <w:t>din</w:t>
      </w:r>
      <w:r w:rsidRPr="00C5737C">
        <w:rPr>
          <w:rFonts w:ascii="Trebuchet MS" w:eastAsia="Trebuchet MS" w:hAnsi="Trebuchet MS" w:cs="Trebuchet MS"/>
          <w:i/>
          <w:spacing w:val="12"/>
          <w:sz w:val="18"/>
          <w:szCs w:val="18"/>
          <w:lang w:val="ro-RO"/>
        </w:rPr>
        <w:t xml:space="preserve"> </w:t>
      </w:r>
      <w:r w:rsidRPr="00C5737C">
        <w:rPr>
          <w:rFonts w:ascii="Trebuchet MS" w:eastAsia="Trebuchet MS" w:hAnsi="Trebuchet MS" w:cs="Trebuchet MS"/>
          <w:i/>
          <w:sz w:val="18"/>
          <w:szCs w:val="18"/>
          <w:lang w:val="ro-RO"/>
        </w:rPr>
        <w:t>buget</w:t>
      </w:r>
      <w:r w:rsidRPr="00C5737C">
        <w:rPr>
          <w:rFonts w:ascii="Trebuchet MS" w:eastAsia="Trebuchet MS" w:hAnsi="Trebuchet MS" w:cs="Trebuchet MS"/>
          <w:i/>
          <w:spacing w:val="20"/>
          <w:sz w:val="18"/>
          <w:szCs w:val="18"/>
          <w:lang w:val="ro-RO"/>
        </w:rPr>
        <w:t xml:space="preserve"> </w:t>
      </w:r>
      <w:r w:rsidRPr="00C5737C">
        <w:rPr>
          <w:rFonts w:ascii="Trebuchet MS" w:eastAsia="Trebuchet MS" w:hAnsi="Trebuchet MS" w:cs="Trebuchet MS"/>
          <w:i/>
          <w:sz w:val="18"/>
          <w:szCs w:val="18"/>
          <w:lang w:val="ro-RO"/>
        </w:rPr>
        <w:t>din</w:t>
      </w:r>
      <w:r w:rsidRPr="00C5737C">
        <w:rPr>
          <w:rFonts w:ascii="Trebuchet MS" w:eastAsia="Trebuchet MS" w:hAnsi="Trebuchet MS" w:cs="Trebuchet MS"/>
          <w:i/>
          <w:spacing w:val="12"/>
          <w:sz w:val="18"/>
          <w:szCs w:val="18"/>
          <w:lang w:val="ro-RO"/>
        </w:rPr>
        <w:t xml:space="preserve"> </w:t>
      </w:r>
      <w:r w:rsidRPr="00C5737C">
        <w:rPr>
          <w:rFonts w:ascii="Trebuchet MS" w:eastAsia="Trebuchet MS" w:hAnsi="Trebuchet MS" w:cs="Trebuchet MS"/>
          <w:i/>
          <w:sz w:val="18"/>
          <w:szCs w:val="18"/>
          <w:lang w:val="ro-RO"/>
        </w:rPr>
        <w:t>care</w:t>
      </w:r>
      <w:r w:rsidRPr="00C5737C">
        <w:rPr>
          <w:rFonts w:ascii="Trebuchet MS" w:eastAsia="Trebuchet MS" w:hAnsi="Trebuchet MS" w:cs="Trebuchet MS"/>
          <w:i/>
          <w:spacing w:val="16"/>
          <w:sz w:val="18"/>
          <w:szCs w:val="18"/>
          <w:lang w:val="ro-RO"/>
        </w:rPr>
        <w:t xml:space="preserve"> </w:t>
      </w:r>
      <w:r w:rsidRPr="00C5737C">
        <w:rPr>
          <w:rFonts w:ascii="Trebuchet MS" w:eastAsia="Trebuchet MS" w:hAnsi="Trebuchet MS" w:cs="Trebuchet MS"/>
          <w:i/>
          <w:sz w:val="18"/>
          <w:szCs w:val="18"/>
          <w:lang w:val="ro-RO"/>
        </w:rPr>
        <w:t>se</w:t>
      </w:r>
      <w:r w:rsidRPr="00C5737C">
        <w:rPr>
          <w:rFonts w:ascii="Trebuchet MS" w:eastAsia="Trebuchet MS" w:hAnsi="Trebuchet MS" w:cs="Trebuchet MS"/>
          <w:i/>
          <w:spacing w:val="9"/>
          <w:sz w:val="18"/>
          <w:szCs w:val="18"/>
          <w:lang w:val="ro-RO"/>
        </w:rPr>
        <w:t xml:space="preserve"> </w:t>
      </w:r>
      <w:r w:rsidRPr="00C5737C">
        <w:rPr>
          <w:rFonts w:ascii="Trebuchet MS" w:eastAsia="Trebuchet MS" w:hAnsi="Trebuchet MS" w:cs="Trebuchet MS"/>
          <w:i/>
          <w:sz w:val="18"/>
          <w:szCs w:val="18"/>
          <w:lang w:val="ro-RO"/>
        </w:rPr>
        <w:t>s</w:t>
      </w:r>
      <w:r w:rsidRPr="00C5737C">
        <w:rPr>
          <w:rFonts w:ascii="Trebuchet MS" w:eastAsia="Trebuchet MS" w:hAnsi="Trebuchet MS" w:cs="Trebuchet MS"/>
          <w:i/>
          <w:spacing w:val="-1"/>
          <w:sz w:val="18"/>
          <w:szCs w:val="18"/>
          <w:lang w:val="ro-RO"/>
        </w:rPr>
        <w:t>c</w:t>
      </w:r>
      <w:r w:rsidRPr="00C5737C">
        <w:rPr>
          <w:rFonts w:ascii="Trebuchet MS" w:eastAsia="Trebuchet MS" w:hAnsi="Trebuchet MS" w:cs="Trebuchet MS"/>
          <w:i/>
          <w:spacing w:val="5"/>
          <w:sz w:val="18"/>
          <w:szCs w:val="18"/>
          <w:lang w:val="ro-RO"/>
        </w:rPr>
        <w:t>a</w:t>
      </w:r>
      <w:r w:rsidRPr="00C5737C">
        <w:rPr>
          <w:rFonts w:ascii="Trebuchet MS" w:eastAsia="Trebuchet MS" w:hAnsi="Trebuchet MS" w:cs="Trebuchet MS"/>
          <w:i/>
          <w:spacing w:val="-1"/>
          <w:sz w:val="18"/>
          <w:szCs w:val="18"/>
          <w:lang w:val="ro-RO"/>
        </w:rPr>
        <w:t>d</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21"/>
          <w:sz w:val="18"/>
          <w:szCs w:val="18"/>
          <w:lang w:val="ro-RO"/>
        </w:rPr>
        <w:t xml:space="preserve"> </w:t>
      </w:r>
      <w:r w:rsidRPr="00C5737C">
        <w:rPr>
          <w:rFonts w:ascii="Trebuchet MS" w:eastAsia="Trebuchet MS" w:hAnsi="Trebuchet MS" w:cs="Trebuchet MS"/>
          <w:i/>
          <w:sz w:val="18"/>
          <w:szCs w:val="18"/>
          <w:lang w:val="ro-RO"/>
        </w:rPr>
        <w:t>valoarea</w:t>
      </w:r>
      <w:r w:rsidRPr="00C5737C">
        <w:rPr>
          <w:rFonts w:ascii="Trebuchet MS" w:eastAsia="Trebuchet MS" w:hAnsi="Trebuchet MS" w:cs="Trebuchet MS"/>
          <w:i/>
          <w:spacing w:val="31"/>
          <w:sz w:val="18"/>
          <w:szCs w:val="18"/>
          <w:lang w:val="ro-RO"/>
        </w:rPr>
        <w:t xml:space="preserve"> </w:t>
      </w:r>
      <w:r w:rsidRPr="00C5737C">
        <w:rPr>
          <w:rFonts w:ascii="Trebuchet MS" w:eastAsia="Trebuchet MS" w:hAnsi="Trebuchet MS" w:cs="Trebuchet MS"/>
          <w:i/>
          <w:sz w:val="18"/>
          <w:szCs w:val="18"/>
          <w:lang w:val="ro-RO"/>
        </w:rPr>
        <w:t>ajutorului</w:t>
      </w:r>
      <w:r w:rsidRPr="00C5737C">
        <w:rPr>
          <w:rFonts w:ascii="Trebuchet MS" w:eastAsia="Trebuchet MS" w:hAnsi="Trebuchet MS" w:cs="Trebuchet MS"/>
          <w:i/>
          <w:spacing w:val="36"/>
          <w:sz w:val="18"/>
          <w:szCs w:val="18"/>
          <w:lang w:val="ro-RO"/>
        </w:rPr>
        <w:t xml:space="preserve"> </w:t>
      </w:r>
      <w:r w:rsidRPr="00C5737C">
        <w:rPr>
          <w:rFonts w:ascii="Trebuchet MS" w:eastAsia="Trebuchet MS" w:hAnsi="Trebuchet MS" w:cs="Trebuchet MS"/>
          <w:i/>
          <w:sz w:val="18"/>
          <w:szCs w:val="18"/>
          <w:lang w:val="ro-RO"/>
        </w:rPr>
        <w:t>de</w:t>
      </w:r>
      <w:r w:rsidRPr="00C5737C">
        <w:rPr>
          <w:rFonts w:ascii="Trebuchet MS" w:eastAsia="Trebuchet MS" w:hAnsi="Trebuchet MS" w:cs="Trebuchet MS"/>
          <w:i/>
          <w:spacing w:val="11"/>
          <w:sz w:val="18"/>
          <w:szCs w:val="18"/>
          <w:lang w:val="ro-RO"/>
        </w:rPr>
        <w:t xml:space="preserve"> </w:t>
      </w:r>
      <w:r w:rsidRPr="00C5737C">
        <w:rPr>
          <w:rFonts w:ascii="Trebuchet MS" w:eastAsia="Trebuchet MS" w:hAnsi="Trebuchet MS" w:cs="Trebuchet MS"/>
          <w:i/>
          <w:w w:val="104"/>
          <w:sz w:val="18"/>
          <w:szCs w:val="18"/>
          <w:lang w:val="ro-RO"/>
        </w:rPr>
        <w:t xml:space="preserve">stat/minimis; </w:t>
      </w:r>
      <w:r w:rsidRPr="00C5737C">
        <w:rPr>
          <w:rFonts w:ascii="Trebuchet MS" w:eastAsia="Trebuchet MS" w:hAnsi="Trebuchet MS" w:cs="Trebuchet MS"/>
          <w:i/>
          <w:sz w:val="18"/>
          <w:szCs w:val="18"/>
          <w:lang w:val="ro-RO"/>
        </w:rPr>
        <w:t>pe</w:t>
      </w:r>
      <w:r w:rsidRPr="00C5737C">
        <w:rPr>
          <w:rFonts w:ascii="Trebuchet MS" w:eastAsia="Trebuchet MS" w:hAnsi="Trebuchet MS" w:cs="Trebuchet MS"/>
          <w:i/>
          <w:spacing w:val="10"/>
          <w:sz w:val="18"/>
          <w:szCs w:val="18"/>
          <w:lang w:val="ro-RO"/>
        </w:rPr>
        <w:t xml:space="preserve"> </w:t>
      </w:r>
      <w:r w:rsidRPr="00C5737C">
        <w:rPr>
          <w:rFonts w:ascii="Trebuchet MS" w:eastAsia="Trebuchet MS" w:hAnsi="Trebuchet MS" w:cs="Trebuchet MS"/>
          <w:i/>
          <w:sz w:val="18"/>
          <w:szCs w:val="18"/>
          <w:lang w:val="ro-RO"/>
        </w:rPr>
        <w:t>cea</w:t>
      </w:r>
      <w:r w:rsidRPr="00C5737C">
        <w:rPr>
          <w:rFonts w:ascii="Trebuchet MS" w:eastAsia="Trebuchet MS" w:hAnsi="Trebuchet MS" w:cs="Trebuchet MS"/>
          <w:i/>
          <w:spacing w:val="13"/>
          <w:sz w:val="18"/>
          <w:szCs w:val="18"/>
          <w:lang w:val="ro-RO"/>
        </w:rPr>
        <w:t xml:space="preserve"> </w:t>
      </w:r>
      <w:r w:rsidRPr="00C5737C">
        <w:rPr>
          <w:rFonts w:ascii="Trebuchet MS" w:eastAsia="Trebuchet MS" w:hAnsi="Trebuchet MS" w:cs="Trebuchet MS"/>
          <w:i/>
          <w:sz w:val="18"/>
          <w:szCs w:val="18"/>
          <w:lang w:val="ro-RO"/>
        </w:rPr>
        <w:t>d</w:t>
      </w:r>
      <w:r w:rsidRPr="00C5737C">
        <w:rPr>
          <w:rFonts w:ascii="Trebuchet MS" w:eastAsia="Trebuchet MS" w:hAnsi="Trebuchet MS" w:cs="Trebuchet MS"/>
          <w:i/>
          <w:spacing w:val="1"/>
          <w:sz w:val="18"/>
          <w:szCs w:val="18"/>
          <w:lang w:val="ro-RO"/>
        </w:rPr>
        <w:t>e-</w:t>
      </w:r>
      <w:r w:rsidRPr="00C5737C">
        <w:rPr>
          <w:rFonts w:ascii="Trebuchet MS" w:eastAsia="Trebuchet MS" w:hAnsi="Trebuchet MS" w:cs="Trebuchet MS"/>
          <w:i/>
          <w:sz w:val="18"/>
          <w:szCs w:val="18"/>
          <w:lang w:val="ro-RO"/>
        </w:rPr>
        <w:t>a</w:t>
      </w:r>
      <w:r w:rsidRPr="00C5737C">
        <w:rPr>
          <w:rFonts w:ascii="Trebuchet MS" w:eastAsia="Trebuchet MS" w:hAnsi="Trebuchet MS" w:cs="Trebuchet MS"/>
          <w:i/>
          <w:spacing w:val="15"/>
          <w:sz w:val="18"/>
          <w:szCs w:val="18"/>
          <w:lang w:val="ro-RO"/>
        </w:rPr>
        <w:t xml:space="preserve"> </w:t>
      </w:r>
      <w:r w:rsidRPr="00C5737C">
        <w:rPr>
          <w:rFonts w:ascii="Trebuchet MS" w:eastAsia="Trebuchet MS" w:hAnsi="Trebuchet MS" w:cs="Trebuchet MS"/>
          <w:i/>
          <w:spacing w:val="-1"/>
          <w:sz w:val="18"/>
          <w:szCs w:val="18"/>
          <w:lang w:val="ro-RO"/>
        </w:rPr>
        <w:t>d</w:t>
      </w:r>
      <w:r w:rsidRPr="00C5737C">
        <w:rPr>
          <w:rFonts w:ascii="Trebuchet MS" w:eastAsia="Trebuchet MS" w:hAnsi="Trebuchet MS" w:cs="Trebuchet MS"/>
          <w:i/>
          <w:spacing w:val="5"/>
          <w:sz w:val="18"/>
          <w:szCs w:val="18"/>
          <w:lang w:val="ro-RO"/>
        </w:rPr>
        <w:t>o</w:t>
      </w:r>
      <w:r w:rsidRPr="00C5737C">
        <w:rPr>
          <w:rFonts w:ascii="Trebuchet MS" w:eastAsia="Trebuchet MS" w:hAnsi="Trebuchet MS" w:cs="Trebuchet MS"/>
          <w:i/>
          <w:sz w:val="18"/>
          <w:szCs w:val="18"/>
          <w:lang w:val="ro-RO"/>
        </w:rPr>
        <w:t>ua</w:t>
      </w:r>
      <w:r w:rsidRPr="00C5737C">
        <w:rPr>
          <w:rFonts w:ascii="Trebuchet MS" w:eastAsia="Trebuchet MS" w:hAnsi="Trebuchet MS" w:cs="Trebuchet MS"/>
          <w:i/>
          <w:spacing w:val="19"/>
          <w:sz w:val="18"/>
          <w:szCs w:val="18"/>
          <w:lang w:val="ro-RO"/>
        </w:rPr>
        <w:t xml:space="preserve"> </w:t>
      </w:r>
      <w:r w:rsidRPr="00C5737C">
        <w:rPr>
          <w:rFonts w:ascii="Trebuchet MS" w:eastAsia="Trebuchet MS" w:hAnsi="Trebuchet MS" w:cs="Trebuchet MS"/>
          <w:i/>
          <w:sz w:val="18"/>
          <w:szCs w:val="18"/>
          <w:lang w:val="ro-RO"/>
        </w:rPr>
        <w:t>linie</w:t>
      </w:r>
      <w:r w:rsidRPr="00C5737C">
        <w:rPr>
          <w:rFonts w:ascii="Trebuchet MS" w:eastAsia="Trebuchet MS" w:hAnsi="Trebuchet MS" w:cs="Trebuchet MS"/>
          <w:i/>
          <w:spacing w:val="17"/>
          <w:sz w:val="18"/>
          <w:szCs w:val="18"/>
          <w:lang w:val="ro-RO"/>
        </w:rPr>
        <w:t xml:space="preserve"> </w:t>
      </w:r>
      <w:r w:rsidRPr="00C5737C">
        <w:rPr>
          <w:rFonts w:ascii="Trebuchet MS" w:eastAsia="Trebuchet MS" w:hAnsi="Trebuchet MS" w:cs="Trebuchet MS"/>
          <w:i/>
          <w:sz w:val="18"/>
          <w:szCs w:val="18"/>
          <w:lang w:val="ro-RO"/>
        </w:rPr>
        <w:t>se</w:t>
      </w:r>
      <w:r w:rsidRPr="00C5737C">
        <w:rPr>
          <w:rFonts w:ascii="Trebuchet MS" w:eastAsia="Trebuchet MS" w:hAnsi="Trebuchet MS" w:cs="Trebuchet MS"/>
          <w:i/>
          <w:spacing w:val="10"/>
          <w:sz w:val="18"/>
          <w:szCs w:val="18"/>
          <w:lang w:val="ro-RO"/>
        </w:rPr>
        <w:t xml:space="preserve"> </w:t>
      </w:r>
      <w:r w:rsidRPr="00C5737C">
        <w:rPr>
          <w:rFonts w:ascii="Trebuchet MS" w:eastAsia="Trebuchet MS" w:hAnsi="Trebuchet MS" w:cs="Trebuchet MS"/>
          <w:i/>
          <w:sz w:val="18"/>
          <w:szCs w:val="18"/>
          <w:lang w:val="ro-RO"/>
        </w:rPr>
        <w:t>completează</w:t>
      </w:r>
      <w:r w:rsidRPr="00C5737C">
        <w:rPr>
          <w:rFonts w:ascii="Trebuchet MS" w:eastAsia="Trebuchet MS" w:hAnsi="Trebuchet MS" w:cs="Trebuchet MS"/>
          <w:i/>
          <w:spacing w:val="44"/>
          <w:sz w:val="18"/>
          <w:szCs w:val="18"/>
          <w:lang w:val="ro-RO"/>
        </w:rPr>
        <w:t xml:space="preserve"> </w:t>
      </w:r>
      <w:r w:rsidRPr="00C5737C">
        <w:rPr>
          <w:rFonts w:ascii="Trebuchet MS" w:eastAsia="Trebuchet MS" w:hAnsi="Trebuchet MS" w:cs="Trebuchet MS"/>
          <w:i/>
          <w:sz w:val="18"/>
          <w:szCs w:val="18"/>
          <w:lang w:val="ro-RO"/>
        </w:rPr>
        <w:t>valoarea</w:t>
      </w:r>
      <w:r w:rsidRPr="00C5737C">
        <w:rPr>
          <w:rFonts w:ascii="Trebuchet MS" w:eastAsia="Trebuchet MS" w:hAnsi="Trebuchet MS" w:cs="Trebuchet MS"/>
          <w:i/>
          <w:spacing w:val="31"/>
          <w:sz w:val="18"/>
          <w:szCs w:val="18"/>
          <w:lang w:val="ro-RO"/>
        </w:rPr>
        <w:t xml:space="preserve"> </w:t>
      </w:r>
      <w:r w:rsidRPr="00C5737C">
        <w:rPr>
          <w:rFonts w:ascii="Trebuchet MS" w:eastAsia="Trebuchet MS" w:hAnsi="Trebuchet MS" w:cs="Trebuchet MS"/>
          <w:i/>
          <w:sz w:val="18"/>
          <w:szCs w:val="18"/>
          <w:lang w:val="ro-RO"/>
        </w:rPr>
        <w:t>ajutorului</w:t>
      </w:r>
      <w:r w:rsidRPr="00C5737C">
        <w:rPr>
          <w:rFonts w:ascii="Trebuchet MS" w:eastAsia="Trebuchet MS" w:hAnsi="Trebuchet MS" w:cs="Trebuchet MS"/>
          <w:i/>
          <w:spacing w:val="36"/>
          <w:sz w:val="18"/>
          <w:szCs w:val="18"/>
          <w:lang w:val="ro-RO"/>
        </w:rPr>
        <w:t xml:space="preserve"> </w:t>
      </w:r>
      <w:r w:rsidRPr="00C5737C">
        <w:rPr>
          <w:rFonts w:ascii="Trebuchet MS" w:eastAsia="Trebuchet MS" w:hAnsi="Trebuchet MS" w:cs="Trebuchet MS"/>
          <w:i/>
          <w:sz w:val="18"/>
          <w:szCs w:val="18"/>
          <w:lang w:val="ro-RO"/>
        </w:rPr>
        <w:t>de</w:t>
      </w:r>
      <w:r w:rsidRPr="00C5737C">
        <w:rPr>
          <w:rFonts w:ascii="Trebuchet MS" w:eastAsia="Trebuchet MS" w:hAnsi="Trebuchet MS" w:cs="Trebuchet MS"/>
          <w:i/>
          <w:spacing w:val="11"/>
          <w:sz w:val="18"/>
          <w:szCs w:val="18"/>
          <w:lang w:val="ro-RO"/>
        </w:rPr>
        <w:t xml:space="preserve"> </w:t>
      </w:r>
      <w:r w:rsidRPr="00C5737C">
        <w:rPr>
          <w:rFonts w:ascii="Trebuchet MS" w:eastAsia="Trebuchet MS" w:hAnsi="Trebuchet MS" w:cs="Trebuchet MS"/>
          <w:i/>
          <w:w w:val="104"/>
          <w:sz w:val="18"/>
          <w:szCs w:val="18"/>
          <w:lang w:val="ro-RO"/>
        </w:rPr>
        <w:t>stat/</w:t>
      </w:r>
      <w:proofErr w:type="spellStart"/>
      <w:r w:rsidRPr="00C5737C">
        <w:rPr>
          <w:rFonts w:ascii="Trebuchet MS" w:eastAsia="Trebuchet MS" w:hAnsi="Trebuchet MS" w:cs="Trebuchet MS"/>
          <w:i/>
          <w:w w:val="104"/>
          <w:sz w:val="18"/>
          <w:szCs w:val="18"/>
          <w:lang w:val="ro-RO"/>
        </w:rPr>
        <w:t>minimis</w:t>
      </w:r>
      <w:proofErr w:type="spellEnd"/>
      <w:r w:rsidR="000F0220" w:rsidRPr="00C5737C">
        <w:rPr>
          <w:rFonts w:ascii="Trebuchet MS" w:eastAsia="Trebuchet MS" w:hAnsi="Trebuchet MS" w:cs="Trebuchet MS"/>
          <w:i/>
          <w:w w:val="104"/>
          <w:sz w:val="18"/>
          <w:szCs w:val="18"/>
          <w:lang w:val="ro-RO"/>
        </w:rPr>
        <w:t xml:space="preserve"> (după caz)</w:t>
      </w:r>
      <w:r w:rsidRPr="00C5737C">
        <w:rPr>
          <w:rFonts w:ascii="Trebuchet MS" w:eastAsia="Trebuchet MS" w:hAnsi="Trebuchet MS" w:cs="Trebuchet MS"/>
          <w:i/>
          <w:w w:val="104"/>
          <w:sz w:val="18"/>
          <w:szCs w:val="18"/>
          <w:lang w:val="ro-RO"/>
        </w:rPr>
        <w:t>.</w:t>
      </w:r>
    </w:p>
    <w:p w14:paraId="24D99062" w14:textId="77777777" w:rsidR="00C5737C" w:rsidRPr="00C5737C" w:rsidRDefault="00C5737C" w:rsidP="001D5364">
      <w:pPr>
        <w:tabs>
          <w:tab w:val="left" w:pos="9000"/>
        </w:tabs>
        <w:spacing w:before="41"/>
        <w:ind w:right="269"/>
        <w:jc w:val="both"/>
        <w:rPr>
          <w:rFonts w:ascii="Trebuchet MS" w:eastAsia="Trebuchet MS" w:hAnsi="Trebuchet MS" w:cs="Trebuchet MS"/>
          <w:sz w:val="18"/>
          <w:szCs w:val="18"/>
          <w:lang w:val="ro-RO"/>
        </w:rPr>
      </w:pPr>
    </w:p>
    <w:p w14:paraId="5291ED44" w14:textId="158F86F1" w:rsidR="004E673C" w:rsidRPr="00E258EF"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v</w:t>
      </w:r>
      <w:r w:rsidR="004E673C" w:rsidRPr="00E258EF">
        <w:rPr>
          <w:rFonts w:ascii="Trebuchet MS" w:eastAsia="Trebuchet MS" w:hAnsi="Trebuchet MS" w:cs="Trebuchet MS"/>
          <w:spacing w:val="-1"/>
          <w:sz w:val="22"/>
          <w:szCs w:val="22"/>
          <w:lang w:val="ro-RO"/>
        </w:rPr>
        <w:t xml:space="preserve">aloarea cheltuielilor eligibile indirecte </w:t>
      </w:r>
      <w:r w:rsidR="000F1D3B">
        <w:rPr>
          <w:rFonts w:ascii="Trebuchet MS" w:eastAsia="Trebuchet MS" w:hAnsi="Trebuchet MS" w:cs="Trebuchet MS"/>
          <w:spacing w:val="-1"/>
          <w:sz w:val="22"/>
          <w:szCs w:val="22"/>
          <w:lang w:val="ro-RO"/>
        </w:rPr>
        <w:t>este</w:t>
      </w:r>
      <w:r w:rsidR="004E673C" w:rsidRPr="00E258EF">
        <w:rPr>
          <w:rFonts w:ascii="Trebuchet MS" w:eastAsia="Trebuchet MS" w:hAnsi="Trebuchet MS" w:cs="Trebuchet MS"/>
          <w:spacing w:val="-1"/>
          <w:sz w:val="22"/>
          <w:szCs w:val="22"/>
          <w:lang w:val="ro-RO"/>
        </w:rPr>
        <w:t xml:space="preserve"> stabilită conform prevederilor din Ghidul Solicitantului - Condiții Specifice aplicabil prezentului </w:t>
      </w:r>
      <w:r w:rsidR="005C2BC4" w:rsidRPr="00E258EF">
        <w:rPr>
          <w:rFonts w:ascii="Trebuchet MS" w:eastAsia="Trebuchet MS" w:hAnsi="Trebuchet MS" w:cs="Trebuchet MS"/>
          <w:spacing w:val="-1"/>
          <w:sz w:val="22"/>
          <w:szCs w:val="22"/>
          <w:lang w:val="ro-RO"/>
        </w:rPr>
        <w:t>C</w:t>
      </w:r>
      <w:r w:rsidR="004E673C" w:rsidRPr="00E258EF">
        <w:rPr>
          <w:rFonts w:ascii="Trebuchet MS" w:eastAsia="Trebuchet MS" w:hAnsi="Trebuchet MS" w:cs="Trebuchet MS"/>
          <w:spacing w:val="-1"/>
          <w:sz w:val="22"/>
          <w:szCs w:val="22"/>
          <w:lang w:val="ro-RO"/>
        </w:rPr>
        <w:t xml:space="preserve">ontract, respectiv aceste cheltuieli fiind stabilite ca rată forfetară </w:t>
      </w:r>
      <w:r w:rsidR="007679B2" w:rsidRPr="00E258EF">
        <w:rPr>
          <w:rFonts w:ascii="Trebuchet MS" w:eastAsia="Trebuchet MS" w:hAnsi="Trebuchet MS" w:cs="Trebuchet MS"/>
          <w:spacing w:val="-1"/>
          <w:sz w:val="22"/>
          <w:szCs w:val="22"/>
          <w:lang w:val="ro-RO"/>
        </w:rPr>
        <w:t xml:space="preserve">fixă </w:t>
      </w:r>
      <w:r w:rsidR="004E673C" w:rsidRPr="00E258EF">
        <w:rPr>
          <w:rFonts w:ascii="Trebuchet MS" w:eastAsia="Trebuchet MS" w:hAnsi="Trebuchet MS" w:cs="Trebuchet MS"/>
          <w:spacing w:val="-1"/>
          <w:sz w:val="22"/>
          <w:szCs w:val="22"/>
          <w:lang w:val="ro-RO"/>
        </w:rPr>
        <w:t xml:space="preserve">de 15% din costurile directe eligibile cu personalul </w:t>
      </w:r>
      <w:r w:rsidR="00FC1B98" w:rsidRPr="00E258EF">
        <w:rPr>
          <w:rFonts w:ascii="Trebuchet MS" w:eastAsia="Trebuchet MS" w:hAnsi="Trebuchet MS" w:cs="Trebuchet MS"/>
          <w:spacing w:val="-1"/>
          <w:sz w:val="22"/>
          <w:szCs w:val="22"/>
          <w:lang w:val="ro-RO"/>
        </w:rPr>
        <w:t xml:space="preserve">la nivel de proiect </w:t>
      </w:r>
      <w:r w:rsidR="004E673C" w:rsidRPr="00E258EF">
        <w:rPr>
          <w:rFonts w:ascii="Trebuchet MS" w:eastAsia="Trebuchet MS" w:hAnsi="Trebuchet MS" w:cs="Trebuchet MS"/>
          <w:spacing w:val="-1"/>
          <w:sz w:val="22"/>
          <w:szCs w:val="22"/>
          <w:lang w:val="ro-RO"/>
        </w:rPr>
        <w:t xml:space="preserve">(prin aplicarea articolului </w:t>
      </w:r>
      <w:r w:rsidR="00537E90" w:rsidRPr="00E258EF">
        <w:rPr>
          <w:rFonts w:ascii="Trebuchet MS" w:eastAsia="Trebuchet MS" w:hAnsi="Trebuchet MS" w:cs="Trebuchet MS"/>
          <w:spacing w:val="-1"/>
          <w:sz w:val="22"/>
          <w:szCs w:val="22"/>
          <w:lang w:val="ro-RO"/>
        </w:rPr>
        <w:t>54 lit. (b) din Regulamentul (UE) nr.</w:t>
      </w:r>
      <w:r w:rsidR="00AC7D89" w:rsidRPr="00E258EF">
        <w:rPr>
          <w:rFonts w:ascii="Trebuchet MS" w:eastAsia="Trebuchet MS" w:hAnsi="Trebuchet MS" w:cs="Trebuchet MS"/>
          <w:spacing w:val="-1"/>
          <w:sz w:val="22"/>
          <w:szCs w:val="22"/>
          <w:lang w:val="ro-RO"/>
        </w:rPr>
        <w:t xml:space="preserve"> 2021/</w:t>
      </w:r>
      <w:r w:rsidR="00537E90" w:rsidRPr="00E258EF">
        <w:rPr>
          <w:rFonts w:ascii="Trebuchet MS" w:eastAsia="Trebuchet MS" w:hAnsi="Trebuchet MS" w:cs="Trebuchet MS"/>
          <w:spacing w:val="-1"/>
          <w:sz w:val="22"/>
          <w:szCs w:val="22"/>
          <w:lang w:val="ro-RO"/>
        </w:rPr>
        <w:t>1060).</w:t>
      </w:r>
    </w:p>
    <w:p w14:paraId="3D718F66" w14:textId="62195F24" w:rsidR="00E05562" w:rsidRPr="00E258EF"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 xml:space="preserve">valoarea cheltuielilor eligibile de tip FEDR </w:t>
      </w:r>
      <w:r w:rsidR="000F1D3B">
        <w:rPr>
          <w:rFonts w:ascii="Trebuchet MS" w:eastAsia="Trebuchet MS" w:hAnsi="Trebuchet MS" w:cs="Trebuchet MS"/>
          <w:spacing w:val="-1"/>
          <w:sz w:val="22"/>
          <w:szCs w:val="22"/>
          <w:lang w:val="ro-RO"/>
        </w:rPr>
        <w:t xml:space="preserve">este </w:t>
      </w:r>
      <w:r w:rsidRPr="00E258EF">
        <w:rPr>
          <w:rFonts w:ascii="Trebuchet MS" w:eastAsia="Trebuchet MS" w:hAnsi="Trebuchet MS" w:cs="Trebuchet MS"/>
          <w:spacing w:val="-1"/>
          <w:sz w:val="22"/>
          <w:szCs w:val="22"/>
          <w:lang w:val="ro-RO"/>
        </w:rPr>
        <w:t>stabilită și acordată în procent maxim de 15% din cheltuielile directe ale proiectului, în corelare cu prevederile Ghidului Solicitantului-Condiții  specifice aplicabil.</w:t>
      </w:r>
      <w:r w:rsidR="008B6D7A" w:rsidRPr="001F17BE">
        <w:rPr>
          <w:rFonts w:ascii="Trebuchet MS" w:eastAsia="Trebuchet MS" w:hAnsi="Trebuchet MS" w:cs="Trebuchet MS"/>
          <w:spacing w:val="-1"/>
          <w:sz w:val="22"/>
          <w:szCs w:val="22"/>
          <w:vertAlign w:val="superscript"/>
          <w:lang w:val="ro-RO"/>
        </w:rPr>
        <w:t>2</w:t>
      </w:r>
    </w:p>
    <w:p w14:paraId="4EEE7529" w14:textId="77777777" w:rsidR="00D26D72" w:rsidRPr="00E258EF" w:rsidRDefault="00D26D72" w:rsidP="00A73F29">
      <w:pPr>
        <w:jc w:val="both"/>
        <w:rPr>
          <w:rFonts w:ascii="Trebuchet MS" w:eastAsia="Trebuchet MS" w:hAnsi="Trebuchet MS" w:cs="Trebuchet MS"/>
          <w:strike/>
          <w:spacing w:val="-1"/>
          <w:sz w:val="22"/>
          <w:szCs w:val="22"/>
          <w:lang w:val="ro-RO"/>
        </w:rPr>
      </w:pPr>
    </w:p>
    <w:p w14:paraId="00E0D7CF" w14:textId="21D665E0" w:rsidR="000B3971" w:rsidRPr="00E258EF"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anexă la contractul de finanțare, nu sunt îndepliniți/ realizați în totalitate,  AM</w:t>
      </w:r>
      <w:r w:rsidR="00860416"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/OI  responsabil  va diminua corespunzător finanțarea  acordată inițial, prevăzut</w:t>
      </w:r>
      <w:r w:rsidR="00AA7B64" w:rsidRPr="00E258EF">
        <w:rPr>
          <w:rFonts w:ascii="Trebuchet MS" w:eastAsia="Trebuchet MS" w:hAnsi="Trebuchet MS" w:cs="Trebuchet MS"/>
          <w:sz w:val="22"/>
          <w:szCs w:val="22"/>
          <w:lang w:val="ro-RO"/>
        </w:rPr>
        <w:t>ă</w:t>
      </w:r>
      <w:r w:rsidRPr="00E258EF">
        <w:rPr>
          <w:rFonts w:ascii="Trebuchet MS" w:eastAsia="Trebuchet MS" w:hAnsi="Trebuchet MS" w:cs="Trebuchet MS"/>
          <w:sz w:val="22"/>
          <w:szCs w:val="22"/>
          <w:lang w:val="ro-RO"/>
        </w:rPr>
        <w:t xml:space="preserve">  in  </w:t>
      </w:r>
      <w:r w:rsidR="002065A1" w:rsidRPr="00E258EF">
        <w:rPr>
          <w:rFonts w:ascii="Trebuchet MS" w:eastAsia="Trebuchet MS" w:hAnsi="Trebuchet MS" w:cs="Trebuchet MS"/>
          <w:sz w:val="22"/>
          <w:szCs w:val="22"/>
          <w:lang w:val="ro-RO"/>
        </w:rPr>
        <w:t>C</w:t>
      </w:r>
      <w:r w:rsidRPr="00E258EF">
        <w:rPr>
          <w:rFonts w:ascii="Trebuchet MS" w:eastAsia="Trebuchet MS" w:hAnsi="Trebuchet MS" w:cs="Trebuchet MS"/>
          <w:sz w:val="22"/>
          <w:szCs w:val="22"/>
          <w:lang w:val="ro-RO"/>
        </w:rPr>
        <w:t xml:space="preserve">ontractul  de  finanțare </w:t>
      </w:r>
      <w:r w:rsidR="002065A1"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Condiții  generale</w:t>
      </w:r>
      <w:r w:rsidR="002065A1"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la  art.</w:t>
      </w:r>
      <w:r w:rsidR="002065A1"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E258EF">
        <w:rPr>
          <w:rFonts w:ascii="Trebuchet MS" w:eastAsia="Trebuchet MS" w:hAnsi="Trebuchet MS" w:cs="Trebuchet MS"/>
          <w:sz w:val="22"/>
          <w:szCs w:val="22"/>
          <w:lang w:val="ro-RO"/>
        </w:rPr>
        <w:t>AM</w:t>
      </w:r>
      <w:r w:rsidR="00860416" w:rsidRPr="00E258EF">
        <w:rPr>
          <w:rFonts w:ascii="Trebuchet MS" w:eastAsia="Trebuchet MS" w:hAnsi="Trebuchet MS" w:cs="Trebuchet MS"/>
          <w:sz w:val="22"/>
          <w:szCs w:val="22"/>
          <w:lang w:val="ro-RO"/>
        </w:rPr>
        <w:t xml:space="preserve"> PEO</w:t>
      </w:r>
      <w:r w:rsidR="007658F2" w:rsidRPr="00E258EF">
        <w:rPr>
          <w:rFonts w:ascii="Trebuchet MS" w:eastAsia="Trebuchet MS" w:hAnsi="Trebuchet MS" w:cs="Trebuchet MS"/>
          <w:sz w:val="22"/>
          <w:szCs w:val="22"/>
          <w:lang w:val="ro-RO"/>
        </w:rPr>
        <w:t xml:space="preserve"> și în conformitate cu Anexa </w:t>
      </w:r>
      <w:r w:rsidR="009B0B1C">
        <w:rPr>
          <w:rFonts w:ascii="Trebuchet MS" w:eastAsia="Trebuchet MS" w:hAnsi="Trebuchet MS" w:cs="Trebuchet MS"/>
          <w:sz w:val="22"/>
          <w:szCs w:val="22"/>
          <w:lang w:val="ro-RO"/>
        </w:rPr>
        <w:t xml:space="preserve">nr. </w:t>
      </w:r>
      <w:r w:rsidR="007658F2" w:rsidRPr="00E258EF">
        <w:rPr>
          <w:rFonts w:ascii="Trebuchet MS" w:eastAsia="Trebuchet MS" w:hAnsi="Trebuchet MS" w:cs="Trebuchet MS"/>
          <w:sz w:val="22"/>
          <w:szCs w:val="22"/>
          <w:lang w:val="ro-RO"/>
        </w:rPr>
        <w:t xml:space="preserve">2 </w:t>
      </w:r>
      <w:r w:rsidR="009B0B1C" w:rsidRPr="009B0B1C">
        <w:rPr>
          <w:rFonts w:ascii="Trebuchet MS" w:eastAsia="Trebuchet MS" w:hAnsi="Trebuchet MS" w:cs="Trebuchet MS"/>
          <w:sz w:val="22"/>
          <w:szCs w:val="22"/>
          <w:lang w:val="ro-RO"/>
        </w:rPr>
        <w:t xml:space="preserve">la contractul de finanțare – condiții generale </w:t>
      </w:r>
      <w:r w:rsidR="007658F2" w:rsidRPr="00E258EF">
        <w:rPr>
          <w:rFonts w:ascii="Trebuchet MS" w:eastAsia="Trebuchet MS" w:hAnsi="Trebuchet MS" w:cs="Trebuchet MS"/>
          <w:sz w:val="22"/>
          <w:szCs w:val="22"/>
          <w:lang w:val="ro-RO"/>
        </w:rPr>
        <w:t>– Planul de monitorizare</w:t>
      </w:r>
      <w:r w:rsidR="009B0B1C">
        <w:rPr>
          <w:rFonts w:ascii="Trebuchet MS" w:eastAsia="Trebuchet MS" w:hAnsi="Trebuchet MS" w:cs="Trebuchet MS"/>
          <w:sz w:val="22"/>
          <w:szCs w:val="22"/>
          <w:lang w:val="ro-RO"/>
        </w:rPr>
        <w:t xml:space="preserve"> a proiectului</w:t>
      </w:r>
      <w:r w:rsidRPr="00E258EF">
        <w:rPr>
          <w:rFonts w:ascii="Trebuchet MS" w:eastAsia="Trebuchet MS" w:hAnsi="Trebuchet MS" w:cs="Trebuchet MS"/>
          <w:sz w:val="22"/>
          <w:szCs w:val="22"/>
          <w:lang w:val="ro-RO"/>
        </w:rPr>
        <w:t>.</w:t>
      </w:r>
    </w:p>
    <w:p w14:paraId="16A01019" w14:textId="73957934" w:rsidR="00A8038D" w:rsidRPr="00E258EF"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E258EF">
        <w:rPr>
          <w:rFonts w:ascii="Trebuchet MS" w:eastAsia="Trebuchet MS" w:hAnsi="Trebuchet MS" w:cs="Trebuchet MS"/>
          <w:spacing w:val="-1"/>
          <w:sz w:val="22"/>
          <w:szCs w:val="22"/>
          <w:lang w:val="ro-RO"/>
        </w:rPr>
        <w:t xml:space="preserve">autorizată </w:t>
      </w:r>
      <w:r w:rsidRPr="00E258EF">
        <w:rPr>
          <w:rFonts w:ascii="Trebuchet MS" w:eastAsia="Trebuchet MS" w:hAnsi="Trebuchet MS" w:cs="Trebuchet MS"/>
          <w:spacing w:val="-1"/>
          <w:sz w:val="22"/>
          <w:szCs w:val="22"/>
          <w:lang w:val="ro-RO"/>
        </w:rPr>
        <w:t xml:space="preserve">de </w:t>
      </w:r>
      <w:r w:rsidR="003D6835"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E258EF">
        <w:rPr>
          <w:rFonts w:ascii="Trebuchet MS" w:eastAsia="Trebuchet MS" w:hAnsi="Trebuchet MS" w:cs="Trebuchet MS"/>
          <w:spacing w:val="-1"/>
          <w:sz w:val="22"/>
          <w:szCs w:val="22"/>
          <w:lang w:val="ro-RO"/>
        </w:rPr>
        <w:t xml:space="preserve">a tipurilor de cheltuieli menționate la alin. (2) de mai sus, </w:t>
      </w:r>
      <w:r w:rsidRPr="00E258EF">
        <w:rPr>
          <w:rFonts w:ascii="Trebuchet MS" w:eastAsia="Trebuchet MS" w:hAnsi="Trebuchet MS" w:cs="Trebuchet MS"/>
          <w:spacing w:val="-1"/>
          <w:sz w:val="22"/>
          <w:szCs w:val="22"/>
          <w:lang w:val="ro-RO"/>
        </w:rPr>
        <w:t xml:space="preserve">va fi raportat  la valoarea  totală  eligibila </w:t>
      </w:r>
      <w:r w:rsidR="00322DAA" w:rsidRPr="00E258EF">
        <w:rPr>
          <w:rFonts w:ascii="Trebuchet MS" w:eastAsia="Trebuchet MS" w:hAnsi="Trebuchet MS" w:cs="Trebuchet MS"/>
          <w:spacing w:val="-1"/>
          <w:sz w:val="22"/>
          <w:szCs w:val="22"/>
          <w:lang w:val="ro-RO"/>
        </w:rPr>
        <w:t xml:space="preserve"> autorizată </w:t>
      </w:r>
      <w:r w:rsidRPr="00E258EF">
        <w:rPr>
          <w:rFonts w:ascii="Trebuchet MS" w:eastAsia="Trebuchet MS" w:hAnsi="Trebuchet MS" w:cs="Trebuchet MS"/>
          <w:spacing w:val="-1"/>
          <w:sz w:val="22"/>
          <w:szCs w:val="22"/>
          <w:lang w:val="ro-RO"/>
        </w:rPr>
        <w:t xml:space="preserve">  de </w:t>
      </w:r>
      <w:r w:rsidR="003D6835"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și nu la valoarea  cheltuielilor estimate inițial/ contractate.</w:t>
      </w:r>
      <w:r w:rsidR="009B0B1C">
        <w:rPr>
          <w:rFonts w:ascii="Trebuchet MS" w:eastAsia="Trebuchet MS" w:hAnsi="Trebuchet MS" w:cs="Trebuchet MS"/>
          <w:spacing w:val="-1"/>
          <w:sz w:val="22"/>
          <w:szCs w:val="22"/>
          <w:lang w:val="ro-RO"/>
        </w:rPr>
        <w:t xml:space="preserve"> </w:t>
      </w:r>
    </w:p>
    <w:p w14:paraId="1E768BD6" w14:textId="1DF88DE6" w:rsidR="003D6835" w:rsidRPr="00E258EF" w:rsidRDefault="0099349E" w:rsidP="00A8038D">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383E7959" w:rsidR="001D5364" w:rsidRPr="00E258EF"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Ghidul Solicitantului Condiții Generale</w:t>
      </w:r>
      <w:r w:rsidR="001D5364" w:rsidRPr="00E258EF">
        <w:rPr>
          <w:rFonts w:ascii="Trebuchet MS" w:eastAsia="Trebuchet MS" w:hAnsi="Trebuchet MS" w:cs="Trebuchet MS"/>
          <w:spacing w:val="-1"/>
          <w:sz w:val="22"/>
          <w:szCs w:val="22"/>
          <w:lang w:val="ro-RO"/>
        </w:rPr>
        <w:t xml:space="preserve">  în  cadrul  Programului  </w:t>
      </w:r>
      <w:r w:rsidR="00134D22" w:rsidRPr="00E258EF">
        <w:rPr>
          <w:rFonts w:ascii="Trebuchet MS" w:eastAsia="Trebuchet MS" w:hAnsi="Trebuchet MS" w:cs="Trebuchet MS"/>
          <w:spacing w:val="-1"/>
          <w:sz w:val="22"/>
          <w:szCs w:val="22"/>
          <w:lang w:val="ro-RO"/>
        </w:rPr>
        <w:t>Educație și Ocupare</w:t>
      </w:r>
      <w:r w:rsidR="00030016" w:rsidRPr="00E258EF">
        <w:rPr>
          <w:rFonts w:ascii="Trebuchet MS" w:eastAsia="Trebuchet MS" w:hAnsi="Trebuchet MS" w:cs="Trebuchet MS"/>
          <w:spacing w:val="-1"/>
          <w:sz w:val="22"/>
          <w:szCs w:val="22"/>
          <w:lang w:val="ro-RO"/>
        </w:rPr>
        <w:t xml:space="preserve"> 2021 - 2027</w:t>
      </w:r>
      <w:r w:rsidR="001D5364" w:rsidRPr="00E258EF">
        <w:rPr>
          <w:rFonts w:ascii="Trebuchet MS" w:eastAsia="Trebuchet MS" w:hAnsi="Trebuchet MS" w:cs="Trebuchet MS"/>
          <w:spacing w:val="-1"/>
          <w:sz w:val="22"/>
          <w:szCs w:val="22"/>
          <w:lang w:val="ro-RO"/>
        </w:rPr>
        <w:t>;</w:t>
      </w:r>
    </w:p>
    <w:p w14:paraId="761D2E84" w14:textId="08D33402" w:rsidR="001D5364" w:rsidRPr="00E258EF" w:rsidRDefault="001D5364" w:rsidP="001D5364">
      <w:pPr>
        <w:pStyle w:val="ListParagraph"/>
        <w:numPr>
          <w:ilvl w:val="0"/>
          <w:numId w:val="10"/>
        </w:numPr>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w w:val="103"/>
          <w:sz w:val="22"/>
          <w:szCs w:val="22"/>
          <w:lang w:val="ro-RO"/>
        </w:rPr>
        <w:t>specifice;</w:t>
      </w:r>
    </w:p>
    <w:p w14:paraId="588E64AE" w14:textId="77777777" w:rsidR="001D5364" w:rsidRPr="00E258EF"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prezentul Contract de finanțare și anexele acestuia;</w:t>
      </w:r>
    </w:p>
    <w:p w14:paraId="69B9423F" w14:textId="4A2E293F" w:rsidR="001D5364" w:rsidRPr="00E258EF"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legislația națională și europeană aplicabilă;</w:t>
      </w:r>
    </w:p>
    <w:p w14:paraId="2588EB4A" w14:textId="77777777" w:rsidR="00AC2654" w:rsidRPr="00E258EF" w:rsidRDefault="00030016" w:rsidP="00030016">
      <w:pPr>
        <w:pStyle w:val="ListParagraph"/>
        <w:numPr>
          <w:ilvl w:val="0"/>
          <w:numId w:val="10"/>
        </w:numPr>
        <w:rPr>
          <w:rFonts w:ascii="Trebuchet MS" w:eastAsia="Trebuchet MS" w:hAnsi="Trebuchet MS" w:cs="Trebuchet MS"/>
          <w:sz w:val="22"/>
          <w:szCs w:val="22"/>
        </w:rPr>
      </w:pPr>
      <w:r w:rsidRPr="00E258EF">
        <w:rPr>
          <w:rFonts w:ascii="Trebuchet MS" w:eastAsia="Trebuchet MS" w:hAnsi="Trebuchet MS" w:cs="Trebuchet MS"/>
          <w:spacing w:val="-1"/>
          <w:sz w:val="22"/>
          <w:szCs w:val="22"/>
          <w:lang w:val="ro-RO"/>
        </w:rPr>
        <w:t xml:space="preserve">Instrucțiunile emise de AM </w:t>
      </w:r>
      <w:r w:rsidR="00134D22" w:rsidRPr="00E258EF">
        <w:rPr>
          <w:rFonts w:ascii="Trebuchet MS" w:eastAsia="Trebuchet MS" w:hAnsi="Trebuchet MS" w:cs="Trebuchet MS"/>
          <w:spacing w:val="-1"/>
          <w:sz w:val="22"/>
          <w:szCs w:val="22"/>
          <w:lang w:val="ro-RO"/>
        </w:rPr>
        <w:t>PEO</w:t>
      </w:r>
    </w:p>
    <w:p w14:paraId="180C1428" w14:textId="4FC216C9" w:rsidR="00030016" w:rsidRPr="00E258EF" w:rsidRDefault="00AC2654" w:rsidP="00030016">
      <w:pPr>
        <w:pStyle w:val="ListParagraph"/>
        <w:numPr>
          <w:ilvl w:val="0"/>
          <w:numId w:val="10"/>
        </w:numPr>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Manualul beneficiarului</w:t>
      </w:r>
    </w:p>
    <w:p w14:paraId="3D6F2DA5" w14:textId="140C879E" w:rsidR="000B3971" w:rsidRPr="00E258EF"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005C4740" w:rsidRPr="00E258EF">
        <w:rPr>
          <w:rFonts w:ascii="Trebuchet MS" w:eastAsia="Trebuchet MS" w:hAnsi="Trebuchet MS" w:cs="Trebuchet MS"/>
          <w:sz w:val="22"/>
          <w:szCs w:val="22"/>
          <w:lang w:val="ro-RO"/>
        </w:rPr>
        <w:t xml:space="preserve"> autorizării</w:t>
      </w:r>
      <w:r w:rsidR="005C4740"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responsabil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verifica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w w:val="103"/>
          <w:sz w:val="22"/>
          <w:szCs w:val="22"/>
          <w:lang w:val="ro-RO"/>
        </w:rPr>
        <w:t xml:space="preserve">toate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necesare,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cererilor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/cererilor </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 xml:space="preserve">ă  precum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2"/>
          <w:w w:val="103"/>
          <w:sz w:val="22"/>
          <w:szCs w:val="22"/>
          <w:lang w:val="ro-RO"/>
        </w:rPr>
        <w:t xml:space="preserve">şi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1"/>
          <w:sz w:val="22"/>
          <w:szCs w:val="22"/>
          <w:lang w:val="ro-RO"/>
        </w:rPr>
        <w:t>poartel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tehni</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transmis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Beneficiar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e</w:t>
      </w:r>
      <w:r w:rsidR="00125F4A"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supor</w:t>
      </w:r>
      <w:r w:rsidRPr="00E258EF">
        <w:rPr>
          <w:rFonts w:ascii="Trebuchet MS" w:eastAsia="Trebuchet MS" w:hAnsi="Trebuchet MS" w:cs="Trebuchet MS"/>
          <w:sz w:val="22"/>
          <w:szCs w:val="22"/>
          <w:lang w:val="ro-RO"/>
        </w:rPr>
        <w:t>t  justificative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w w:val="103"/>
          <w:sz w:val="22"/>
          <w:szCs w:val="22"/>
          <w:lang w:val="ro-RO"/>
        </w:rPr>
        <w:t xml:space="preserve">privind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declarat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vo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fi </w:t>
      </w:r>
      <w:r w:rsidRPr="00E258EF">
        <w:rPr>
          <w:rFonts w:ascii="Trebuchet MS" w:eastAsia="Trebuchet MS" w:hAnsi="Trebuchet MS" w:cs="Trebuchet MS"/>
          <w:spacing w:val="-1"/>
          <w:sz w:val="22"/>
          <w:szCs w:val="22"/>
          <w:lang w:val="ro-RO"/>
        </w:rPr>
        <w:t>prezentat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solicitarea</w:t>
      </w:r>
      <w:r w:rsidR="00860416" w:rsidRPr="00E258EF">
        <w:rPr>
          <w:rFonts w:ascii="Trebuchet MS" w:eastAsia="Trebuchet MS" w:hAnsi="Trebuchet MS" w:cs="Trebuchet MS"/>
          <w:sz w:val="22"/>
          <w:szCs w:val="22"/>
          <w:lang w:val="ro-RO"/>
        </w:rPr>
        <w:t xml:space="preserve"> AMPEO/OI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subsecvente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emis</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2"/>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A8038D" w:rsidRPr="00E258EF">
        <w:rPr>
          <w:rFonts w:ascii="Trebuchet MS" w:eastAsia="Trebuchet MS" w:hAnsi="Trebuchet MS" w:cs="Trebuchet MS"/>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implementării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5BEB7FAE" w14:textId="63E10475" w:rsidR="008B6D7A" w:rsidRPr="001A092F" w:rsidRDefault="003D6835" w:rsidP="001A092F">
      <w:pPr>
        <w:spacing w:line="249"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pacing w:val="-1"/>
          <w:sz w:val="22"/>
          <w:szCs w:val="22"/>
          <w:lang w:val="ro-RO"/>
        </w:rPr>
        <w:t>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oblig</w:t>
      </w:r>
      <w:r w:rsidR="0099349E" w:rsidRPr="00E258EF">
        <w:rPr>
          <w:rFonts w:ascii="Trebuchet MS" w:eastAsia="Trebuchet MS" w:hAnsi="Trebuchet MS" w:cs="Trebuchet MS"/>
          <w:spacing w:val="-1"/>
          <w:sz w:val="22"/>
          <w:szCs w:val="22"/>
          <w:lang w:val="ro-RO"/>
        </w:rPr>
        <w:t>a</w:t>
      </w:r>
      <w:r w:rsidR="0099349E" w:rsidRPr="00E258EF">
        <w:rPr>
          <w:rFonts w:ascii="Trebuchet MS" w:eastAsia="Trebuchet MS" w:hAnsi="Trebuchet MS" w:cs="Trebuchet MS"/>
          <w:sz w:val="22"/>
          <w:szCs w:val="22"/>
          <w:lang w:val="ro-RO"/>
        </w:rPr>
        <w:t>ția</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asigura</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resurse</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financiare</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necesare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efect</w:t>
      </w:r>
      <w:r w:rsidR="0099349E" w:rsidRPr="00E258EF">
        <w:rPr>
          <w:rFonts w:ascii="Trebuchet MS" w:eastAsia="Trebuchet MS" w:hAnsi="Trebuchet MS" w:cs="Trebuchet MS"/>
          <w:spacing w:val="-1"/>
          <w:sz w:val="22"/>
          <w:szCs w:val="22"/>
          <w:lang w:val="ro-RO"/>
        </w:rPr>
        <w:t>uă</w:t>
      </w:r>
      <w:r w:rsidR="0099349E" w:rsidRPr="00E258EF">
        <w:rPr>
          <w:rFonts w:ascii="Trebuchet MS" w:eastAsia="Trebuchet MS" w:hAnsi="Trebuchet MS" w:cs="Trebuchet MS"/>
          <w:spacing w:val="1"/>
          <w:sz w:val="22"/>
          <w:szCs w:val="22"/>
          <w:lang w:val="ro-RO"/>
        </w:rPr>
        <w:t>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p</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pacing w:val="-1"/>
          <w:sz w:val="22"/>
          <w:szCs w:val="22"/>
          <w:lang w:val="ro-RO"/>
        </w:rPr>
        <w:t>ăț</w:t>
      </w:r>
      <w:r w:rsidR="0099349E" w:rsidRPr="00E258EF">
        <w:rPr>
          <w:rFonts w:ascii="Trebuchet MS" w:eastAsia="Trebuchet MS" w:hAnsi="Trebuchet MS" w:cs="Trebuchet MS"/>
          <w:sz w:val="22"/>
          <w:szCs w:val="22"/>
          <w:lang w:val="ro-RO"/>
        </w:rPr>
        <w:t>ii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w w:val="103"/>
          <w:sz w:val="22"/>
          <w:szCs w:val="22"/>
          <w:lang w:val="ro-RO"/>
        </w:rPr>
        <w:t xml:space="preserve">conform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41"/>
          <w:sz w:val="22"/>
          <w:szCs w:val="22"/>
          <w:lang w:val="ro-RO"/>
        </w:rPr>
        <w:t xml:space="preserve"> </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z w:val="22"/>
          <w:szCs w:val="22"/>
          <w:lang w:val="ro-RO"/>
        </w:rPr>
        <w:t>egale</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z w:val="22"/>
          <w:szCs w:val="22"/>
          <w:lang w:val="ro-RO"/>
        </w:rPr>
        <w:t>privind</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acordare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5"/>
          <w:sz w:val="22"/>
          <w:szCs w:val="22"/>
          <w:lang w:val="ro-RO"/>
        </w:rPr>
        <w:t xml:space="preserve"> </w:t>
      </w:r>
      <w:r w:rsidR="0099349E" w:rsidRPr="00E258EF">
        <w:rPr>
          <w:rFonts w:ascii="Trebuchet MS" w:eastAsia="Trebuchet MS" w:hAnsi="Trebuchet MS" w:cs="Trebuchet MS"/>
          <w:sz w:val="22"/>
          <w:szCs w:val="22"/>
          <w:lang w:val="ro-RO"/>
        </w:rPr>
        <w:t>prefinanţ</w:t>
      </w:r>
      <w:r w:rsidR="0099349E" w:rsidRPr="00E258EF">
        <w:rPr>
          <w:rFonts w:ascii="Trebuchet MS" w:eastAsia="Trebuchet MS" w:hAnsi="Trebuchet MS" w:cs="Trebuchet MS"/>
          <w:spacing w:val="2"/>
          <w:sz w:val="22"/>
          <w:szCs w:val="22"/>
          <w:lang w:val="ro-RO"/>
        </w:rPr>
        <w:t>ă</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45"/>
          <w:sz w:val="22"/>
          <w:szCs w:val="22"/>
          <w:lang w:val="ro-RO"/>
        </w:rPr>
        <w:t xml:space="preserve"> </w:t>
      </w:r>
      <w:r w:rsidR="0099349E" w:rsidRPr="00E258EF">
        <w:rPr>
          <w:rFonts w:ascii="Trebuchet MS" w:eastAsia="Trebuchet MS" w:hAnsi="Trebuchet MS" w:cs="Trebuchet MS"/>
          <w:spacing w:val="-1"/>
          <w:sz w:val="22"/>
          <w:szCs w:val="22"/>
          <w:lang w:val="ro-RO"/>
        </w:rPr>
        <w:t>mecanismu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41"/>
          <w:sz w:val="22"/>
          <w:szCs w:val="22"/>
          <w:lang w:val="ro-RO"/>
        </w:rPr>
        <w:t xml:space="preserve"> </w:t>
      </w:r>
      <w:r w:rsidR="0099349E" w:rsidRPr="00E258EF">
        <w:rPr>
          <w:rFonts w:ascii="Trebuchet MS" w:eastAsia="Trebuchet MS" w:hAnsi="Trebuchet MS" w:cs="Trebuchet MS"/>
          <w:sz w:val="22"/>
          <w:szCs w:val="22"/>
          <w:lang w:val="ro-RO"/>
        </w:rPr>
        <w:t>cererilor</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plat</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w w:val="103"/>
          <w:sz w:val="22"/>
          <w:szCs w:val="22"/>
          <w:lang w:val="ro-RO"/>
        </w:rPr>
        <w:t xml:space="preserve">cererile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rambursare, dar</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nu</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se</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obligă</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z w:val="22"/>
          <w:szCs w:val="22"/>
          <w:lang w:val="ro-RO"/>
        </w:rPr>
        <w:t>şi</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1"/>
          <w:sz w:val="22"/>
          <w:szCs w:val="22"/>
          <w:lang w:val="ro-RO"/>
        </w:rPr>
        <w:t>n</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se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substituie</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z w:val="22"/>
          <w:szCs w:val="22"/>
          <w:lang w:val="ro-RO"/>
        </w:rPr>
        <w:t>beneficiarului</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z w:val="22"/>
          <w:szCs w:val="22"/>
          <w:lang w:val="ro-RO"/>
        </w:rPr>
        <w:t>în obliga</w:t>
      </w:r>
      <w:r w:rsidR="0099349E" w:rsidRPr="00E258EF">
        <w:rPr>
          <w:rFonts w:ascii="Trebuchet MS" w:eastAsia="Trebuchet MS" w:hAnsi="Trebuchet MS" w:cs="Trebuchet MS"/>
          <w:spacing w:val="-1"/>
          <w:sz w:val="22"/>
          <w:szCs w:val="22"/>
          <w:lang w:val="ro-RO"/>
        </w:rPr>
        <w:t>ţ</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pacing w:val="1"/>
          <w:sz w:val="22"/>
          <w:szCs w:val="22"/>
          <w:lang w:val="ro-RO"/>
        </w:rPr>
        <w:t>ac</w:t>
      </w:r>
      <w:r w:rsidR="0099349E" w:rsidRPr="00E258EF">
        <w:rPr>
          <w:rFonts w:ascii="Trebuchet MS" w:eastAsia="Trebuchet MS" w:hAnsi="Trebuchet MS" w:cs="Trebuchet MS"/>
          <w:sz w:val="22"/>
          <w:szCs w:val="22"/>
          <w:lang w:val="ro-RO"/>
        </w:rPr>
        <w:t>estuia</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w w:val="103"/>
          <w:sz w:val="22"/>
          <w:szCs w:val="22"/>
          <w:lang w:val="ro-RO"/>
        </w:rPr>
        <w:t xml:space="preserve">a </w:t>
      </w:r>
      <w:r w:rsidR="0099349E" w:rsidRPr="00E258EF">
        <w:rPr>
          <w:rFonts w:ascii="Trebuchet MS" w:eastAsia="Trebuchet MS" w:hAnsi="Trebuchet MS" w:cs="Trebuchet MS"/>
          <w:spacing w:val="-2"/>
          <w:sz w:val="22"/>
          <w:szCs w:val="22"/>
          <w:lang w:val="ro-RO"/>
        </w:rPr>
        <w:t>as</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pacing w:val="-1"/>
          <w:sz w:val="22"/>
          <w:szCs w:val="22"/>
          <w:lang w:val="ro-RO"/>
        </w:rPr>
        <w:t>gur</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toat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condiţiile</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sz w:val="22"/>
          <w:szCs w:val="22"/>
          <w:lang w:val="ro-RO"/>
        </w:rPr>
        <w:t>necesare</w:t>
      </w:r>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z w:val="22"/>
          <w:szCs w:val="22"/>
          <w:lang w:val="ro-RO"/>
        </w:rPr>
        <w:t>şi suficiente,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inclusiv</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resursel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z w:val="22"/>
          <w:szCs w:val="22"/>
          <w:lang w:val="ro-RO"/>
        </w:rPr>
        <w:t>financiare,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w w:val="103"/>
          <w:sz w:val="22"/>
          <w:szCs w:val="22"/>
          <w:lang w:val="ro-RO"/>
        </w:rPr>
        <w:t>pe</w:t>
      </w:r>
      <w:r w:rsidR="0099349E" w:rsidRPr="00E258EF">
        <w:rPr>
          <w:rFonts w:ascii="Trebuchet MS" w:eastAsia="Trebuchet MS" w:hAnsi="Trebuchet MS" w:cs="Trebuchet MS"/>
          <w:spacing w:val="-1"/>
          <w:w w:val="103"/>
          <w:sz w:val="22"/>
          <w:szCs w:val="22"/>
          <w:lang w:val="ro-RO"/>
        </w:rPr>
        <w:t xml:space="preserve">ntru </w:t>
      </w:r>
      <w:r w:rsidR="0099349E" w:rsidRPr="00E258EF">
        <w:rPr>
          <w:rFonts w:ascii="Trebuchet MS" w:eastAsia="Trebuchet MS" w:hAnsi="Trebuchet MS" w:cs="Trebuchet MS"/>
          <w:spacing w:val="-1"/>
          <w:sz w:val="22"/>
          <w:szCs w:val="22"/>
          <w:lang w:val="ro-RO"/>
        </w:rPr>
        <w:t>implementare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3"/>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bune</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cond</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3"/>
          <w:sz w:val="22"/>
          <w:szCs w:val="22"/>
          <w:lang w:val="ro-RO"/>
        </w:rPr>
        <w:t>ț</w:t>
      </w:r>
      <w:r w:rsidR="0099349E" w:rsidRPr="00E258EF">
        <w:rPr>
          <w:rFonts w:ascii="Trebuchet MS" w:eastAsia="Trebuchet MS" w:hAnsi="Trebuchet MS" w:cs="Trebuchet MS"/>
          <w:sz w:val="22"/>
          <w:szCs w:val="22"/>
          <w:lang w:val="ro-RO"/>
        </w:rPr>
        <w:t>ii</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w w:val="103"/>
          <w:sz w:val="22"/>
          <w:szCs w:val="22"/>
          <w:lang w:val="ro-RO"/>
        </w:rPr>
        <w:t>Proiectului.</w:t>
      </w:r>
    </w:p>
    <w:p w14:paraId="207FAE3D" w14:textId="77777777" w:rsidR="008B6D7A" w:rsidRPr="00E258EF"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7919E962" w14:textId="4A74F48A" w:rsidR="008B6D7A" w:rsidRPr="00E258EF" w:rsidRDefault="008B6D7A" w:rsidP="004E673C">
      <w:pPr>
        <w:spacing w:line="200" w:lineRule="exact"/>
        <w:rPr>
          <w:rFonts w:ascii="Trebuchet MS" w:hAnsi="Trebuchet MS"/>
          <w:b/>
          <w:bCs/>
          <w:sz w:val="22"/>
          <w:szCs w:val="22"/>
          <w:lang w:val="ro-RO"/>
        </w:rPr>
      </w:pPr>
      <w:r w:rsidRPr="00E258EF">
        <w:rPr>
          <w:rFonts w:ascii="Trebuchet MS" w:hAnsi="Trebuchet MS"/>
          <w:b/>
          <w:bCs/>
          <w:sz w:val="22"/>
          <w:szCs w:val="22"/>
          <w:lang w:val="ro-RO"/>
        </w:rPr>
        <w:t>__________</w:t>
      </w:r>
    </w:p>
    <w:p w14:paraId="76DF6ED4" w14:textId="382D0922" w:rsidR="00530770" w:rsidRPr="00772FD3" w:rsidRDefault="008B6D7A" w:rsidP="0044305F">
      <w:pPr>
        <w:spacing w:line="200" w:lineRule="exact"/>
        <w:jc w:val="both"/>
        <w:rPr>
          <w:rFonts w:ascii="Trebuchet MS" w:eastAsia="Trebuchet MS" w:hAnsi="Trebuchet MS" w:cs="Trebuchet MS"/>
          <w:b/>
          <w:bCs/>
          <w:sz w:val="18"/>
          <w:szCs w:val="18"/>
          <w:lang w:val="ro-RO"/>
        </w:rPr>
      </w:pPr>
      <w:r w:rsidRPr="00772FD3">
        <w:rPr>
          <w:rFonts w:ascii="Trebuchet MS" w:eastAsia="Trebuchet MS" w:hAnsi="Trebuchet MS" w:cs="Trebuchet MS"/>
          <w:i/>
          <w:iCs/>
          <w:sz w:val="18"/>
          <w:szCs w:val="18"/>
          <w:vertAlign w:val="superscript"/>
          <w:lang w:val="ro-RO"/>
        </w:rPr>
        <w:t xml:space="preserve">2 </w:t>
      </w:r>
      <w:r w:rsidRPr="00772FD3">
        <w:rPr>
          <w:rFonts w:ascii="Trebuchet MS" w:eastAsia="Trebuchet MS" w:hAnsi="Trebuchet MS" w:cs="Trebuchet MS"/>
          <w:i/>
          <w:iCs/>
          <w:sz w:val="18"/>
          <w:szCs w:val="18"/>
          <w:lang w:val="ro-RO"/>
        </w:rPr>
        <w:t xml:space="preserve">Prevederile lit.a) a alin.(2) al art.3 sunt aplicabile </w:t>
      </w:r>
      <w:r w:rsidR="00D352E3" w:rsidRPr="00772FD3">
        <w:rPr>
          <w:rFonts w:ascii="Trebuchet MS" w:eastAsia="Trebuchet MS" w:hAnsi="Trebuchet MS" w:cs="Trebuchet MS"/>
          <w:i/>
          <w:iCs/>
          <w:sz w:val="18"/>
          <w:szCs w:val="18"/>
          <w:lang w:val="ro-RO"/>
        </w:rPr>
        <w:t>atât liderului de parteneriat cât și fiecărui partener</w:t>
      </w:r>
      <w:r w:rsidR="003F3517" w:rsidRPr="00772FD3">
        <w:rPr>
          <w:rFonts w:ascii="Trebuchet MS" w:eastAsia="Trebuchet MS" w:hAnsi="Trebuchet MS" w:cs="Trebuchet MS"/>
          <w:i/>
          <w:iCs/>
          <w:sz w:val="18"/>
          <w:szCs w:val="18"/>
          <w:lang w:val="ro-RO"/>
        </w:rPr>
        <w:t xml:space="preserve"> (dacă proiectul se implementează in parteneriat)</w:t>
      </w:r>
    </w:p>
    <w:p w14:paraId="7862E5E2" w14:textId="77777777" w:rsidR="00530770" w:rsidRDefault="00530770" w:rsidP="004E673C">
      <w:pPr>
        <w:spacing w:line="200" w:lineRule="exact"/>
        <w:rPr>
          <w:rFonts w:ascii="Trebuchet MS" w:eastAsia="Trebuchet MS" w:hAnsi="Trebuchet MS" w:cs="Trebuchet MS"/>
          <w:b/>
          <w:bCs/>
          <w:sz w:val="22"/>
          <w:szCs w:val="22"/>
          <w:lang w:val="ro-RO"/>
        </w:rPr>
      </w:pPr>
    </w:p>
    <w:p w14:paraId="334E4EA7" w14:textId="77777777" w:rsidR="003D5CBB" w:rsidRDefault="003D5CBB" w:rsidP="004E673C">
      <w:pPr>
        <w:spacing w:line="200" w:lineRule="exact"/>
        <w:rPr>
          <w:rFonts w:ascii="Trebuchet MS" w:eastAsia="Trebuchet MS" w:hAnsi="Trebuchet MS" w:cs="Trebuchet MS"/>
          <w:b/>
          <w:bCs/>
          <w:sz w:val="22"/>
          <w:szCs w:val="22"/>
          <w:lang w:val="ro-RO"/>
        </w:rPr>
      </w:pPr>
    </w:p>
    <w:p w14:paraId="65961FC7" w14:textId="77777777" w:rsidR="00337571" w:rsidRDefault="00337571" w:rsidP="004E673C">
      <w:pPr>
        <w:spacing w:line="200" w:lineRule="exact"/>
        <w:rPr>
          <w:rFonts w:ascii="Trebuchet MS" w:eastAsia="Trebuchet MS" w:hAnsi="Trebuchet MS" w:cs="Trebuchet MS"/>
          <w:b/>
          <w:bCs/>
          <w:sz w:val="22"/>
          <w:szCs w:val="22"/>
          <w:lang w:val="ro-RO"/>
        </w:rPr>
      </w:pPr>
    </w:p>
    <w:p w14:paraId="0CFD61ED" w14:textId="77777777" w:rsidR="00337571" w:rsidRDefault="00337571" w:rsidP="004E673C">
      <w:pPr>
        <w:spacing w:line="200" w:lineRule="exact"/>
        <w:rPr>
          <w:rFonts w:ascii="Trebuchet MS" w:eastAsia="Trebuchet MS" w:hAnsi="Trebuchet MS" w:cs="Trebuchet MS"/>
          <w:b/>
          <w:bCs/>
          <w:sz w:val="22"/>
          <w:szCs w:val="22"/>
          <w:lang w:val="ro-RO"/>
        </w:rPr>
      </w:pPr>
    </w:p>
    <w:p w14:paraId="45C6A3EE" w14:textId="77777777" w:rsidR="00337571" w:rsidRDefault="00337571" w:rsidP="004E673C">
      <w:pPr>
        <w:spacing w:line="200" w:lineRule="exact"/>
        <w:rPr>
          <w:rFonts w:ascii="Trebuchet MS" w:eastAsia="Trebuchet MS" w:hAnsi="Trebuchet MS" w:cs="Trebuchet MS"/>
          <w:b/>
          <w:bCs/>
          <w:sz w:val="22"/>
          <w:szCs w:val="22"/>
          <w:lang w:val="ro-RO"/>
        </w:rPr>
      </w:pPr>
    </w:p>
    <w:p w14:paraId="39CB9F99" w14:textId="77777777" w:rsidR="00337571" w:rsidRDefault="00337571" w:rsidP="004E673C">
      <w:pPr>
        <w:spacing w:line="200" w:lineRule="exact"/>
        <w:rPr>
          <w:rFonts w:ascii="Trebuchet MS" w:eastAsia="Trebuchet MS" w:hAnsi="Trebuchet MS" w:cs="Trebuchet MS"/>
          <w:b/>
          <w:bCs/>
          <w:sz w:val="22"/>
          <w:szCs w:val="22"/>
          <w:lang w:val="ro-RO"/>
        </w:rPr>
      </w:pPr>
    </w:p>
    <w:p w14:paraId="5CB33EC2" w14:textId="77777777" w:rsidR="003D5CBB" w:rsidRDefault="003D5CBB" w:rsidP="004E673C">
      <w:pPr>
        <w:spacing w:line="200" w:lineRule="exact"/>
        <w:rPr>
          <w:rFonts w:ascii="Trebuchet MS" w:eastAsia="Trebuchet MS" w:hAnsi="Trebuchet MS" w:cs="Trebuchet MS"/>
          <w:b/>
          <w:bCs/>
          <w:sz w:val="22"/>
          <w:szCs w:val="22"/>
          <w:lang w:val="ro-RO"/>
        </w:rPr>
      </w:pPr>
    </w:p>
    <w:p w14:paraId="123C3AD5" w14:textId="77777777" w:rsidR="003D5CBB" w:rsidRDefault="003D5CBB" w:rsidP="004E673C">
      <w:pPr>
        <w:spacing w:line="200" w:lineRule="exact"/>
        <w:rPr>
          <w:rFonts w:ascii="Trebuchet MS" w:eastAsia="Trebuchet MS" w:hAnsi="Trebuchet MS" w:cs="Trebuchet MS"/>
          <w:b/>
          <w:bCs/>
          <w:sz w:val="22"/>
          <w:szCs w:val="22"/>
          <w:lang w:val="ro-RO"/>
        </w:rPr>
      </w:pPr>
    </w:p>
    <w:p w14:paraId="2A7F15E0" w14:textId="77777777" w:rsidR="003D5CBB" w:rsidRDefault="003D5CBB" w:rsidP="004E673C">
      <w:pPr>
        <w:spacing w:line="200" w:lineRule="exact"/>
        <w:rPr>
          <w:rFonts w:ascii="Trebuchet MS" w:eastAsia="Trebuchet MS" w:hAnsi="Trebuchet MS" w:cs="Trebuchet MS"/>
          <w:b/>
          <w:bCs/>
          <w:sz w:val="22"/>
          <w:szCs w:val="22"/>
          <w:lang w:val="ro-RO"/>
        </w:rPr>
      </w:pPr>
    </w:p>
    <w:p w14:paraId="791AAF75" w14:textId="74ABA842" w:rsidR="000B3971" w:rsidRPr="00E258EF" w:rsidRDefault="0099349E" w:rsidP="004E673C">
      <w:pPr>
        <w:spacing w:line="200" w:lineRule="exact"/>
        <w:rPr>
          <w:rFonts w:ascii="Trebuchet MS" w:eastAsia="Trebuchet MS" w:hAnsi="Trebuchet MS" w:cs="Trebuchet MS"/>
          <w:b/>
          <w:bCs/>
          <w:sz w:val="22"/>
          <w:szCs w:val="22"/>
          <w:lang w:val="ro-RO"/>
        </w:rPr>
      </w:pPr>
      <w:r w:rsidRPr="00E258EF">
        <w:rPr>
          <w:rFonts w:ascii="Trebuchet MS" w:eastAsia="Trebuchet MS" w:hAnsi="Trebuchet MS" w:cs="Trebuchet MS"/>
          <w:b/>
          <w:bCs/>
          <w:sz w:val="22"/>
          <w:szCs w:val="22"/>
          <w:lang w:val="ro-RO"/>
        </w:rPr>
        <w:t xml:space="preserve">Art. </w:t>
      </w:r>
      <w:r w:rsidR="00125F4A" w:rsidRPr="00E258EF">
        <w:rPr>
          <w:rFonts w:ascii="Trebuchet MS" w:eastAsia="Trebuchet MS" w:hAnsi="Trebuchet MS" w:cs="Trebuchet MS"/>
          <w:b/>
          <w:bCs/>
          <w:sz w:val="22"/>
          <w:szCs w:val="22"/>
          <w:lang w:val="ro-RO"/>
        </w:rPr>
        <w:t>4</w:t>
      </w:r>
      <w:r w:rsidR="00AA232E" w:rsidRPr="00E258EF">
        <w:rPr>
          <w:rFonts w:ascii="Trebuchet MS" w:eastAsia="Trebuchet MS" w:hAnsi="Trebuchet MS" w:cs="Trebuchet MS"/>
          <w:b/>
          <w:bCs/>
          <w:sz w:val="22"/>
          <w:szCs w:val="22"/>
          <w:lang w:val="ro-RO"/>
        </w:rPr>
        <w:t xml:space="preserve"> </w:t>
      </w:r>
      <w:r w:rsidRPr="00E258EF">
        <w:rPr>
          <w:rFonts w:ascii="Trebuchet MS" w:eastAsia="Trebuchet MS" w:hAnsi="Trebuchet MS" w:cs="Trebuchet MS"/>
          <w:b/>
          <w:bCs/>
          <w:sz w:val="22"/>
          <w:szCs w:val="22"/>
          <w:lang w:val="ro-RO"/>
        </w:rPr>
        <w:t>Rambursarea / plata cheltuielilor</w:t>
      </w:r>
    </w:p>
    <w:p w14:paraId="51445BE6" w14:textId="77777777" w:rsidR="004E673C" w:rsidRPr="00E258EF"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E258EF" w:rsidRDefault="0099349E" w:rsidP="004E673C">
      <w:pPr>
        <w:spacing w:line="200" w:lineRule="exact"/>
        <w:rPr>
          <w:rFonts w:ascii="Trebuchet MS" w:eastAsia="Trebuchet MS" w:hAnsi="Trebuchet MS" w:cs="Trebuchet MS"/>
          <w:b/>
          <w:bCs/>
          <w:sz w:val="22"/>
          <w:szCs w:val="22"/>
          <w:lang w:val="ro-RO"/>
        </w:rPr>
      </w:pPr>
      <w:r w:rsidRPr="00E258EF">
        <w:rPr>
          <w:rFonts w:ascii="Trebuchet MS" w:eastAsia="Trebuchet MS" w:hAnsi="Trebuchet MS" w:cs="Trebuchet MS"/>
          <w:b/>
          <w:bCs/>
          <w:sz w:val="22"/>
          <w:szCs w:val="22"/>
          <w:lang w:val="ro-RO"/>
        </w:rPr>
        <w:t>(a)</w:t>
      </w:r>
      <w:r w:rsidR="00125F4A" w:rsidRPr="00E258EF">
        <w:rPr>
          <w:rFonts w:ascii="Trebuchet MS" w:eastAsia="Trebuchet MS" w:hAnsi="Trebuchet MS" w:cs="Trebuchet MS"/>
          <w:b/>
          <w:bCs/>
          <w:sz w:val="22"/>
          <w:szCs w:val="22"/>
          <w:lang w:val="ro-RO"/>
        </w:rPr>
        <w:t xml:space="preserve"> </w:t>
      </w:r>
      <w:r w:rsidRPr="00E258EF">
        <w:rPr>
          <w:rFonts w:ascii="Trebuchet MS" w:eastAsia="Trebuchet MS" w:hAnsi="Trebuchet MS" w:cs="Trebuchet MS"/>
          <w:b/>
          <w:bCs/>
          <w:sz w:val="22"/>
          <w:szCs w:val="22"/>
          <w:lang w:val="ro-RO"/>
        </w:rPr>
        <w:t>Acordarea și recuperarea prefinanțării, dacă este cazul</w:t>
      </w:r>
    </w:p>
    <w:p w14:paraId="56ADC165" w14:textId="77777777" w:rsidR="001D5364" w:rsidRPr="00E258EF"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E258EF" w:rsidRDefault="000B3971">
      <w:pPr>
        <w:spacing w:before="8" w:line="100" w:lineRule="exact"/>
        <w:rPr>
          <w:rFonts w:ascii="Trebuchet MS" w:hAnsi="Trebuchet MS"/>
          <w:sz w:val="22"/>
          <w:szCs w:val="22"/>
          <w:lang w:val="ro-RO"/>
        </w:rPr>
      </w:pPr>
    </w:p>
    <w:p w14:paraId="241E121A" w14:textId="19BA57C6" w:rsidR="000B3971" w:rsidRPr="00E258EF"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 xml:space="preserve">La  solicitarea  Beneficiarului/liderului   de  parteneriat,  în  nume  propriu  sau  pentru parteneri,  alţii  decât  cei  prevăzuţi  la  art.  </w:t>
      </w:r>
      <w:r w:rsidR="004274A4" w:rsidRPr="00E258EF">
        <w:rPr>
          <w:rFonts w:ascii="Trebuchet MS" w:eastAsia="Trebuchet MS" w:hAnsi="Trebuchet MS" w:cs="Trebuchet MS"/>
          <w:spacing w:val="-1"/>
          <w:sz w:val="22"/>
          <w:szCs w:val="22"/>
          <w:lang w:val="ro-RO"/>
        </w:rPr>
        <w:t xml:space="preserve">7 alin. (1) - (5), (8) și (10) din  OUG  </w:t>
      </w:r>
      <w:r w:rsidR="00E93C80" w:rsidRPr="00E258EF">
        <w:rPr>
          <w:rFonts w:ascii="Trebuchet MS" w:eastAsia="Trebuchet MS" w:hAnsi="Trebuchet MS" w:cs="Trebuchet MS"/>
          <w:spacing w:val="-1"/>
          <w:sz w:val="22"/>
          <w:szCs w:val="22"/>
          <w:lang w:val="ro-RO"/>
        </w:rPr>
        <w:t xml:space="preserve">nr. </w:t>
      </w:r>
      <w:r w:rsidR="004274A4" w:rsidRPr="00E258EF">
        <w:rPr>
          <w:rFonts w:ascii="Trebuchet MS" w:eastAsia="Trebuchet MS" w:hAnsi="Trebuchet MS" w:cs="Trebuchet MS"/>
          <w:spacing w:val="-1"/>
          <w:sz w:val="22"/>
          <w:szCs w:val="22"/>
          <w:lang w:val="ro-RO"/>
        </w:rPr>
        <w:t>133/2021</w:t>
      </w:r>
      <w:r w:rsidR="008868CE">
        <w:rPr>
          <w:rFonts w:ascii="Trebuchet MS" w:eastAsia="Trebuchet MS" w:hAnsi="Trebuchet MS" w:cs="Trebuchet MS"/>
          <w:spacing w:val="-1"/>
          <w:sz w:val="22"/>
          <w:szCs w:val="22"/>
          <w:lang w:val="ro-RO"/>
        </w:rPr>
        <w:t xml:space="preserve"> (dacă proiect</w:t>
      </w:r>
      <w:r w:rsidR="00DB5204">
        <w:rPr>
          <w:rFonts w:ascii="Trebuchet MS" w:eastAsia="Trebuchet MS" w:hAnsi="Trebuchet MS" w:cs="Trebuchet MS"/>
          <w:spacing w:val="-1"/>
          <w:sz w:val="22"/>
          <w:szCs w:val="22"/>
          <w:lang w:val="ro-RO"/>
        </w:rPr>
        <w:t>e</w:t>
      </w:r>
      <w:r w:rsidR="008868CE">
        <w:rPr>
          <w:rFonts w:ascii="Trebuchet MS" w:eastAsia="Trebuchet MS" w:hAnsi="Trebuchet MS" w:cs="Trebuchet MS"/>
          <w:spacing w:val="-1"/>
          <w:sz w:val="22"/>
          <w:szCs w:val="22"/>
          <w:lang w:val="ro-RO"/>
        </w:rPr>
        <w:t>l</w:t>
      </w:r>
      <w:r w:rsidR="00DB5204">
        <w:rPr>
          <w:rFonts w:ascii="Trebuchet MS" w:eastAsia="Trebuchet MS" w:hAnsi="Trebuchet MS" w:cs="Trebuchet MS"/>
          <w:spacing w:val="-1"/>
          <w:sz w:val="22"/>
          <w:szCs w:val="22"/>
          <w:lang w:val="ro-RO"/>
        </w:rPr>
        <w:t>e</w:t>
      </w:r>
      <w:r w:rsidR="008868CE">
        <w:rPr>
          <w:rFonts w:ascii="Trebuchet MS" w:eastAsia="Trebuchet MS" w:hAnsi="Trebuchet MS" w:cs="Trebuchet MS"/>
          <w:spacing w:val="-1"/>
          <w:sz w:val="22"/>
          <w:szCs w:val="22"/>
          <w:lang w:val="ro-RO"/>
        </w:rPr>
        <w:t xml:space="preserve"> se implementează în parteneriat)</w:t>
      </w:r>
      <w:r w:rsidR="004274A4" w:rsidRPr="00E258EF">
        <w:rPr>
          <w:rFonts w:ascii="Trebuchet MS" w:eastAsia="Trebuchet MS" w:hAnsi="Trebuchet MS" w:cs="Trebuchet MS"/>
          <w:spacing w:val="-1"/>
          <w:sz w:val="22"/>
          <w:szCs w:val="22"/>
          <w:lang w:val="ro-RO"/>
        </w:rPr>
        <w:t xml:space="preserve">, </w:t>
      </w:r>
      <w:r w:rsidR="00E93C80" w:rsidRPr="00E258EF">
        <w:rPr>
          <w:rFonts w:ascii="Trebuchet MS" w:eastAsia="Trebuchet MS" w:hAnsi="Trebuchet MS" w:cs="Trebuchet MS"/>
          <w:spacing w:val="-1"/>
          <w:sz w:val="22"/>
          <w:szCs w:val="22"/>
          <w:lang w:val="ro-RO"/>
        </w:rPr>
        <w:t xml:space="preserve"> </w:t>
      </w:r>
      <w:r w:rsidR="004274A4"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4274A4" w:rsidRPr="00E258EF">
        <w:rPr>
          <w:rFonts w:ascii="Trebuchet MS" w:eastAsia="Trebuchet MS" w:hAnsi="Trebuchet MS" w:cs="Trebuchet MS"/>
          <w:spacing w:val="-1"/>
          <w:sz w:val="22"/>
          <w:szCs w:val="22"/>
          <w:lang w:val="ro-RO"/>
        </w:rPr>
        <w:t xml:space="preserve"> acordă prefinanțare în tranșe de maximum 10% din valoarea eligibilă a proiectului, fără depășirea valorii totale eligibile a contractului de finanțare. Tranșa solicitată, împreună cu soldul nejustificat al prefinanțării, prin cereri de rambursare, nu poate depăși procentul indicat anterior</w:t>
      </w:r>
      <w:r w:rsidRPr="00E258EF">
        <w:rPr>
          <w:rFonts w:ascii="Trebuchet MS" w:eastAsia="Trebuchet MS" w:hAnsi="Trebuchet MS" w:cs="Trebuchet MS"/>
          <w:spacing w:val="-1"/>
          <w:sz w:val="22"/>
          <w:szCs w:val="22"/>
          <w:lang w:val="ro-RO"/>
        </w:rPr>
        <w:t>.</w:t>
      </w:r>
    </w:p>
    <w:p w14:paraId="79C38E38" w14:textId="1CC5F517" w:rsidR="0050286D"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Prin excepție de la prevederile alin.</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 xml:space="preserve">(1), Beneficiarilor/Liderilor de parteneriat/Partenerilor </w:t>
      </w:r>
      <w:r w:rsidR="004F6DE0">
        <w:rPr>
          <w:rFonts w:ascii="Trebuchet MS" w:eastAsia="Trebuchet MS" w:hAnsi="Trebuchet MS" w:cs="Trebuchet MS"/>
          <w:spacing w:val="-1"/>
          <w:sz w:val="22"/>
          <w:szCs w:val="22"/>
          <w:lang w:val="ro-RO"/>
        </w:rPr>
        <w:t>(dacă proiec</w:t>
      </w:r>
      <w:r w:rsidR="00DB5204">
        <w:rPr>
          <w:rFonts w:ascii="Trebuchet MS" w:eastAsia="Trebuchet MS" w:hAnsi="Trebuchet MS" w:cs="Trebuchet MS"/>
          <w:spacing w:val="-1"/>
          <w:sz w:val="22"/>
          <w:szCs w:val="22"/>
          <w:lang w:val="ro-RO"/>
        </w:rPr>
        <w:t>ele</w:t>
      </w:r>
      <w:r w:rsidR="004F6DE0">
        <w:rPr>
          <w:rFonts w:ascii="Trebuchet MS" w:eastAsia="Trebuchet MS" w:hAnsi="Trebuchet MS" w:cs="Trebuchet MS"/>
          <w:spacing w:val="-1"/>
          <w:sz w:val="22"/>
          <w:szCs w:val="22"/>
          <w:lang w:val="ro-RO"/>
        </w:rPr>
        <w:t xml:space="preserve"> se implementează în parteneriat)</w:t>
      </w:r>
      <w:r w:rsidR="004F6DE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care primesc finanțare sub incidența ajutorului de stat/</w:t>
      </w:r>
      <w:r w:rsidRPr="00E258EF">
        <w:rPr>
          <w:rFonts w:ascii="Trebuchet MS" w:eastAsia="Trebuchet MS" w:hAnsi="Trebuchet MS" w:cs="Trebuchet MS"/>
          <w:i/>
          <w:iCs/>
          <w:spacing w:val="-1"/>
          <w:sz w:val="22"/>
          <w:szCs w:val="22"/>
          <w:lang w:val="ro-RO"/>
        </w:rPr>
        <w:t>de minimis</w:t>
      </w:r>
      <w:r w:rsidR="004F6DE0">
        <w:rPr>
          <w:rFonts w:ascii="Trebuchet MS" w:eastAsia="Trebuchet MS" w:hAnsi="Trebuchet MS" w:cs="Trebuchet MS"/>
          <w:i/>
          <w:iCs/>
          <w:spacing w:val="-1"/>
          <w:sz w:val="22"/>
          <w:szCs w:val="22"/>
          <w:lang w:val="ro-RO"/>
        </w:rPr>
        <w:t xml:space="preserve"> (după caz)</w:t>
      </w:r>
      <w:r w:rsidR="00860416" w:rsidRPr="00E258EF">
        <w:rPr>
          <w:rFonts w:ascii="Trebuchet MS" w:eastAsia="Trebuchet MS" w:hAnsi="Trebuchet MS" w:cs="Trebuchet MS"/>
          <w:i/>
          <w:iCs/>
          <w:spacing w:val="-1"/>
          <w:sz w:val="22"/>
          <w:szCs w:val="22"/>
          <w:lang w:val="ro-RO"/>
        </w:rPr>
        <w:t>,</w:t>
      </w:r>
      <w:r w:rsidRPr="00E258EF">
        <w:rPr>
          <w:rFonts w:ascii="Trebuchet MS" w:eastAsia="Trebuchet MS" w:hAnsi="Trebuchet MS" w:cs="Trebuchet MS"/>
          <w:spacing w:val="-1"/>
          <w:sz w:val="22"/>
          <w:szCs w:val="22"/>
          <w:lang w:val="ro-RO"/>
        </w:rPr>
        <w:t xml:space="preserve"> li se poate acorda prefinanțare în una sau mai multe tranșe de maximum 40%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respectarea prevederilor art.</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91 alin.</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(5) lit.</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 din Regulamentul (UE) nr.</w:t>
      </w:r>
      <w:r w:rsidR="00E93C80" w:rsidRPr="00E258EF">
        <w:rPr>
          <w:rFonts w:ascii="Trebuchet MS" w:eastAsia="Trebuchet MS" w:hAnsi="Trebuchet MS" w:cs="Trebuchet MS"/>
          <w:spacing w:val="-1"/>
          <w:sz w:val="22"/>
          <w:szCs w:val="22"/>
          <w:lang w:val="ro-RO"/>
        </w:rPr>
        <w:t xml:space="preserve"> </w:t>
      </w:r>
      <w:r w:rsidR="00860416" w:rsidRPr="00E258EF">
        <w:rPr>
          <w:rFonts w:ascii="Trebuchet MS" w:eastAsia="Trebuchet MS" w:hAnsi="Trebuchet MS" w:cs="Trebuchet MS"/>
          <w:spacing w:val="-1"/>
          <w:sz w:val="22"/>
          <w:szCs w:val="22"/>
          <w:lang w:val="ro-RO"/>
        </w:rPr>
        <w:t>2021/</w:t>
      </w:r>
      <w:r w:rsidRPr="00E258EF">
        <w:rPr>
          <w:rFonts w:ascii="Trebuchet MS" w:eastAsia="Trebuchet MS" w:hAnsi="Trebuchet MS" w:cs="Trebuchet MS"/>
          <w:spacing w:val="-1"/>
          <w:sz w:val="22"/>
          <w:szCs w:val="22"/>
          <w:lang w:val="ro-RO"/>
        </w:rPr>
        <w:t>1060. Această garanție va fi depusă de fiecare partener în proiect, lider de parteneriat/partener, pentru tranșa de prefinanțare solicitată de acesta.</w:t>
      </w:r>
    </w:p>
    <w:p w14:paraId="62488214" w14:textId="715822A2" w:rsidR="0050286D"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Prefinanțarea solicitată conform alin.(1) și (2) de către un partener este proporțională cu sumele aferente activităților acelui partener din valoarea totală eligibilă a contractului de finanțare, respectiv cu ponderea ajutorului de stat/</w:t>
      </w:r>
      <w:r w:rsidRPr="00E258EF">
        <w:rPr>
          <w:rFonts w:ascii="Trebuchet MS" w:eastAsia="Trebuchet MS" w:hAnsi="Trebuchet MS" w:cs="Trebuchet MS"/>
          <w:i/>
          <w:iCs/>
          <w:spacing w:val="-1"/>
          <w:sz w:val="22"/>
          <w:szCs w:val="22"/>
          <w:lang w:val="ro-RO"/>
        </w:rPr>
        <w:t>de minimis</w:t>
      </w:r>
      <w:r w:rsidRPr="00E258EF">
        <w:rPr>
          <w:rFonts w:ascii="Trebuchet MS" w:eastAsia="Trebuchet MS" w:hAnsi="Trebuchet MS" w:cs="Trebuchet MS"/>
          <w:spacing w:val="-1"/>
          <w:sz w:val="22"/>
          <w:szCs w:val="22"/>
          <w:lang w:val="ro-RO"/>
        </w:rPr>
        <w:t xml:space="preserve"> </w:t>
      </w:r>
      <w:r w:rsidR="00927B31">
        <w:rPr>
          <w:rFonts w:ascii="Trebuchet MS" w:eastAsia="Trebuchet MS" w:hAnsi="Trebuchet MS" w:cs="Trebuchet MS"/>
          <w:spacing w:val="-1"/>
          <w:sz w:val="22"/>
          <w:szCs w:val="22"/>
          <w:lang w:val="ro-RO"/>
        </w:rPr>
        <w:t xml:space="preserve">(după caz) </w:t>
      </w:r>
      <w:r w:rsidRPr="00E258EF">
        <w:rPr>
          <w:rFonts w:ascii="Trebuchet MS" w:eastAsia="Trebuchet MS" w:hAnsi="Trebuchet MS" w:cs="Trebuchet MS"/>
          <w:spacing w:val="-1"/>
          <w:sz w:val="22"/>
          <w:szCs w:val="22"/>
          <w:lang w:val="ro-RO"/>
        </w:rPr>
        <w:t>acordat acelui partener din valoarea totală a ajutorului</w:t>
      </w:r>
      <w:r w:rsidR="00927B31">
        <w:rPr>
          <w:rFonts w:ascii="Trebuchet MS" w:eastAsia="Trebuchet MS" w:hAnsi="Trebuchet MS" w:cs="Trebuchet MS"/>
          <w:spacing w:val="-1"/>
          <w:sz w:val="22"/>
          <w:szCs w:val="22"/>
          <w:lang w:val="ro-RO"/>
        </w:rPr>
        <w:t xml:space="preserve"> (dacă proiect</w:t>
      </w:r>
      <w:r w:rsidR="00A03EA1">
        <w:rPr>
          <w:rFonts w:ascii="Trebuchet MS" w:eastAsia="Trebuchet MS" w:hAnsi="Trebuchet MS" w:cs="Trebuchet MS"/>
          <w:spacing w:val="-1"/>
          <w:sz w:val="22"/>
          <w:szCs w:val="22"/>
          <w:lang w:val="ro-RO"/>
        </w:rPr>
        <w:t>e</w:t>
      </w:r>
      <w:r w:rsidR="00927B31">
        <w:rPr>
          <w:rFonts w:ascii="Trebuchet MS" w:eastAsia="Trebuchet MS" w:hAnsi="Trebuchet MS" w:cs="Trebuchet MS"/>
          <w:spacing w:val="-1"/>
          <w:sz w:val="22"/>
          <w:szCs w:val="22"/>
          <w:lang w:val="ro-RO"/>
        </w:rPr>
        <w:t>l</w:t>
      </w:r>
      <w:r w:rsidR="00A03EA1">
        <w:rPr>
          <w:rFonts w:ascii="Trebuchet MS" w:eastAsia="Trebuchet MS" w:hAnsi="Trebuchet MS" w:cs="Trebuchet MS"/>
          <w:spacing w:val="-1"/>
          <w:sz w:val="22"/>
          <w:szCs w:val="22"/>
          <w:lang w:val="ro-RO"/>
        </w:rPr>
        <w:t>e</w:t>
      </w:r>
      <w:r w:rsidR="00927B31">
        <w:rPr>
          <w:rFonts w:ascii="Trebuchet MS" w:eastAsia="Trebuchet MS" w:hAnsi="Trebuchet MS" w:cs="Trebuchet MS"/>
          <w:spacing w:val="-1"/>
          <w:sz w:val="22"/>
          <w:szCs w:val="22"/>
          <w:lang w:val="ro-RO"/>
        </w:rPr>
        <w:t xml:space="preserve"> se implementează în parteneriat)</w:t>
      </w:r>
      <w:r w:rsidR="00927B31"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
          <w:sz w:val="22"/>
          <w:szCs w:val="22"/>
          <w:lang w:val="ro-RO"/>
        </w:rPr>
        <w:t>.</w:t>
      </w:r>
    </w:p>
    <w:p w14:paraId="470227A0" w14:textId="43BDC557" w:rsidR="000B4212"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35B4F48E" w14:textId="77777777" w:rsidR="00602615" w:rsidRPr="00E258EF" w:rsidRDefault="00602615" w:rsidP="00A55E8F">
      <w:pPr>
        <w:pStyle w:val="ListParagraph"/>
        <w:ind w:left="360"/>
        <w:jc w:val="both"/>
        <w:rPr>
          <w:rFonts w:ascii="Trebuchet MS" w:hAnsi="Trebuchet MS"/>
          <w:sz w:val="22"/>
          <w:szCs w:val="22"/>
          <w:lang w:val="ro-RO"/>
        </w:rPr>
      </w:pPr>
    </w:p>
    <w:p w14:paraId="56D69A69" w14:textId="77777777" w:rsidR="004E0AE4" w:rsidRPr="00E258EF"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E258EF" w:rsidRDefault="004E0AE4" w:rsidP="004E0AE4">
      <w:pPr>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acordare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prefina</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țării,</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este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efectu</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w w:val="103"/>
          <w:sz w:val="22"/>
          <w:szCs w:val="22"/>
          <w:lang w:val="ro-RO"/>
        </w:rPr>
        <w:t xml:space="preserve">lei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următoarele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conturi:</w:t>
      </w:r>
    </w:p>
    <w:p w14:paraId="553777C9" w14:textId="77777777" w:rsidR="001D5364" w:rsidRPr="00E258EF"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E258EF" w:rsidRDefault="004E0AE4" w:rsidP="004E0AE4">
      <w:pPr>
        <w:spacing w:line="247" w:lineRule="auto"/>
        <w:ind w:right="70"/>
        <w:rPr>
          <w:rFonts w:ascii="Trebuchet MS" w:eastAsia="Trebuchet MS" w:hAnsi="Trebuchet MS" w:cs="Trebuchet MS"/>
          <w:spacing w:val="35"/>
          <w:sz w:val="22"/>
          <w:szCs w:val="22"/>
          <w:lang w:val="ro-RO"/>
        </w:rPr>
      </w:pPr>
      <w:r w:rsidRPr="00E258EF">
        <w:rPr>
          <w:rFonts w:ascii="Trebuchet MS" w:eastAsia="Trebuchet MS" w:hAnsi="Trebuchet MS" w:cs="Trebuchet MS"/>
          <w:sz w:val="22"/>
          <w:szCs w:val="22"/>
          <w:lang w:val="ro-RO"/>
        </w:rPr>
        <w:t>Cont</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prefina</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țare</w:t>
      </w:r>
      <w:r w:rsidRPr="00E258EF">
        <w:rPr>
          <w:rFonts w:ascii="Trebuchet MS" w:eastAsia="Trebuchet MS" w:hAnsi="Trebuchet MS" w:cs="Trebuchet MS"/>
          <w:spacing w:val="35"/>
          <w:sz w:val="22"/>
          <w:szCs w:val="22"/>
          <w:lang w:val="ro-RO"/>
        </w:rPr>
        <w:t xml:space="preserve"> </w:t>
      </w:r>
    </w:p>
    <w:p w14:paraId="34A85D37" w14:textId="77777777" w:rsidR="004E0AE4" w:rsidRPr="00E258EF" w:rsidRDefault="004E0AE4" w:rsidP="004E0AE4">
      <w:pPr>
        <w:spacing w:line="247" w:lineRule="auto"/>
        <w:ind w:right="70"/>
        <w:rPr>
          <w:rFonts w:ascii="Trebuchet MS" w:eastAsia="Trebuchet MS" w:hAnsi="Trebuchet MS" w:cs="Trebuchet MS"/>
          <w:spacing w:val="36"/>
          <w:sz w:val="22"/>
          <w:szCs w:val="22"/>
          <w:lang w:val="ro-RO"/>
        </w:rPr>
      </w:pPr>
      <w:r w:rsidRPr="00E258EF">
        <w:rPr>
          <w:rFonts w:ascii="Trebuchet MS" w:eastAsia="Trebuchet MS" w:hAnsi="Trebuchet MS" w:cs="Trebuchet MS"/>
          <w:w w:val="103"/>
          <w:sz w:val="22"/>
          <w:szCs w:val="22"/>
          <w:lang w:val="ro-RO"/>
        </w:rPr>
        <w:t>Cod</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IBAN: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36"/>
          <w:sz w:val="22"/>
          <w:szCs w:val="22"/>
          <w:lang w:val="ro-RO"/>
        </w:rPr>
        <w:t xml:space="preserve"> </w:t>
      </w:r>
    </w:p>
    <w:p w14:paraId="16EFEA5C" w14:textId="44A62363" w:rsidR="004E0AE4" w:rsidRPr="00E258EF" w:rsidRDefault="004E0AE4" w:rsidP="004E0AE4">
      <w:pPr>
        <w:spacing w:line="247" w:lineRule="auto"/>
        <w:ind w:right="70"/>
        <w:rPr>
          <w:rFonts w:ascii="Trebuchet MS" w:eastAsia="Trebuchet MS" w:hAnsi="Trebuchet MS" w:cs="Trebuchet MS"/>
          <w:sz w:val="22"/>
          <w:szCs w:val="22"/>
          <w:lang w:val="ro-RO"/>
        </w:rPr>
      </w:pP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tula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cont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w w:val="103"/>
          <w:sz w:val="22"/>
          <w:szCs w:val="22"/>
          <w:lang w:val="ro-RO"/>
        </w:rPr>
        <w:t>………………………….</w:t>
      </w:r>
    </w:p>
    <w:p w14:paraId="0CFE9082" w14:textId="2B6A13AC" w:rsidR="004E0AE4" w:rsidRPr="00E258EF" w:rsidRDefault="004E0AE4" w:rsidP="004E0AE4">
      <w:pPr>
        <w:ind w:right="2359"/>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Trezoreriei/Băncii</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Comerciale: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w w:val="103"/>
          <w:sz w:val="22"/>
          <w:szCs w:val="22"/>
          <w:lang w:val="ro-RO"/>
        </w:rPr>
        <w:t>………………</w:t>
      </w:r>
    </w:p>
    <w:p w14:paraId="6CF9B80D" w14:textId="43A4F5B1" w:rsidR="001D5364" w:rsidRPr="00E258EF" w:rsidRDefault="001D5364" w:rsidP="004E0AE4">
      <w:pPr>
        <w:pStyle w:val="ListParagraph"/>
        <w:ind w:left="0" w:right="-20"/>
        <w:jc w:val="both"/>
        <w:rPr>
          <w:rFonts w:ascii="Trebuchet MS" w:eastAsia="Trebuchet MS" w:hAnsi="Trebuchet MS" w:cs="Trebuchet MS"/>
          <w:w w:val="103"/>
          <w:sz w:val="22"/>
          <w:szCs w:val="22"/>
          <w:lang w:val="ro-RO"/>
        </w:rPr>
      </w:pPr>
    </w:p>
    <w:p w14:paraId="00A3B827" w14:textId="77777777" w:rsidR="004E0AE4" w:rsidRPr="00E258EF" w:rsidRDefault="004E0AE4" w:rsidP="004E0AE4">
      <w:pPr>
        <w:spacing w:line="247"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proiecte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fondurilo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face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u</w:t>
      </w:r>
      <w:r w:rsidRPr="00E258EF">
        <w:rPr>
          <w:rFonts w:ascii="Trebuchet MS" w:eastAsia="Trebuchet MS" w:hAnsi="Trebuchet MS" w:cs="Trebuchet MS"/>
          <w:w w:val="103"/>
          <w:sz w:val="22"/>
          <w:szCs w:val="22"/>
          <w:lang w:val="ro-RO"/>
        </w:rPr>
        <w:t xml:space="preserve">rmătoarele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deschise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w w:val="103"/>
          <w:sz w:val="22"/>
          <w:szCs w:val="22"/>
          <w:lang w:val="ro-RO"/>
        </w:rPr>
        <w:t>Partenerului:</w:t>
      </w:r>
    </w:p>
    <w:p w14:paraId="2A725E98"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p>
    <w:p w14:paraId="15308347"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Cont pentru prefinanțare </w:t>
      </w:r>
    </w:p>
    <w:p w14:paraId="0C3D2A00" w14:textId="1D269DC3"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Cod IBAN:</w:t>
      </w:r>
    </w:p>
    <w:p w14:paraId="2180EC90"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6A000A61"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1E9B22AD"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p>
    <w:p w14:paraId="408E0EDB"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Cont pentru prefinanțare (Partener 1)</w:t>
      </w:r>
    </w:p>
    <w:p w14:paraId="3E02BA28" w14:textId="4653DEE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cod IBAN: </w:t>
      </w:r>
    </w:p>
    <w:p w14:paraId="24DCB064" w14:textId="09AC5B63"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4167B515"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5200AEF7" w14:textId="77777777" w:rsidR="00336234" w:rsidRPr="00E258EF" w:rsidRDefault="00336234" w:rsidP="004E0AE4">
      <w:pPr>
        <w:pStyle w:val="ListParagraph"/>
        <w:ind w:left="0" w:right="-20"/>
        <w:jc w:val="both"/>
        <w:rPr>
          <w:rFonts w:ascii="Trebuchet MS" w:eastAsia="Trebuchet MS" w:hAnsi="Trebuchet MS" w:cs="Trebuchet MS"/>
          <w:w w:val="103"/>
          <w:sz w:val="22"/>
          <w:szCs w:val="22"/>
          <w:lang w:val="ro-RO"/>
        </w:rPr>
      </w:pPr>
    </w:p>
    <w:p w14:paraId="47FB9490"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Cont pentru prefinanțare (Partener n)</w:t>
      </w:r>
    </w:p>
    <w:p w14:paraId="499A7A55"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cod IBAN: </w:t>
      </w:r>
    </w:p>
    <w:p w14:paraId="197F4436" w14:textId="343AAA0D"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lastRenderedPageBreak/>
        <w:t>Titular cont:</w:t>
      </w:r>
    </w:p>
    <w:p w14:paraId="3AE29D38" w14:textId="267FED45" w:rsidR="000B4212"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14BE2F75" w14:textId="77777777" w:rsidR="00DE1049" w:rsidRPr="00E258EF" w:rsidRDefault="00DE1049" w:rsidP="004E0AE4">
      <w:pPr>
        <w:pStyle w:val="ListParagraph"/>
        <w:ind w:left="0" w:right="-20"/>
        <w:rPr>
          <w:rFonts w:ascii="Trebuchet MS" w:eastAsia="Trebuchet MS" w:hAnsi="Trebuchet MS" w:cs="Trebuchet MS"/>
          <w:w w:val="103"/>
          <w:sz w:val="22"/>
          <w:szCs w:val="22"/>
          <w:lang w:val="ro-RO"/>
        </w:rPr>
      </w:pPr>
    </w:p>
    <w:p w14:paraId="103BDFC7" w14:textId="5D35924B"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/OI efectuează  verificarea  cererii  de  prefinanțare în termenul și condițiile prevăzute de legislația în vigoare, iar, după efectuarea verificărilor, virează beneficiarului/liderului de parteneriat/partenerilor</w:t>
      </w:r>
      <w:r w:rsidR="00635121">
        <w:rPr>
          <w:rFonts w:ascii="Trebuchet MS" w:eastAsia="Trebuchet MS" w:hAnsi="Trebuchet MS" w:cs="Trebuchet MS"/>
          <w:w w:val="103"/>
          <w:sz w:val="22"/>
          <w:szCs w:val="22"/>
          <w:lang w:val="ro-RO"/>
        </w:rPr>
        <w:t xml:space="preserve"> </w:t>
      </w:r>
      <w:r w:rsidR="00635121">
        <w:rPr>
          <w:rFonts w:ascii="Trebuchet MS" w:eastAsia="Trebuchet MS" w:hAnsi="Trebuchet MS" w:cs="Trebuchet MS"/>
          <w:spacing w:val="-1"/>
          <w:sz w:val="22"/>
          <w:szCs w:val="22"/>
          <w:lang w:val="ro-RO"/>
        </w:rPr>
        <w:t>(dacă proiect</w:t>
      </w:r>
      <w:r w:rsidR="00A03EA1">
        <w:rPr>
          <w:rFonts w:ascii="Trebuchet MS" w:eastAsia="Trebuchet MS" w:hAnsi="Trebuchet MS" w:cs="Trebuchet MS"/>
          <w:spacing w:val="-1"/>
          <w:sz w:val="22"/>
          <w:szCs w:val="22"/>
          <w:lang w:val="ro-RO"/>
        </w:rPr>
        <w:t>e</w:t>
      </w:r>
      <w:r w:rsidR="00635121">
        <w:rPr>
          <w:rFonts w:ascii="Trebuchet MS" w:eastAsia="Trebuchet MS" w:hAnsi="Trebuchet MS" w:cs="Trebuchet MS"/>
          <w:spacing w:val="-1"/>
          <w:sz w:val="22"/>
          <w:szCs w:val="22"/>
          <w:lang w:val="ro-RO"/>
        </w:rPr>
        <w:t>l</w:t>
      </w:r>
      <w:r w:rsidR="00A03EA1">
        <w:rPr>
          <w:rFonts w:ascii="Trebuchet MS" w:eastAsia="Trebuchet MS" w:hAnsi="Trebuchet MS" w:cs="Trebuchet MS"/>
          <w:spacing w:val="-1"/>
          <w:sz w:val="22"/>
          <w:szCs w:val="22"/>
          <w:lang w:val="ro-RO"/>
        </w:rPr>
        <w:t>e</w:t>
      </w:r>
      <w:r w:rsidR="00635121">
        <w:rPr>
          <w:rFonts w:ascii="Trebuchet MS" w:eastAsia="Trebuchet MS" w:hAnsi="Trebuchet MS" w:cs="Trebuchet MS"/>
          <w:spacing w:val="-1"/>
          <w:sz w:val="22"/>
          <w:szCs w:val="22"/>
          <w:lang w:val="ro-RO"/>
        </w:rPr>
        <w:t xml:space="preserve"> se implementează în parteneriat)</w:t>
      </w:r>
      <w:r w:rsidR="00635121"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sumele </w:t>
      </w:r>
      <w:r w:rsidR="0068773A" w:rsidRPr="00E258EF">
        <w:rPr>
          <w:rFonts w:ascii="Trebuchet MS" w:eastAsia="Trebuchet MS" w:hAnsi="Trebuchet MS" w:cs="Trebuchet MS"/>
          <w:w w:val="103"/>
          <w:sz w:val="22"/>
          <w:szCs w:val="22"/>
          <w:lang w:val="ro-RO"/>
        </w:rPr>
        <w:t xml:space="preserve"> autorizate la plată</w:t>
      </w:r>
      <w:r w:rsidRPr="00E258EF">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Tranșele de prefinanțare se acordă cu deducerea sumelor nejustificate din tranșa anterior acordată, cu excepția primei tranșe de prefinanțare acordate conform alin. (</w:t>
      </w:r>
      <w:r w:rsidR="005E34DF" w:rsidRPr="00E258EF">
        <w:rPr>
          <w:rFonts w:ascii="Trebuchet MS" w:eastAsia="Trebuchet MS" w:hAnsi="Trebuchet MS" w:cs="Trebuchet MS"/>
          <w:w w:val="103"/>
          <w:sz w:val="22"/>
          <w:szCs w:val="22"/>
          <w:lang w:val="ro-RO"/>
        </w:rPr>
        <w:t>1</w:t>
      </w:r>
      <w:r w:rsidRPr="00E258EF">
        <w:rPr>
          <w:rFonts w:ascii="Trebuchet MS" w:eastAsia="Trebuchet MS" w:hAnsi="Trebuchet MS" w:cs="Trebuchet MS"/>
          <w:w w:val="103"/>
          <w:sz w:val="22"/>
          <w:szCs w:val="22"/>
          <w:lang w:val="ro-RO"/>
        </w:rPr>
        <w:t>)</w:t>
      </w:r>
      <w:r w:rsidR="005E34DF" w:rsidRPr="00E258EF">
        <w:rPr>
          <w:rFonts w:ascii="Trebuchet MS" w:eastAsia="Trebuchet MS" w:hAnsi="Trebuchet MS" w:cs="Trebuchet MS"/>
          <w:w w:val="103"/>
          <w:sz w:val="22"/>
          <w:szCs w:val="22"/>
          <w:lang w:val="ro-RO"/>
        </w:rPr>
        <w:t>.</w:t>
      </w:r>
    </w:p>
    <w:p w14:paraId="70C22059" w14:textId="6B3A2162"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Beneficiarul/Liderul de parteneriat</w:t>
      </w:r>
      <w:r w:rsidR="00B85D6C">
        <w:rPr>
          <w:rFonts w:ascii="Trebuchet MS" w:eastAsia="Trebuchet MS" w:hAnsi="Trebuchet MS" w:cs="Trebuchet MS"/>
          <w:w w:val="103"/>
          <w:sz w:val="22"/>
          <w:szCs w:val="22"/>
          <w:lang w:val="ro-RO"/>
        </w:rPr>
        <w:t xml:space="preserve"> </w:t>
      </w:r>
      <w:r w:rsidR="00B85D6C">
        <w:rPr>
          <w:rFonts w:ascii="Trebuchet MS" w:eastAsia="Trebuchet MS" w:hAnsi="Trebuchet MS" w:cs="Trebuchet MS"/>
          <w:spacing w:val="-1"/>
          <w:sz w:val="22"/>
          <w:szCs w:val="22"/>
          <w:lang w:val="ro-RO"/>
        </w:rPr>
        <w:t xml:space="preserve">(dacă </w:t>
      </w:r>
      <w:r w:rsidR="00A03EA1">
        <w:rPr>
          <w:rFonts w:ascii="Trebuchet MS" w:eastAsia="Trebuchet MS" w:hAnsi="Trebuchet MS" w:cs="Trebuchet MS"/>
          <w:spacing w:val="-1"/>
          <w:sz w:val="22"/>
          <w:szCs w:val="22"/>
          <w:lang w:val="ro-RO"/>
        </w:rPr>
        <w:t>proiectele</w:t>
      </w:r>
      <w:r w:rsidR="00B85D6C">
        <w:rPr>
          <w:rFonts w:ascii="Trebuchet MS" w:eastAsia="Trebuchet MS" w:hAnsi="Trebuchet MS" w:cs="Trebuchet MS"/>
          <w:spacing w:val="-1"/>
          <w:sz w:val="22"/>
          <w:szCs w:val="22"/>
          <w:lang w:val="ro-RO"/>
        </w:rPr>
        <w:t xml:space="preserve"> se implementează în parteneriat)</w:t>
      </w:r>
      <w:r w:rsidR="00B85D6C"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are obligația depunerii unei/unor cereri de rambursare care să cuprindă cheltuielile efectuate din tranșa de prefinanțare acordată, în condițiile prevăzute de OUG  nr.</w:t>
      </w:r>
      <w:r w:rsidR="005E34D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133/2021</w:t>
      </w:r>
      <w:r w:rsidR="00EF6195" w:rsidRPr="00E258EF">
        <w:rPr>
          <w:rFonts w:ascii="Trebuchet MS" w:eastAsia="Trebuchet MS" w:hAnsi="Trebuchet MS" w:cs="Trebuchet MS"/>
          <w:w w:val="103"/>
          <w:sz w:val="22"/>
          <w:szCs w:val="22"/>
          <w:lang w:val="ro-RO"/>
        </w:rPr>
        <w:t xml:space="preserve"> cu modificările și completările ulterioare</w:t>
      </w:r>
      <w:r w:rsidRPr="00E258EF">
        <w:rPr>
          <w:rFonts w:ascii="Trebuchet MS" w:eastAsia="Trebuchet MS" w:hAnsi="Trebuchet MS" w:cs="Trebuchet MS"/>
          <w:w w:val="103"/>
          <w:sz w:val="22"/>
          <w:szCs w:val="22"/>
          <w:lang w:val="ro-RO"/>
        </w:rPr>
        <w:t>.</w:t>
      </w:r>
    </w:p>
    <w:p w14:paraId="290146AC" w14:textId="77777777"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E258EF">
        <w:rPr>
          <w:rFonts w:ascii="Trebuchet MS" w:eastAsia="Trebuchet MS" w:hAnsi="Trebuchet MS" w:cs="Arial"/>
          <w:w w:val="103"/>
          <w:sz w:val="22"/>
          <w:szCs w:val="22"/>
          <w:lang w:val="ro-RO"/>
        </w:rPr>
        <w:t>.</w:t>
      </w:r>
    </w:p>
    <w:p w14:paraId="50F30BA7" w14:textId="301F9A26" w:rsidR="00B2588D"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Beneficiarul /Liderul de Parteneriat/Partenerii</w:t>
      </w:r>
      <w:r w:rsidR="007D73D7">
        <w:rPr>
          <w:rFonts w:ascii="Trebuchet MS" w:eastAsia="Trebuchet MS" w:hAnsi="Trebuchet MS" w:cs="Trebuchet MS"/>
          <w:w w:val="103"/>
          <w:sz w:val="22"/>
          <w:szCs w:val="22"/>
          <w:lang w:val="ro-RO"/>
        </w:rPr>
        <w:t xml:space="preserve"> </w:t>
      </w:r>
      <w:r w:rsidR="007D73D7">
        <w:rPr>
          <w:rFonts w:ascii="Trebuchet MS" w:eastAsia="Trebuchet MS" w:hAnsi="Trebuchet MS" w:cs="Trebuchet MS"/>
          <w:spacing w:val="-1"/>
          <w:sz w:val="22"/>
          <w:szCs w:val="22"/>
          <w:lang w:val="ro-RO"/>
        </w:rPr>
        <w:t xml:space="preserve">(dacă </w:t>
      </w:r>
      <w:r w:rsidR="00A03EA1">
        <w:rPr>
          <w:rFonts w:ascii="Trebuchet MS" w:eastAsia="Trebuchet MS" w:hAnsi="Trebuchet MS" w:cs="Trebuchet MS"/>
          <w:spacing w:val="-1"/>
          <w:sz w:val="22"/>
          <w:szCs w:val="22"/>
          <w:lang w:val="ro-RO"/>
        </w:rPr>
        <w:t xml:space="preserve">proiectele </w:t>
      </w:r>
      <w:r w:rsidR="007D73D7">
        <w:rPr>
          <w:rFonts w:ascii="Trebuchet MS" w:eastAsia="Trebuchet MS" w:hAnsi="Trebuchet MS" w:cs="Trebuchet MS"/>
          <w:spacing w:val="-1"/>
          <w:sz w:val="22"/>
          <w:szCs w:val="22"/>
          <w:lang w:val="ro-RO"/>
        </w:rPr>
        <w:t>se implementează în parteneriat)</w:t>
      </w:r>
      <w:r w:rsidR="007D73D7"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are/au obligația de a restitui, în conformitate cu prevederile legale în vigoare, integral/parțial prefinanțarea nejustificată prin cereri de rambursare.</w:t>
      </w:r>
      <w:r w:rsidR="00B2588D" w:rsidRPr="00E258EF">
        <w:rPr>
          <w:rFonts w:ascii="Trebuchet MS" w:eastAsia="Trebuchet MS" w:hAnsi="Trebuchet MS" w:cs="Trebuchet MS"/>
          <w:w w:val="103"/>
          <w:sz w:val="22"/>
          <w:szCs w:val="22"/>
          <w:lang w:val="ro-RO"/>
        </w:rPr>
        <w:t xml:space="preserve"> </w:t>
      </w:r>
    </w:p>
    <w:p w14:paraId="7B40B4D2" w14:textId="09E896F1" w:rsidR="00253793" w:rsidRPr="00E258EF"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E258EF">
        <w:rPr>
          <w:rFonts w:ascii="Trebuchet MS" w:eastAsia="Trebuchet MS" w:hAnsi="Trebuchet MS" w:cs="Trebuchet MS"/>
          <w:w w:val="103"/>
          <w:sz w:val="22"/>
          <w:szCs w:val="22"/>
          <w:lang w:val="ro-RO"/>
        </w:rPr>
        <w:t>Beneficiarii/liderii de parteneriat/ partenerii vor fi notificati de catre AMPEO/OI cu privire la restituirea sumelor din prefinantare care nu sunt justificate prin cereri de rambursare.</w:t>
      </w:r>
    </w:p>
    <w:bookmarkEnd w:id="1"/>
    <w:p w14:paraId="155AA60D" w14:textId="47696CDC" w:rsidR="009F16BF"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beneficiarii/liderii de parteneriat/partenerii </w:t>
      </w:r>
      <w:r w:rsidR="001A757D">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1A757D">
        <w:rPr>
          <w:rFonts w:ascii="Trebuchet MS" w:eastAsia="Trebuchet MS" w:hAnsi="Trebuchet MS" w:cs="Trebuchet MS"/>
          <w:spacing w:val="-1"/>
          <w:sz w:val="22"/>
          <w:szCs w:val="22"/>
          <w:lang w:val="ro-RO"/>
        </w:rPr>
        <w:t>se implementează în parteneriat)</w:t>
      </w:r>
      <w:r w:rsidR="001A757D"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nu restituie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E258EF">
        <w:rPr>
          <w:rFonts w:ascii="Trebuchet MS" w:eastAsia="Trebuchet MS" w:hAnsi="Trebuchet MS" w:cs="Trebuchet MS"/>
          <w:w w:val="103"/>
          <w:sz w:val="22"/>
          <w:szCs w:val="22"/>
          <w:lang w:val="ro-RO"/>
        </w:rPr>
        <w:t xml:space="preserve"> (9)</w:t>
      </w:r>
      <w:r w:rsidR="009F16BF"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w:t>
      </w:r>
      <w:r w:rsidR="0037200D" w:rsidRPr="00E258EF">
        <w:rPr>
          <w:rFonts w:ascii="Trebuchet MS" w:eastAsia="Trebuchet MS" w:hAnsi="Trebuchet MS" w:cs="Trebuchet MS"/>
          <w:w w:val="103"/>
          <w:sz w:val="22"/>
          <w:szCs w:val="22"/>
          <w:lang w:val="ro-RO"/>
        </w:rPr>
        <w:t xml:space="preserve"> AMPEO</w:t>
      </w:r>
      <w:r w:rsidR="00ED00BC" w:rsidRPr="00E258EF">
        <w:rPr>
          <w:rFonts w:ascii="Trebuchet MS" w:eastAsia="Trebuchet MS" w:hAnsi="Trebuchet MS" w:cs="Trebuchet MS"/>
          <w:w w:val="103"/>
          <w:sz w:val="22"/>
          <w:szCs w:val="22"/>
          <w:lang w:val="ro-RO"/>
        </w:rPr>
        <w:t>/OI</w:t>
      </w:r>
      <w:r w:rsidR="0037200D" w:rsidRPr="00E258EF">
        <w:rPr>
          <w:rFonts w:ascii="Trebuchet MS" w:eastAsia="Trebuchet MS" w:hAnsi="Trebuchet MS" w:cs="Trebuchet MS"/>
          <w:w w:val="103"/>
          <w:sz w:val="22"/>
          <w:szCs w:val="22"/>
          <w:lang w:val="ro-RO"/>
        </w:rPr>
        <w:t xml:space="preserve"> emite</w:t>
      </w:r>
      <w:r w:rsidRPr="00E258EF">
        <w:rPr>
          <w:rFonts w:ascii="Trebuchet MS" w:eastAsia="Trebuchet MS" w:hAnsi="Trebuchet MS" w:cs="Trebuchet MS"/>
          <w:w w:val="103"/>
          <w:sz w:val="22"/>
          <w:szCs w:val="22"/>
          <w:lang w:val="ro-RO"/>
        </w:rPr>
        <w:t xml:space="preserve"> </w:t>
      </w:r>
      <w:r w:rsidR="0037200D" w:rsidRPr="00E258EF">
        <w:rPr>
          <w:rFonts w:ascii="Trebuchet MS" w:eastAsia="Trebuchet MS" w:hAnsi="Trebuchet MS" w:cs="Trebuchet MS"/>
          <w:w w:val="103"/>
          <w:sz w:val="22"/>
          <w:szCs w:val="22"/>
          <w:lang w:val="ro-RO"/>
        </w:rPr>
        <w:t xml:space="preserve"> decizia</w:t>
      </w:r>
      <w:r w:rsidRPr="00E258EF">
        <w:rPr>
          <w:rFonts w:ascii="Trebuchet MS" w:eastAsia="Trebuchet MS" w:hAnsi="Trebuchet MS" w:cs="Trebuchet MS"/>
          <w:w w:val="103"/>
          <w:sz w:val="22"/>
          <w:szCs w:val="22"/>
          <w:lang w:val="ro-RO"/>
        </w:rPr>
        <w:t xml:space="preserve"> de recuperare a prefinanțării pe numele beneficiarilor/liderilor de parteneriat/partenerilor, după caz, prin care se individualizează sumele de restituit exprimate în moneda națională. </w:t>
      </w:r>
    </w:p>
    <w:p w14:paraId="46D3E69E" w14:textId="77777777" w:rsidR="009F16BF" w:rsidRPr="00E258EF" w:rsidRDefault="002663DC" w:rsidP="00A275A7">
      <w:pPr>
        <w:pStyle w:val="ListParagraph"/>
        <w:ind w:left="36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Decizia </w:t>
      </w:r>
      <w:r w:rsidR="009F16BF" w:rsidRPr="00E258EF">
        <w:rPr>
          <w:rFonts w:ascii="Trebuchet MS" w:eastAsia="Trebuchet MS" w:hAnsi="Trebuchet MS" w:cs="Trebuchet MS"/>
          <w:w w:val="103"/>
          <w:sz w:val="22"/>
          <w:szCs w:val="22"/>
          <w:lang w:val="ro-RO"/>
        </w:rPr>
        <w:t xml:space="preserve">de recuperare a prefinanțării </w:t>
      </w:r>
      <w:r w:rsidRPr="00E258EF">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46 alin.</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 din Legea nr.</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7CF7BB28" w:rsidR="00253793" w:rsidRPr="00E258EF" w:rsidRDefault="002663DC" w:rsidP="00611E52">
      <w:pPr>
        <w:pStyle w:val="ListParagraph"/>
        <w:ind w:left="36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titlul de creanță se indică și contul în care </w:t>
      </w:r>
      <w:bookmarkStart w:id="2" w:name="_Hlk118129613"/>
      <w:r w:rsidRPr="00E258EF">
        <w:rPr>
          <w:rFonts w:ascii="Trebuchet MS" w:eastAsia="Trebuchet MS" w:hAnsi="Trebuchet MS" w:cs="Trebuchet MS"/>
          <w:w w:val="103"/>
          <w:sz w:val="22"/>
          <w:szCs w:val="22"/>
          <w:lang w:val="ro-RO"/>
        </w:rPr>
        <w:t xml:space="preserve">beneficiarul/liderul de parteneriat/partenerul </w:t>
      </w:r>
      <w:bookmarkEnd w:id="2"/>
      <w:r w:rsidRPr="00E258EF">
        <w:rPr>
          <w:rFonts w:ascii="Trebuchet MS" w:eastAsia="Trebuchet MS" w:hAnsi="Trebuchet MS" w:cs="Trebuchet MS"/>
          <w:w w:val="103"/>
          <w:sz w:val="22"/>
          <w:szCs w:val="22"/>
          <w:lang w:val="ro-RO"/>
        </w:rPr>
        <w:t>trebuie să efectueze plata.</w:t>
      </w:r>
    </w:p>
    <w:p w14:paraId="65CC50FC" w14:textId="1C77F1F3"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E258EF">
        <w:rPr>
          <w:rFonts w:ascii="Trebuchet MS" w:eastAsia="Trebuchet MS" w:hAnsi="Trebuchet MS" w:cs="Trebuchet MS"/>
          <w:w w:val="103"/>
          <w:sz w:val="22"/>
          <w:szCs w:val="22"/>
          <w:lang w:val="ro-RO"/>
        </w:rPr>
        <w:t>Decizia de recuperare a prefinanțării</w:t>
      </w:r>
      <w:bookmarkEnd w:id="3"/>
      <w:r w:rsidRPr="00E258EF">
        <w:rPr>
          <w:rFonts w:ascii="Trebuchet MS" w:eastAsia="Trebuchet MS" w:hAnsi="Trebuchet MS" w:cs="Trebuchet MS"/>
          <w:w w:val="103"/>
          <w:sz w:val="22"/>
          <w:szCs w:val="22"/>
          <w:lang w:val="ro-RO"/>
        </w:rPr>
        <w:t>, va fi comunicată</w:t>
      </w:r>
      <w:r w:rsidR="00B2588D" w:rsidRPr="00E258EF">
        <w:rPr>
          <w:rFonts w:ascii="Trebuchet MS" w:eastAsia="Trebuchet MS" w:hAnsi="Trebuchet MS" w:cs="Trebuchet MS"/>
          <w:w w:val="103"/>
          <w:sz w:val="22"/>
          <w:szCs w:val="22"/>
          <w:lang w:val="ro-RO"/>
        </w:rPr>
        <w:t xml:space="preserve"> </w:t>
      </w:r>
      <w:bookmarkStart w:id="4" w:name="_Hlk118813654"/>
      <w:r w:rsidR="00ED00BC" w:rsidRPr="00E258EF">
        <w:rPr>
          <w:rFonts w:ascii="Trebuchet MS" w:eastAsia="Trebuchet MS" w:hAnsi="Trebuchet MS" w:cs="Trebuchet MS"/>
          <w:w w:val="103"/>
          <w:sz w:val="22"/>
          <w:szCs w:val="22"/>
          <w:lang w:val="ro-RO"/>
        </w:rPr>
        <w:t xml:space="preserve">debitorului, </w:t>
      </w:r>
      <w:r w:rsidR="00B2588D" w:rsidRPr="00E258EF">
        <w:rPr>
          <w:rFonts w:ascii="Trebuchet MS" w:eastAsia="Trebuchet MS" w:hAnsi="Trebuchet MS" w:cs="Trebuchet MS"/>
          <w:w w:val="103"/>
          <w:sz w:val="22"/>
          <w:szCs w:val="22"/>
          <w:lang w:val="ro-RO"/>
        </w:rPr>
        <w:t>în conformitate cu prevederile  art. 20 alin</w:t>
      </w:r>
      <w:r w:rsidR="00ED00BC" w:rsidRPr="00E258EF">
        <w:rPr>
          <w:rFonts w:ascii="Trebuchet MS" w:eastAsia="Trebuchet MS" w:hAnsi="Trebuchet MS" w:cs="Trebuchet MS"/>
          <w:w w:val="103"/>
          <w:sz w:val="22"/>
          <w:szCs w:val="22"/>
          <w:lang w:val="ro-RO"/>
        </w:rPr>
        <w:t>.</w:t>
      </w:r>
      <w:r w:rsidR="00B2588D" w:rsidRPr="00E258EF">
        <w:rPr>
          <w:rFonts w:ascii="Trebuchet MS" w:eastAsia="Trebuchet MS" w:hAnsi="Trebuchet MS" w:cs="Trebuchet MS"/>
          <w:w w:val="103"/>
          <w:sz w:val="22"/>
          <w:szCs w:val="22"/>
          <w:lang w:val="ro-RO"/>
        </w:rPr>
        <w:t xml:space="preserve"> (3)</w:t>
      </w:r>
      <w:r w:rsidR="00ED00BC" w:rsidRPr="00E258EF">
        <w:rPr>
          <w:rFonts w:ascii="Trebuchet MS" w:eastAsia="Trebuchet MS" w:hAnsi="Trebuchet MS" w:cs="Trebuchet MS"/>
          <w:w w:val="103"/>
          <w:sz w:val="22"/>
          <w:szCs w:val="22"/>
          <w:lang w:val="ro-RO"/>
        </w:rPr>
        <w:t xml:space="preserve"> </w:t>
      </w:r>
      <w:r w:rsidR="00B2588D" w:rsidRPr="00E258EF">
        <w:rPr>
          <w:rFonts w:ascii="Trebuchet MS" w:eastAsia="Trebuchet MS" w:hAnsi="Trebuchet MS" w:cs="Trebuchet MS"/>
          <w:w w:val="103"/>
          <w:sz w:val="22"/>
          <w:szCs w:val="22"/>
          <w:lang w:val="ro-RO"/>
        </w:rPr>
        <w:t xml:space="preserve">din OUG </w:t>
      </w:r>
      <w:r w:rsidR="00ED00BC" w:rsidRPr="00E258EF">
        <w:rPr>
          <w:rFonts w:ascii="Trebuchet MS" w:eastAsia="Trebuchet MS" w:hAnsi="Trebuchet MS" w:cs="Trebuchet MS"/>
          <w:w w:val="103"/>
          <w:sz w:val="22"/>
          <w:szCs w:val="22"/>
          <w:lang w:val="ro-RO"/>
        </w:rPr>
        <w:t xml:space="preserve">nr. </w:t>
      </w:r>
      <w:r w:rsidR="00B2588D" w:rsidRPr="00E258EF">
        <w:rPr>
          <w:rFonts w:ascii="Trebuchet MS" w:eastAsia="Trebuchet MS" w:hAnsi="Trebuchet MS" w:cs="Trebuchet MS"/>
          <w:w w:val="103"/>
          <w:sz w:val="22"/>
          <w:szCs w:val="22"/>
          <w:lang w:val="ro-RO"/>
        </w:rPr>
        <w:t>133/2021</w:t>
      </w:r>
      <w:r w:rsidR="00ED00BC" w:rsidRPr="00E258EF">
        <w:rPr>
          <w:rFonts w:ascii="Trebuchet MS" w:eastAsia="Trebuchet MS" w:hAnsi="Trebuchet MS" w:cs="Trebuchet MS"/>
          <w:w w:val="103"/>
          <w:sz w:val="22"/>
          <w:szCs w:val="22"/>
          <w:lang w:val="ro-RO"/>
        </w:rPr>
        <w:t xml:space="preserve"> si poate fi </w:t>
      </w:r>
      <w:r w:rsidRPr="00E258EF">
        <w:rPr>
          <w:rFonts w:ascii="Trebuchet MS" w:eastAsia="Trebuchet MS" w:hAnsi="Trebuchet MS" w:cs="Trebuchet MS"/>
          <w:w w:val="103"/>
          <w:sz w:val="22"/>
          <w:szCs w:val="22"/>
          <w:lang w:val="ro-RO"/>
        </w:rPr>
        <w:t xml:space="preserve">contestată </w:t>
      </w:r>
      <w:bookmarkStart w:id="5" w:name="_Hlk118128572"/>
      <w:r w:rsidR="00ED00BC" w:rsidRPr="00E258EF">
        <w:rPr>
          <w:rFonts w:ascii="Trebuchet MS" w:eastAsia="Trebuchet MS" w:hAnsi="Trebuchet MS" w:cs="Trebuchet MS"/>
          <w:w w:val="103"/>
          <w:sz w:val="22"/>
          <w:szCs w:val="22"/>
          <w:lang w:val="ro-RO"/>
        </w:rPr>
        <w:t>de c</w:t>
      </w:r>
      <w:r w:rsidR="006E77C8" w:rsidRPr="00E258EF">
        <w:rPr>
          <w:rFonts w:ascii="Trebuchet MS" w:eastAsia="Trebuchet MS" w:hAnsi="Trebuchet MS" w:cs="Trebuchet MS"/>
          <w:w w:val="103"/>
          <w:sz w:val="22"/>
          <w:szCs w:val="22"/>
          <w:lang w:val="ro-RO"/>
        </w:rPr>
        <w:t>ă</w:t>
      </w:r>
      <w:r w:rsidR="00ED00BC" w:rsidRPr="00E258EF">
        <w:rPr>
          <w:rFonts w:ascii="Trebuchet MS" w:eastAsia="Trebuchet MS" w:hAnsi="Trebuchet MS" w:cs="Trebuchet MS"/>
          <w:w w:val="103"/>
          <w:sz w:val="22"/>
          <w:szCs w:val="22"/>
          <w:lang w:val="ro-RO"/>
        </w:rPr>
        <w:t xml:space="preserve">tre debitor, </w:t>
      </w:r>
      <w:r w:rsidRPr="00E258EF">
        <w:rPr>
          <w:rFonts w:ascii="Trebuchet MS" w:eastAsia="Trebuchet MS" w:hAnsi="Trebuchet MS" w:cs="Trebuchet MS"/>
          <w:w w:val="103"/>
          <w:sz w:val="22"/>
          <w:szCs w:val="22"/>
          <w:lang w:val="ro-RO"/>
        </w:rPr>
        <w:t>în conformitate cu prevederile  art.</w:t>
      </w:r>
      <w:r w:rsidR="00B2588D"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20 alin</w:t>
      </w:r>
      <w:r w:rsidR="00ED00BC"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(4)</w:t>
      </w:r>
      <w:r w:rsidR="00ED00BC" w:rsidRPr="00E258EF">
        <w:rPr>
          <w:rFonts w:ascii="Trebuchet MS" w:eastAsia="Trebuchet MS" w:hAnsi="Trebuchet MS" w:cs="Trebuchet MS"/>
          <w:w w:val="103"/>
          <w:sz w:val="22"/>
          <w:szCs w:val="22"/>
          <w:lang w:val="ro-RO"/>
        </w:rPr>
        <w:t xml:space="preserve"> si</w:t>
      </w:r>
      <w:r w:rsidRPr="00E258EF">
        <w:rPr>
          <w:rFonts w:ascii="Trebuchet MS" w:eastAsia="Trebuchet MS" w:hAnsi="Trebuchet MS" w:cs="Trebuchet MS"/>
          <w:w w:val="103"/>
          <w:sz w:val="22"/>
          <w:szCs w:val="22"/>
          <w:lang w:val="ro-RO"/>
        </w:rPr>
        <w:t xml:space="preserve"> (5)</w:t>
      </w:r>
      <w:r w:rsidR="0037200D" w:rsidRPr="00E258EF">
        <w:rPr>
          <w:rFonts w:ascii="Trebuchet MS" w:eastAsia="Trebuchet MS" w:hAnsi="Trebuchet MS" w:cs="Trebuchet MS"/>
          <w:w w:val="103"/>
          <w:sz w:val="22"/>
          <w:szCs w:val="22"/>
          <w:lang w:val="ro-RO"/>
        </w:rPr>
        <w:t xml:space="preserve"> din OUG </w:t>
      </w:r>
      <w:r w:rsidR="00ED00BC" w:rsidRPr="00E258EF">
        <w:rPr>
          <w:rFonts w:ascii="Trebuchet MS" w:eastAsia="Trebuchet MS" w:hAnsi="Trebuchet MS" w:cs="Trebuchet MS"/>
          <w:w w:val="103"/>
          <w:sz w:val="22"/>
          <w:szCs w:val="22"/>
          <w:lang w:val="ro-RO"/>
        </w:rPr>
        <w:t xml:space="preserve">nr. </w:t>
      </w:r>
      <w:r w:rsidR="0037200D" w:rsidRPr="00E258EF">
        <w:rPr>
          <w:rFonts w:ascii="Trebuchet MS" w:eastAsia="Trebuchet MS" w:hAnsi="Trebuchet MS" w:cs="Trebuchet MS"/>
          <w:w w:val="103"/>
          <w:sz w:val="22"/>
          <w:szCs w:val="22"/>
          <w:lang w:val="ro-RO"/>
        </w:rPr>
        <w:t>133/2021</w:t>
      </w:r>
      <w:bookmarkEnd w:id="4"/>
      <w:bookmarkEnd w:id="5"/>
      <w:r w:rsidR="0037200D" w:rsidRPr="00E258EF">
        <w:rPr>
          <w:rFonts w:ascii="Trebuchet MS" w:eastAsia="Trebuchet MS" w:hAnsi="Trebuchet MS" w:cs="Trebuchet MS"/>
          <w:w w:val="103"/>
          <w:sz w:val="22"/>
          <w:szCs w:val="22"/>
          <w:lang w:val="ro-RO"/>
        </w:rPr>
        <w:t>.</w:t>
      </w:r>
    </w:p>
    <w:p w14:paraId="59CFD649" w14:textId="32821195" w:rsidR="00253793" w:rsidRPr="00E258EF"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beneficiarii/liderii de parteneriat/partenerii</w:t>
      </w:r>
      <w:r w:rsidR="003F660B">
        <w:rPr>
          <w:rFonts w:ascii="Trebuchet MS" w:eastAsia="Trebuchet MS" w:hAnsi="Trebuchet MS" w:cs="Trebuchet MS"/>
          <w:w w:val="103"/>
          <w:sz w:val="22"/>
          <w:szCs w:val="22"/>
          <w:lang w:val="ro-RO"/>
        </w:rPr>
        <w:t xml:space="preserve"> </w:t>
      </w:r>
      <w:r w:rsidR="003F660B">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3F660B">
        <w:rPr>
          <w:rFonts w:ascii="Trebuchet MS" w:eastAsia="Trebuchet MS" w:hAnsi="Trebuchet MS" w:cs="Trebuchet MS"/>
          <w:spacing w:val="-1"/>
          <w:sz w:val="22"/>
          <w:szCs w:val="22"/>
          <w:lang w:val="ro-RO"/>
        </w:rPr>
        <w:t>se implementează în parteneriat)</w:t>
      </w:r>
      <w:r w:rsidR="003F660B"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nu achită debitul stabilit in decizia de recuperare a prefinanțării</w:t>
      </w:r>
      <w:r w:rsidR="009C5CF9" w:rsidRPr="00E258EF">
        <w:rPr>
          <w:rFonts w:ascii="Trebuchet MS" w:eastAsia="Trebuchet MS" w:hAnsi="Trebuchet MS" w:cs="Trebuchet MS"/>
          <w:w w:val="103"/>
          <w:sz w:val="22"/>
          <w:szCs w:val="22"/>
          <w:lang w:val="ro-RO"/>
        </w:rPr>
        <w:t xml:space="preserve"> î</w:t>
      </w:r>
      <w:r w:rsidRPr="00E258EF">
        <w:rPr>
          <w:rFonts w:ascii="Trebuchet MS" w:eastAsia="Trebuchet MS" w:hAnsi="Trebuchet MS" w:cs="Trebuchet MS"/>
          <w:w w:val="103"/>
          <w:sz w:val="22"/>
          <w:szCs w:val="22"/>
          <w:lang w:val="ro-RO"/>
        </w:rPr>
        <w:t xml:space="preserve">n termen de 30 de zile de la comunicarea acesteia, </w:t>
      </w:r>
      <w:r w:rsidR="00ED00BC" w:rsidRPr="00E258EF">
        <w:rPr>
          <w:rFonts w:ascii="Trebuchet MS" w:eastAsia="Trebuchet MS" w:hAnsi="Trebuchet MS" w:cs="Trebuchet MS"/>
          <w:w w:val="103"/>
          <w:sz w:val="22"/>
          <w:szCs w:val="22"/>
          <w:lang w:val="ro-RO"/>
        </w:rPr>
        <w:tab/>
      </w:r>
      <w:bookmarkStart w:id="6" w:name="_Hlk118813696"/>
      <w:r w:rsidR="00ED00BC" w:rsidRPr="00E258EF">
        <w:rPr>
          <w:rFonts w:ascii="Trebuchet MS" w:eastAsia="Trebuchet MS" w:hAnsi="Trebuchet MS" w:cs="Trebuchet MS"/>
          <w:w w:val="103"/>
          <w:sz w:val="22"/>
          <w:szCs w:val="22"/>
          <w:lang w:val="ro-RO"/>
        </w:rPr>
        <w:t>Decizia de recuperare a prefinanțării devine titlu executoriu</w:t>
      </w:r>
      <w:bookmarkEnd w:id="6"/>
      <w:r w:rsidR="00ED00BC" w:rsidRPr="00E258EF">
        <w:rPr>
          <w:rFonts w:ascii="Trebuchet MS" w:eastAsia="Trebuchet MS" w:hAnsi="Trebuchet MS" w:cs="Trebuchet MS"/>
          <w:w w:val="103"/>
          <w:sz w:val="22"/>
          <w:szCs w:val="22"/>
          <w:lang w:val="ro-RO"/>
        </w:rPr>
        <w:t xml:space="preserve">. </w:t>
      </w:r>
    </w:p>
    <w:p w14:paraId="17621538" w14:textId="0D9E6A68" w:rsidR="00963EE1" w:rsidRPr="00E258EF"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hAnsi="Trebuchet MS"/>
          <w:sz w:val="22"/>
          <w:szCs w:val="22"/>
          <w:lang w:val="pt-BR"/>
        </w:rPr>
        <w:t xml:space="preserve"> </w:t>
      </w:r>
      <w:bookmarkStart w:id="7" w:name="_Hlk118813740"/>
      <w:r w:rsidRPr="00E258EF">
        <w:rPr>
          <w:rFonts w:ascii="Trebuchet MS" w:hAnsi="Trebuchet MS"/>
          <w:sz w:val="22"/>
          <w:szCs w:val="22"/>
          <w:lang w:val="pt-BR"/>
        </w:rPr>
        <w:t>P</w:t>
      </w:r>
      <w:r w:rsidRPr="00E258EF">
        <w:rPr>
          <w:rFonts w:ascii="Trebuchet MS" w:eastAsia="Trebuchet MS" w:hAnsi="Trebuchet MS" w:cs="Trebuchet MS"/>
          <w:w w:val="103"/>
          <w:sz w:val="22"/>
          <w:szCs w:val="22"/>
          <w:lang w:val="ro-RO"/>
        </w:rPr>
        <w:t>entru neachitarea la termen a obligaţiilor stabilite prin titlul de creanţă, beneficiarul/liderul de parteneriat/partenerul</w:t>
      </w:r>
      <w:r w:rsidR="00534D07">
        <w:rPr>
          <w:rFonts w:ascii="Trebuchet MS" w:eastAsia="Trebuchet MS" w:hAnsi="Trebuchet MS" w:cs="Trebuchet MS"/>
          <w:w w:val="103"/>
          <w:sz w:val="22"/>
          <w:szCs w:val="22"/>
          <w:lang w:val="ro-RO"/>
        </w:rPr>
        <w:t xml:space="preserve"> </w:t>
      </w:r>
      <w:r w:rsidR="00534D07">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534D07">
        <w:rPr>
          <w:rFonts w:ascii="Trebuchet MS" w:eastAsia="Trebuchet MS" w:hAnsi="Trebuchet MS" w:cs="Trebuchet MS"/>
          <w:spacing w:val="-1"/>
          <w:sz w:val="22"/>
          <w:szCs w:val="22"/>
          <w:lang w:val="ro-RO"/>
        </w:rPr>
        <w:t>se implementează în parteneriat)</w:t>
      </w:r>
      <w:r w:rsidR="00534D07"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w w:val="103"/>
          <w:sz w:val="22"/>
          <w:szCs w:val="22"/>
          <w:lang w:val="ro-RO"/>
        </w:rPr>
        <w:t xml:space="preserve"> datoreaza o dobândă</w:t>
      </w:r>
      <w:r w:rsidR="006E77C8"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sum</w:t>
      </w:r>
      <w:r w:rsidR="00A275A7" w:rsidRPr="00E258EF">
        <w:rPr>
          <w:rFonts w:ascii="Trebuchet MS" w:eastAsia="Trebuchet MS" w:hAnsi="Trebuchet MS" w:cs="Trebuchet MS"/>
          <w:w w:val="103"/>
          <w:sz w:val="22"/>
          <w:szCs w:val="22"/>
          <w:lang w:val="ro-RO"/>
        </w:rPr>
        <w:t>a</w:t>
      </w:r>
      <w:r w:rsidRPr="00E258EF">
        <w:rPr>
          <w:rFonts w:ascii="Trebuchet MS" w:eastAsia="Trebuchet MS" w:hAnsi="Trebuchet MS" w:cs="Trebuchet MS"/>
          <w:w w:val="103"/>
          <w:sz w:val="22"/>
          <w:szCs w:val="22"/>
          <w:lang w:val="ro-RO"/>
        </w:rPr>
        <w:t xml:space="preserve"> stabilit</w:t>
      </w:r>
      <w:r w:rsidR="00A275A7" w:rsidRPr="00E258EF">
        <w:rPr>
          <w:rFonts w:ascii="Trebuchet MS" w:eastAsia="Trebuchet MS" w:hAnsi="Trebuchet MS" w:cs="Trebuchet MS"/>
          <w:w w:val="103"/>
          <w:sz w:val="22"/>
          <w:szCs w:val="22"/>
          <w:lang w:val="ro-RO"/>
        </w:rPr>
        <w:t>a</w:t>
      </w:r>
      <w:r w:rsidRPr="00E258EF">
        <w:rPr>
          <w:rFonts w:ascii="Trebuchet MS" w:eastAsia="Trebuchet MS" w:hAnsi="Trebuchet MS" w:cs="Trebuchet MS"/>
          <w:w w:val="103"/>
          <w:sz w:val="22"/>
          <w:szCs w:val="22"/>
          <w:lang w:val="ro-RO"/>
        </w:rPr>
        <w:t xml:space="preserve"> in titlul de creanta,</w:t>
      </w:r>
      <w:r w:rsidR="00A275A7"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din prima zi de după expirarea termenului de plată</w:t>
      </w:r>
      <w:r w:rsidR="00A275A7" w:rsidRPr="00E258EF">
        <w:rPr>
          <w:rFonts w:ascii="Trebuchet MS" w:eastAsia="Trebuchet MS" w:hAnsi="Trebuchet MS" w:cs="Trebuchet MS"/>
          <w:w w:val="103"/>
          <w:sz w:val="22"/>
          <w:szCs w:val="22"/>
          <w:lang w:val="ro-RO"/>
        </w:rPr>
        <w:t xml:space="preserve"> si</w:t>
      </w:r>
      <w:r w:rsidRPr="00E258EF">
        <w:rPr>
          <w:rFonts w:ascii="Trebuchet MS" w:eastAsia="Trebuchet MS" w:hAnsi="Trebuchet MS" w:cs="Trebuchet MS"/>
          <w:w w:val="103"/>
          <w:sz w:val="22"/>
          <w:szCs w:val="22"/>
          <w:lang w:val="ro-RO"/>
        </w:rPr>
        <w:t xml:space="preserve"> până la data stingerii </w:t>
      </w:r>
      <w:r w:rsidR="00963EE1" w:rsidRPr="00E258EF">
        <w:rPr>
          <w:rFonts w:ascii="Trebuchet MS" w:eastAsia="Trebuchet MS" w:hAnsi="Trebuchet MS" w:cs="Trebuchet MS"/>
          <w:w w:val="103"/>
          <w:sz w:val="22"/>
          <w:szCs w:val="22"/>
          <w:lang w:val="ro-RO"/>
        </w:rPr>
        <w:t>crean</w:t>
      </w:r>
      <w:r w:rsidR="006E77C8" w:rsidRPr="00E258EF">
        <w:rPr>
          <w:rFonts w:ascii="Trebuchet MS" w:eastAsia="Trebuchet MS" w:hAnsi="Trebuchet MS" w:cs="Trebuchet MS"/>
          <w:w w:val="103"/>
          <w:sz w:val="22"/>
          <w:szCs w:val="22"/>
          <w:lang w:val="ro-RO"/>
        </w:rPr>
        <w:t>ț</w:t>
      </w:r>
      <w:r w:rsidR="00963EE1" w:rsidRPr="00E258EF">
        <w:rPr>
          <w:rFonts w:ascii="Trebuchet MS" w:eastAsia="Trebuchet MS" w:hAnsi="Trebuchet MS" w:cs="Trebuchet MS"/>
          <w:w w:val="103"/>
          <w:sz w:val="22"/>
          <w:szCs w:val="22"/>
          <w:lang w:val="ro-RO"/>
        </w:rPr>
        <w:t>e</w:t>
      </w:r>
      <w:bookmarkEnd w:id="7"/>
      <w:r w:rsidR="00963EE1" w:rsidRPr="00E258EF">
        <w:rPr>
          <w:rFonts w:ascii="Trebuchet MS" w:eastAsia="Trebuchet MS" w:hAnsi="Trebuchet MS" w:cs="Trebuchet MS"/>
          <w:w w:val="103"/>
          <w:sz w:val="22"/>
          <w:szCs w:val="22"/>
          <w:lang w:val="ro-RO"/>
        </w:rPr>
        <w:t>i</w:t>
      </w:r>
      <w:r w:rsidRPr="00E258EF">
        <w:rPr>
          <w:rFonts w:ascii="Trebuchet MS" w:eastAsia="Trebuchet MS" w:hAnsi="Trebuchet MS" w:cs="Trebuchet MS"/>
          <w:w w:val="103"/>
          <w:sz w:val="22"/>
          <w:szCs w:val="22"/>
          <w:lang w:val="ro-RO"/>
        </w:rPr>
        <w:t xml:space="preserve">. </w:t>
      </w:r>
    </w:p>
    <w:p w14:paraId="0E55B348" w14:textId="2A479ED8" w:rsidR="00253793" w:rsidRPr="00E258EF"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E258EF">
        <w:rPr>
          <w:rFonts w:ascii="Trebuchet MS" w:eastAsia="Trebuchet MS" w:hAnsi="Trebuchet MS" w:cs="Trebuchet MS"/>
          <w:w w:val="103"/>
          <w:sz w:val="22"/>
          <w:szCs w:val="22"/>
          <w:lang w:val="ro-RO"/>
        </w:rPr>
        <w:t>I</w:t>
      </w:r>
      <w:r w:rsidR="00DF255C" w:rsidRPr="00E258EF">
        <w:rPr>
          <w:rFonts w:ascii="Trebuchet MS" w:eastAsia="Trebuchet MS" w:hAnsi="Trebuchet MS" w:cs="Trebuchet MS"/>
          <w:w w:val="103"/>
          <w:sz w:val="22"/>
          <w:szCs w:val="22"/>
          <w:lang w:val="ro-RO"/>
        </w:rPr>
        <w:t xml:space="preserve">n vederea încasării de la debitor a dobânzii </w:t>
      </w:r>
      <w:r w:rsidRPr="00E258EF">
        <w:rPr>
          <w:rFonts w:ascii="Trebuchet MS" w:eastAsia="Trebuchet MS" w:hAnsi="Trebuchet MS" w:cs="Trebuchet MS"/>
          <w:w w:val="103"/>
          <w:sz w:val="22"/>
          <w:szCs w:val="22"/>
          <w:lang w:val="ro-RO"/>
        </w:rPr>
        <w:t xml:space="preserve">datorate, AMPEO/OI </w:t>
      </w:r>
      <w:r w:rsidR="00DF255C" w:rsidRPr="00E258EF">
        <w:rPr>
          <w:rFonts w:ascii="Trebuchet MS" w:eastAsia="Trebuchet MS" w:hAnsi="Trebuchet MS" w:cs="Trebuchet MS"/>
          <w:w w:val="103"/>
          <w:sz w:val="22"/>
          <w:szCs w:val="22"/>
          <w:lang w:val="ro-RO"/>
        </w:rPr>
        <w:t>emite decizia de stabilire a dobânzii, care constituie titlu de creanţă şi se comunică debitorului. Dispoziţiile alin. (</w:t>
      </w:r>
      <w:r w:rsidRPr="00E258EF">
        <w:rPr>
          <w:rFonts w:ascii="Trebuchet MS" w:eastAsia="Trebuchet MS" w:hAnsi="Trebuchet MS" w:cs="Trebuchet MS"/>
          <w:w w:val="103"/>
          <w:sz w:val="22"/>
          <w:szCs w:val="22"/>
          <w:lang w:val="ro-RO"/>
        </w:rPr>
        <w:t>11</w:t>
      </w:r>
      <w:r w:rsidR="00DF255C"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si (12) </w:t>
      </w:r>
      <w:r w:rsidR="00DF255C" w:rsidRPr="00E258EF">
        <w:rPr>
          <w:rFonts w:ascii="Trebuchet MS" w:eastAsia="Trebuchet MS" w:hAnsi="Trebuchet MS" w:cs="Trebuchet MS"/>
          <w:w w:val="103"/>
          <w:sz w:val="22"/>
          <w:szCs w:val="22"/>
          <w:lang w:val="ro-RO"/>
        </w:rPr>
        <w:t xml:space="preserve">sunt aplicabile în mod corespunzător. </w:t>
      </w:r>
      <w:bookmarkEnd w:id="8"/>
    </w:p>
    <w:p w14:paraId="45C35164" w14:textId="1F870A1F"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nerecuperării sumelor datorate din decizia de recuperare a prefinanțării/ din decizia de stabilire a dobânzii, la expirarea termenului de 30 de zile de la data </w:t>
      </w:r>
      <w:r w:rsidRPr="00E258EF">
        <w:rPr>
          <w:rFonts w:ascii="Trebuchet MS" w:eastAsia="Trebuchet MS" w:hAnsi="Trebuchet MS" w:cs="Trebuchet MS"/>
          <w:w w:val="103"/>
          <w:sz w:val="22"/>
          <w:szCs w:val="22"/>
          <w:lang w:val="ro-RO"/>
        </w:rPr>
        <w:lastRenderedPageBreak/>
        <w:t>comunicării,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w:t>
      </w:r>
      <w:r w:rsidR="00A275A7"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potrivit prevederilor Legii nr. 207/2015 privind Codul de procedură fiscală, cu modificările şi completările ulterioare.</w:t>
      </w:r>
    </w:p>
    <w:p w14:paraId="7EB1C4D8" w14:textId="6BC73AC2" w:rsidR="00253793" w:rsidRPr="00E258EF"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9" w:name="_Hlk118798966"/>
      <w:r w:rsidRPr="00E258EF">
        <w:rPr>
          <w:rFonts w:ascii="Trebuchet MS" w:eastAsia="Trebuchet MS" w:hAnsi="Trebuchet MS" w:cs="Trebuchet MS"/>
          <w:w w:val="103"/>
          <w:sz w:val="22"/>
          <w:szCs w:val="22"/>
          <w:lang w:val="ro-RO"/>
        </w:rPr>
        <w:t>În cazul în care sumele care trebuie restituite reprezintă contravaloarea ajutorului</w:t>
      </w:r>
      <w:r w:rsidR="00A57BA8" w:rsidRPr="00E258EF">
        <w:rPr>
          <w:rFonts w:ascii="Trebuchet MS" w:eastAsia="Trebuchet MS" w:hAnsi="Trebuchet MS" w:cs="Trebuchet MS"/>
          <w:w w:val="103"/>
          <w:sz w:val="22"/>
          <w:szCs w:val="22"/>
          <w:lang w:val="ro-RO"/>
        </w:rPr>
        <w:t xml:space="preserve"> de stat/ </w:t>
      </w:r>
      <w:r w:rsidR="00A57BA8" w:rsidRPr="00E258EF">
        <w:rPr>
          <w:rFonts w:ascii="Trebuchet MS" w:eastAsia="Trebuchet MS" w:hAnsi="Trebuchet MS" w:cs="Trebuchet MS"/>
          <w:i/>
          <w:iCs/>
          <w:w w:val="103"/>
          <w:sz w:val="22"/>
          <w:szCs w:val="22"/>
          <w:lang w:val="ro-RO"/>
        </w:rPr>
        <w:t>de minimis</w:t>
      </w:r>
      <w:r w:rsidR="006051B0">
        <w:rPr>
          <w:rFonts w:ascii="Trebuchet MS" w:eastAsia="Trebuchet MS" w:hAnsi="Trebuchet MS" w:cs="Trebuchet MS"/>
          <w:i/>
          <w:iCs/>
          <w:w w:val="103"/>
          <w:sz w:val="22"/>
          <w:szCs w:val="22"/>
          <w:lang w:val="ro-RO"/>
        </w:rPr>
        <w:t xml:space="preserve"> </w:t>
      </w:r>
      <w:r w:rsidR="006051B0" w:rsidRPr="001A092F">
        <w:rPr>
          <w:rFonts w:ascii="Trebuchet MS" w:eastAsia="Trebuchet MS" w:hAnsi="Trebuchet MS" w:cs="Trebuchet MS"/>
          <w:w w:val="103"/>
          <w:sz w:val="22"/>
          <w:szCs w:val="22"/>
          <w:lang w:val="ro-RO"/>
        </w:rPr>
        <w:t>(după caz</w:t>
      </w:r>
      <w:r w:rsidR="006051B0">
        <w:rPr>
          <w:rFonts w:ascii="Trebuchet MS" w:eastAsia="Trebuchet MS" w:hAnsi="Trebuchet MS" w:cs="Trebuchet MS"/>
          <w:i/>
          <w:iCs/>
          <w:w w:val="103"/>
          <w:sz w:val="22"/>
          <w:szCs w:val="22"/>
          <w:lang w:val="ro-RO"/>
        </w:rPr>
        <w:t>)</w:t>
      </w:r>
      <w:r w:rsidRPr="00E258EF">
        <w:rPr>
          <w:rFonts w:ascii="Trebuchet MS" w:eastAsia="Trebuchet MS" w:hAnsi="Trebuchet MS" w:cs="Trebuchet MS"/>
          <w:i/>
          <w:iCs/>
          <w:w w:val="103"/>
          <w:sz w:val="22"/>
          <w:szCs w:val="22"/>
          <w:lang w:val="ro-RO"/>
        </w:rPr>
        <w:t xml:space="preserve"> </w:t>
      </w:r>
      <w:r w:rsidRPr="00E258EF">
        <w:rPr>
          <w:rFonts w:ascii="Trebuchet MS" w:eastAsia="Trebuchet MS" w:hAnsi="Trebuchet MS" w:cs="Trebuchet MS"/>
          <w:w w:val="103"/>
          <w:sz w:val="22"/>
          <w:szCs w:val="22"/>
          <w:lang w:val="ro-RO"/>
        </w:rPr>
        <w:t>primit de beneficiari/lideri de parteneriat/parteneri</w:t>
      </w:r>
      <w:r w:rsidR="006051B0">
        <w:rPr>
          <w:rFonts w:ascii="Trebuchet MS" w:eastAsia="Trebuchet MS" w:hAnsi="Trebuchet MS" w:cs="Trebuchet MS"/>
          <w:w w:val="103"/>
          <w:sz w:val="22"/>
          <w:szCs w:val="22"/>
          <w:lang w:val="ro-RO"/>
        </w:rPr>
        <w:t xml:space="preserve"> </w:t>
      </w:r>
      <w:r w:rsidR="006051B0">
        <w:rPr>
          <w:rFonts w:ascii="Trebuchet MS" w:eastAsia="Trebuchet MS" w:hAnsi="Trebuchet MS" w:cs="Trebuchet MS"/>
          <w:spacing w:val="-1"/>
          <w:sz w:val="22"/>
          <w:szCs w:val="22"/>
          <w:lang w:val="ro-RO"/>
        </w:rPr>
        <w:t xml:space="preserve">(dacă </w:t>
      </w:r>
      <w:r w:rsidR="008713D0">
        <w:rPr>
          <w:rFonts w:ascii="Trebuchet MS" w:eastAsia="Trebuchet MS" w:hAnsi="Trebuchet MS" w:cs="Trebuchet MS"/>
          <w:spacing w:val="-1"/>
          <w:sz w:val="22"/>
          <w:szCs w:val="22"/>
          <w:lang w:val="ro-RO"/>
        </w:rPr>
        <w:t xml:space="preserve">proiectele </w:t>
      </w:r>
      <w:r w:rsidR="006051B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recuperarea acestora trebuie să respecte prevederile OUG nr. 77/2014 privind procedurile naţionale în domeniul ajutorului de stat, precum şi pentru modificarea şi completarea Legii concurenţei nr. 21/1996, cu modificările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completările ulterioare</w:t>
      </w:r>
      <w:bookmarkEnd w:id="9"/>
      <w:r w:rsidRPr="00E258EF">
        <w:rPr>
          <w:rFonts w:ascii="Trebuchet MS" w:eastAsia="Trebuchet MS" w:hAnsi="Trebuchet MS" w:cs="Trebuchet MS"/>
          <w:w w:val="103"/>
          <w:sz w:val="22"/>
          <w:szCs w:val="22"/>
          <w:lang w:val="ro-RO"/>
        </w:rPr>
        <w:t>.</w:t>
      </w:r>
    </w:p>
    <w:p w14:paraId="09826E62" w14:textId="2DBEBBC0" w:rsidR="00253793" w:rsidRPr="00E258EF"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Pentru     a     putea     beneficia     de     prefinanţare,      beneficiarul</w:t>
      </w:r>
      <w:r w:rsidR="00CA37FD" w:rsidRPr="00E258EF">
        <w:rPr>
          <w:rFonts w:ascii="Trebuchet MS" w:eastAsia="Trebuchet MS" w:hAnsi="Trebuchet MS" w:cs="Trebuchet MS"/>
          <w:w w:val="103"/>
          <w:sz w:val="22"/>
          <w:szCs w:val="22"/>
          <w:lang w:val="ro-RO"/>
        </w:rPr>
        <w:t>/partenerul</w:t>
      </w:r>
      <w:r w:rsidR="001D0573">
        <w:rPr>
          <w:rFonts w:ascii="Trebuchet MS" w:eastAsia="Trebuchet MS" w:hAnsi="Trebuchet MS" w:cs="Trebuchet MS"/>
          <w:w w:val="103"/>
          <w:sz w:val="22"/>
          <w:szCs w:val="22"/>
          <w:lang w:val="ro-RO"/>
        </w:rPr>
        <w:t xml:space="preserve"> </w:t>
      </w:r>
      <w:r w:rsidR="001D0573">
        <w:rPr>
          <w:rFonts w:ascii="Trebuchet MS" w:eastAsia="Trebuchet MS" w:hAnsi="Trebuchet MS" w:cs="Trebuchet MS"/>
          <w:spacing w:val="-1"/>
          <w:sz w:val="22"/>
          <w:szCs w:val="22"/>
          <w:lang w:val="ro-RO"/>
        </w:rPr>
        <w:t xml:space="preserve">(dacă </w:t>
      </w:r>
      <w:r w:rsidR="00D80FCA">
        <w:rPr>
          <w:rFonts w:ascii="Trebuchet MS" w:eastAsia="Trebuchet MS" w:hAnsi="Trebuchet MS" w:cs="Trebuchet MS"/>
          <w:spacing w:val="-1"/>
          <w:sz w:val="22"/>
          <w:szCs w:val="22"/>
          <w:lang w:val="ro-RO"/>
        </w:rPr>
        <w:t xml:space="preserve">proiectele </w:t>
      </w:r>
      <w:r w:rsidR="001D0573">
        <w:rPr>
          <w:rFonts w:ascii="Trebuchet MS" w:eastAsia="Trebuchet MS" w:hAnsi="Trebuchet MS" w:cs="Trebuchet MS"/>
          <w:spacing w:val="-1"/>
          <w:sz w:val="22"/>
          <w:szCs w:val="22"/>
          <w:lang w:val="ro-RO"/>
        </w:rPr>
        <w:t>se implementează în parteneriat)</w:t>
      </w:r>
      <w:r w:rsidR="006E77C8"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w:t>
      </w:r>
      <w:r w:rsidR="00C96F72" w:rsidRPr="00E258EF">
        <w:rPr>
          <w:rFonts w:ascii="Trebuchet MS" w:eastAsia="Trebuchet MS" w:hAnsi="Trebuchet MS" w:cs="Trebuchet MS"/>
          <w:w w:val="103"/>
          <w:sz w:val="22"/>
          <w:szCs w:val="22"/>
          <w:lang w:val="ro-RO"/>
        </w:rPr>
        <w:t xml:space="preserve">cu excepția </w:t>
      </w:r>
      <w:r w:rsidRPr="00E258EF">
        <w:rPr>
          <w:rFonts w:ascii="Trebuchet MS" w:eastAsia="Trebuchet MS" w:hAnsi="Trebuchet MS" w:cs="Trebuchet MS"/>
          <w:w w:val="103"/>
          <w:sz w:val="22"/>
          <w:szCs w:val="22"/>
          <w:lang w:val="ro-RO"/>
        </w:rPr>
        <w:t>instituţii</w:t>
      </w:r>
      <w:r w:rsidR="00C96F72" w:rsidRPr="00E258EF">
        <w:rPr>
          <w:rFonts w:ascii="Trebuchet MS" w:eastAsia="Trebuchet MS" w:hAnsi="Trebuchet MS" w:cs="Trebuchet MS"/>
          <w:w w:val="103"/>
          <w:sz w:val="22"/>
          <w:szCs w:val="22"/>
          <w:lang w:val="ro-RO"/>
        </w:rPr>
        <w:t>lor</w:t>
      </w:r>
      <w:r w:rsidRPr="00E258EF">
        <w:rPr>
          <w:rFonts w:ascii="Trebuchet MS" w:eastAsia="Trebuchet MS" w:hAnsi="Trebuchet MS" w:cs="Trebuchet MS"/>
          <w:w w:val="103"/>
          <w:sz w:val="22"/>
          <w:szCs w:val="22"/>
          <w:lang w:val="ro-RO"/>
        </w:rPr>
        <w:t xml:space="preserve">  publice,  are obligaţia  să deschidă  un cont dedicat exclusiv pentru primirea prefinanţării şi efectuarea cheltuielilor pentru care a fost solicitată aceasta.</w:t>
      </w:r>
    </w:p>
    <w:p w14:paraId="5619D5D8" w14:textId="162A0CB8" w:rsidR="00253793" w:rsidRPr="00E258EF"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contul este deschis la Trezoreria Statului, s</w:t>
      </w:r>
      <w:r w:rsidR="00EB1EDE" w:rsidRPr="00E258EF">
        <w:rPr>
          <w:rFonts w:ascii="Trebuchet MS" w:eastAsia="Trebuchet MS" w:hAnsi="Trebuchet MS" w:cs="Trebuchet MS"/>
          <w:w w:val="103"/>
          <w:sz w:val="22"/>
          <w:szCs w:val="22"/>
          <w:lang w:val="ro-RO"/>
        </w:rPr>
        <w:t>umele primite ca prefinanţare,  aferente acelor tipuri de cheltuieli care nu pot fi efectuate din</w:t>
      </w:r>
      <w:r w:rsidRPr="00E258EF">
        <w:rPr>
          <w:rFonts w:ascii="Trebuchet MS" w:eastAsia="Trebuchet MS" w:hAnsi="Trebuchet MS" w:cs="Trebuchet MS"/>
          <w:w w:val="103"/>
          <w:sz w:val="22"/>
          <w:szCs w:val="22"/>
          <w:lang w:val="ro-RO"/>
        </w:rPr>
        <w:t xml:space="preserve"> acest</w:t>
      </w:r>
      <w:r w:rsidR="00EB1EDE" w:rsidRPr="00E258EF">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condiţia efectuării cheltuielilor respective în termen de maximum </w:t>
      </w:r>
      <w:r w:rsidRPr="00E258EF">
        <w:rPr>
          <w:rFonts w:ascii="Trebuchet MS" w:eastAsia="Trebuchet MS" w:hAnsi="Trebuchet MS" w:cs="Trebuchet MS"/>
          <w:w w:val="103"/>
          <w:sz w:val="22"/>
          <w:szCs w:val="22"/>
          <w:lang w:val="ro-RO"/>
        </w:rPr>
        <w:t>5</w:t>
      </w:r>
      <w:r w:rsidR="00EB1EDE" w:rsidRPr="00E258EF">
        <w:rPr>
          <w:rFonts w:ascii="Trebuchet MS" w:eastAsia="Trebuchet MS" w:hAnsi="Trebuchet MS" w:cs="Trebuchet MS"/>
          <w:w w:val="103"/>
          <w:sz w:val="22"/>
          <w:szCs w:val="22"/>
          <w:lang w:val="ro-RO"/>
        </w:rPr>
        <w:t xml:space="preserve"> zile lucrătoare de la data efectuării transferului.</w:t>
      </w:r>
    </w:p>
    <w:p w14:paraId="2C366B97" w14:textId="383AC679" w:rsidR="00253793" w:rsidRPr="00E258EF"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Suma reprezentând dobânda netă, respectiv diferența dintre dobanda brută acumulată în conturile prevăzute la alin. (17) corespunzătoare  sumelor de prefinanțare ramase  disponibile  în conturi,  și valoarea  cumulată  a impozitelor  aferente  dobânzii  și comisioanelor aferente conturilor respective, se raportează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și se virează în contul indicat  de aceasta  în notificarea  privind  acordarea  prefinanțării,  cel târziu înainte  de depunerea ultimei cereri de rambursare.</w:t>
      </w:r>
    </w:p>
    <w:p w14:paraId="689CF0F7" w14:textId="6636A371" w:rsidR="001D164B" w:rsidRPr="00E258EF"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w:t>
      </w:r>
      <w:r w:rsidR="00253793" w:rsidRPr="00E258EF">
        <w:rPr>
          <w:rFonts w:ascii="Trebuchet MS" w:eastAsia="Trebuchet MS" w:hAnsi="Trebuchet MS" w:cs="Trebuchet MS"/>
          <w:w w:val="103"/>
          <w:sz w:val="22"/>
          <w:szCs w:val="22"/>
          <w:lang w:val="ro-RO"/>
        </w:rPr>
        <w:t>B</w:t>
      </w:r>
      <w:r w:rsidR="001D164B" w:rsidRPr="00E258EF">
        <w:rPr>
          <w:rFonts w:ascii="Trebuchet MS" w:eastAsia="Trebuchet MS" w:hAnsi="Trebuchet MS" w:cs="Trebuchet MS"/>
          <w:w w:val="103"/>
          <w:sz w:val="22"/>
          <w:szCs w:val="22"/>
          <w:lang w:val="ro-RO"/>
        </w:rPr>
        <w:t>eneficiarul/liderul   de  parteneriat/partenerii</w:t>
      </w:r>
      <w:r w:rsidR="00961C13">
        <w:rPr>
          <w:rFonts w:ascii="Trebuchet MS" w:eastAsia="Trebuchet MS" w:hAnsi="Trebuchet MS" w:cs="Trebuchet MS"/>
          <w:w w:val="103"/>
          <w:sz w:val="22"/>
          <w:szCs w:val="22"/>
          <w:lang w:val="ro-RO"/>
        </w:rPr>
        <w:t xml:space="preserve"> </w:t>
      </w:r>
      <w:r w:rsidR="00961C13">
        <w:rPr>
          <w:rFonts w:ascii="Trebuchet MS" w:eastAsia="Trebuchet MS" w:hAnsi="Trebuchet MS" w:cs="Trebuchet MS"/>
          <w:spacing w:val="-1"/>
          <w:sz w:val="22"/>
          <w:szCs w:val="22"/>
          <w:lang w:val="ro-RO"/>
        </w:rPr>
        <w:t xml:space="preserve">(dacă </w:t>
      </w:r>
      <w:r w:rsidR="00D80FCA">
        <w:rPr>
          <w:rFonts w:ascii="Trebuchet MS" w:eastAsia="Trebuchet MS" w:hAnsi="Trebuchet MS" w:cs="Trebuchet MS"/>
          <w:spacing w:val="-1"/>
          <w:sz w:val="22"/>
          <w:szCs w:val="22"/>
          <w:lang w:val="ro-RO"/>
        </w:rPr>
        <w:t xml:space="preserve">proiectele </w:t>
      </w:r>
      <w:r w:rsidR="00961C13">
        <w:rPr>
          <w:rFonts w:ascii="Trebuchet MS" w:eastAsia="Trebuchet MS" w:hAnsi="Trebuchet MS" w:cs="Trebuchet MS"/>
          <w:spacing w:val="-1"/>
          <w:sz w:val="22"/>
          <w:szCs w:val="22"/>
          <w:lang w:val="ro-RO"/>
        </w:rPr>
        <w:t>se implementează în parteneriat)</w:t>
      </w:r>
      <w:r w:rsidR="00961C13" w:rsidRPr="00E258EF">
        <w:rPr>
          <w:rFonts w:ascii="Trebuchet MS" w:eastAsia="Trebuchet MS" w:hAnsi="Trebuchet MS" w:cs="Trebuchet MS"/>
          <w:spacing w:val="-1"/>
          <w:sz w:val="22"/>
          <w:szCs w:val="22"/>
          <w:lang w:val="ro-RO"/>
        </w:rPr>
        <w:t>,</w:t>
      </w:r>
      <w:r w:rsidR="001D164B" w:rsidRPr="00E258EF">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E258EF">
        <w:rPr>
          <w:rFonts w:ascii="Trebuchet MS" w:eastAsia="Trebuchet MS" w:hAnsi="Trebuchet MS" w:cs="Trebuchet MS"/>
          <w:w w:val="103"/>
          <w:sz w:val="22"/>
          <w:szCs w:val="22"/>
          <w:lang w:val="ro-RO"/>
        </w:rPr>
        <w:t xml:space="preserve">(17) </w:t>
      </w:r>
      <w:r w:rsidR="00DE05F2" w:rsidRPr="00E258EF">
        <w:rPr>
          <w:rFonts w:ascii="Trebuchet MS" w:eastAsia="Trebuchet MS" w:hAnsi="Trebuchet MS" w:cs="Trebuchet MS"/>
          <w:w w:val="103"/>
          <w:sz w:val="22"/>
          <w:szCs w:val="22"/>
          <w:lang w:val="ro-RO"/>
        </w:rPr>
        <w:t xml:space="preserve"> </w:t>
      </w:r>
      <w:r w:rsidR="001D164B" w:rsidRPr="00E258EF">
        <w:rPr>
          <w:rFonts w:ascii="Trebuchet MS" w:eastAsia="Trebuchet MS" w:hAnsi="Trebuchet MS" w:cs="Trebuchet MS"/>
          <w:w w:val="103"/>
          <w:sz w:val="22"/>
          <w:szCs w:val="22"/>
          <w:lang w:val="ro-RO"/>
        </w:rPr>
        <w:t>și sumele rezultate din verificarea documentelor  financiare aferente proiectului, AM</w:t>
      </w:r>
      <w:r w:rsidR="00134D22" w:rsidRPr="00E258EF">
        <w:rPr>
          <w:rFonts w:ascii="Trebuchet MS" w:eastAsia="Trebuchet MS" w:hAnsi="Trebuchet MS" w:cs="Trebuchet MS"/>
          <w:w w:val="103"/>
          <w:sz w:val="22"/>
          <w:szCs w:val="22"/>
          <w:lang w:val="ro-RO"/>
        </w:rPr>
        <w:t>PEO</w:t>
      </w:r>
      <w:r w:rsidR="001D164B" w:rsidRPr="00E258EF">
        <w:rPr>
          <w:rFonts w:ascii="Trebuchet MS" w:eastAsia="Trebuchet MS" w:hAnsi="Trebuchet MS" w:cs="Trebuchet MS"/>
          <w:w w:val="103"/>
          <w:sz w:val="22"/>
          <w:szCs w:val="22"/>
          <w:lang w:val="ro-RO"/>
        </w:rPr>
        <w:t xml:space="preserve"> are obligaţia de a face deducerile necesare din rambursarea aferentă fondurilor europene şi cofinanţării publice asigurate din bugetul de stat, cel mai târziu la cererea de rambursare finală.</w:t>
      </w:r>
    </w:p>
    <w:p w14:paraId="71175635" w14:textId="29FD5E75" w:rsidR="00253793" w:rsidRPr="00E258EF"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Rata dobânzii datorate este rata dobânzii de politică monetară a Băncii Naţionale a</w:t>
      </w:r>
      <w:r w:rsidR="0042631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României în vigoare la data comunicării deciziei de recuperare a prefinanţării.</w:t>
      </w:r>
      <w:r w:rsidR="006E77C8" w:rsidRPr="00E258EF">
        <w:rPr>
          <w:rFonts w:ascii="Trebuchet MS" w:eastAsia="Trebuchet MS" w:hAnsi="Trebuchet MS" w:cs="Trebuchet MS"/>
          <w:w w:val="103"/>
          <w:sz w:val="22"/>
          <w:szCs w:val="22"/>
          <w:lang w:val="ro-RO"/>
        </w:rPr>
        <w:t xml:space="preserve"> </w:t>
      </w:r>
      <w:bookmarkStart w:id="10" w:name="_Hlk118813960"/>
      <w:r w:rsidR="006E77C8" w:rsidRPr="00E258EF">
        <w:rPr>
          <w:rFonts w:ascii="Trebuchet MS" w:eastAsia="Trebuchet MS" w:hAnsi="Trebuchet MS" w:cs="Trebuchet MS"/>
          <w:w w:val="103"/>
          <w:sz w:val="22"/>
          <w:szCs w:val="22"/>
          <w:lang w:val="ro-RO"/>
        </w:rPr>
        <w:t>În cazul în care sumele care trebuie restituite reprezintă contravaloarea ajutorului de stat/ de minimis, dobânzile de întârziere se calculeaza în condițiile prevederilor legale privind ajutoarele de stat/minimis</w:t>
      </w:r>
      <w:r w:rsidR="00A214EA">
        <w:rPr>
          <w:rFonts w:ascii="Trebuchet MS" w:eastAsia="Trebuchet MS" w:hAnsi="Trebuchet MS" w:cs="Trebuchet MS"/>
          <w:w w:val="103"/>
          <w:sz w:val="22"/>
          <w:szCs w:val="22"/>
          <w:lang w:val="ro-RO"/>
        </w:rPr>
        <w:t xml:space="preserve"> (după caz)</w:t>
      </w:r>
      <w:r w:rsidR="009F714E" w:rsidRPr="00E258EF">
        <w:rPr>
          <w:rFonts w:ascii="Trebuchet MS" w:eastAsia="Trebuchet MS" w:hAnsi="Trebuchet MS" w:cs="Trebuchet MS"/>
          <w:w w:val="103"/>
          <w:sz w:val="22"/>
          <w:szCs w:val="22"/>
          <w:lang w:val="ro-RO"/>
        </w:rPr>
        <w:t>.</w:t>
      </w:r>
      <w:bookmarkEnd w:id="10"/>
    </w:p>
    <w:p w14:paraId="2D0FB9FF" w14:textId="571D2A3E" w:rsidR="001D164B" w:rsidRPr="00E258EF"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Prefinanţarea acordată beneficiarului/liderului de parteneriat/partenerului </w:t>
      </w:r>
      <w:r w:rsidR="00A214EA">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care are calitatea de ordonator de credite al bugetului local, precum şi beneficiarului/liderului  de parteneriat/partenerului </w:t>
      </w:r>
      <w:r w:rsidR="006A07A0">
        <w:rPr>
          <w:rFonts w:ascii="Trebuchet MS" w:eastAsia="Trebuchet MS" w:hAnsi="Trebuchet MS" w:cs="Trebuchet MS"/>
          <w:spacing w:val="-1"/>
          <w:sz w:val="22"/>
          <w:szCs w:val="22"/>
          <w:lang w:val="ro-RO"/>
        </w:rPr>
        <w:t>(dacă proiectele se implementează în parteneriat)</w:t>
      </w:r>
      <w:r w:rsidRPr="00E258EF">
        <w:rPr>
          <w:rFonts w:ascii="Trebuchet MS" w:eastAsia="Trebuchet MS" w:hAnsi="Trebuchet MS" w:cs="Trebuchet MS"/>
          <w:w w:val="103"/>
          <w:sz w:val="22"/>
          <w:szCs w:val="22"/>
          <w:lang w:val="ro-RO"/>
        </w:rPr>
        <w:t xml:space="preserve">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5F604419" w:rsidR="000B3971" w:rsidRPr="00E258EF"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Sumele reprezentând  dobânzi datorate pentru neachitarea  la termen a obligaţiilor prevăzute în titlul de creanţă se virează conform prevederilor alin. (18).</w:t>
      </w:r>
    </w:p>
    <w:p w14:paraId="1C3FFFB5" w14:textId="4F2744E8" w:rsidR="000B3971" w:rsidRPr="00E258EF"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Acolo  unde  OUG</w:t>
      </w:r>
      <w:r w:rsidR="00876B9A" w:rsidRPr="00E258EF">
        <w:rPr>
          <w:rFonts w:ascii="Trebuchet MS" w:eastAsia="Trebuchet MS" w:hAnsi="Trebuchet MS" w:cs="Trebuchet MS"/>
          <w:w w:val="103"/>
          <w:sz w:val="22"/>
          <w:szCs w:val="22"/>
          <w:lang w:val="ro-RO"/>
        </w:rPr>
        <w:t xml:space="preserve"> nr. </w:t>
      </w:r>
      <w:r w:rsidR="000076D1" w:rsidRPr="00E258EF">
        <w:rPr>
          <w:rFonts w:ascii="Trebuchet MS" w:eastAsia="Trebuchet MS" w:hAnsi="Trebuchet MS" w:cs="Trebuchet MS"/>
          <w:w w:val="103"/>
          <w:sz w:val="22"/>
          <w:szCs w:val="22"/>
          <w:lang w:val="ro-RO"/>
        </w:rPr>
        <w:t>133/2021</w:t>
      </w:r>
      <w:r w:rsidRPr="00E258EF">
        <w:rPr>
          <w:rFonts w:ascii="Trebuchet MS" w:eastAsia="Trebuchet MS" w:hAnsi="Trebuchet MS" w:cs="Trebuchet MS"/>
          <w:w w:val="103"/>
          <w:sz w:val="22"/>
          <w:szCs w:val="22"/>
          <w:lang w:val="ro-RO"/>
        </w:rPr>
        <w:t xml:space="preserve">  nu  dispune, dispozițiile  Legii </w:t>
      </w:r>
      <w:r w:rsidR="00532248">
        <w:rPr>
          <w:rFonts w:ascii="Trebuchet MS" w:eastAsia="Trebuchet MS" w:hAnsi="Trebuchet MS" w:cs="Trebuchet MS"/>
          <w:w w:val="103"/>
          <w:sz w:val="22"/>
          <w:szCs w:val="22"/>
          <w:lang w:val="ro-RO"/>
        </w:rPr>
        <w:t xml:space="preserve">nr. </w:t>
      </w:r>
      <w:r w:rsidRPr="00E258EF">
        <w:rPr>
          <w:rFonts w:ascii="Trebuchet MS" w:eastAsia="Trebuchet MS" w:hAnsi="Trebuchet MS" w:cs="Trebuchet MS"/>
          <w:w w:val="103"/>
          <w:sz w:val="22"/>
          <w:szCs w:val="22"/>
          <w:lang w:val="ro-RO"/>
        </w:rPr>
        <w:t>207/2015, cu modificările  și completările  ulterioare,  se aplică în mod corespunzător.</w:t>
      </w:r>
    </w:p>
    <w:p w14:paraId="1C076BC1" w14:textId="421EFC64" w:rsidR="000B3971" w:rsidRPr="00E258EF" w:rsidRDefault="000B3971">
      <w:pPr>
        <w:spacing w:before="2" w:line="180" w:lineRule="exact"/>
        <w:rPr>
          <w:rFonts w:ascii="Trebuchet MS" w:hAnsi="Trebuchet MS"/>
          <w:sz w:val="22"/>
          <w:szCs w:val="22"/>
          <w:lang w:val="ro-RO"/>
        </w:rPr>
      </w:pPr>
    </w:p>
    <w:p w14:paraId="39C56BFC" w14:textId="65CC6C59" w:rsidR="00561DBB" w:rsidRPr="00E258EF" w:rsidRDefault="00561DBB">
      <w:pPr>
        <w:spacing w:before="2" w:line="180" w:lineRule="exact"/>
        <w:rPr>
          <w:rFonts w:ascii="Trebuchet MS" w:hAnsi="Trebuchet MS"/>
          <w:sz w:val="22"/>
          <w:szCs w:val="22"/>
          <w:lang w:val="ro-RO"/>
        </w:rPr>
      </w:pPr>
    </w:p>
    <w:p w14:paraId="6E658F4F" w14:textId="4937C901" w:rsidR="00561DBB" w:rsidRPr="00E258EF" w:rsidRDefault="00561DBB">
      <w:pPr>
        <w:spacing w:before="2" w:line="180" w:lineRule="exact"/>
        <w:rPr>
          <w:rFonts w:ascii="Trebuchet MS" w:hAnsi="Trebuchet MS"/>
          <w:sz w:val="22"/>
          <w:szCs w:val="22"/>
          <w:lang w:val="ro-RO"/>
        </w:rPr>
      </w:pPr>
    </w:p>
    <w:p w14:paraId="49FE03A8" w14:textId="30A58EB3" w:rsidR="000B3971" w:rsidRPr="00E258EF" w:rsidRDefault="0099349E" w:rsidP="0029475F">
      <w:pPr>
        <w:ind w:right="-20"/>
        <w:jc w:val="both"/>
        <w:rPr>
          <w:rFonts w:ascii="Trebuchet MS" w:eastAsia="Trebuchet MS" w:hAnsi="Trebuchet MS" w:cs="Trebuchet MS"/>
          <w:b/>
          <w:bCs/>
          <w:spacing w:val="-1"/>
          <w:sz w:val="22"/>
          <w:szCs w:val="22"/>
          <w:lang w:val="ro-RO"/>
        </w:rPr>
      </w:pPr>
      <w:r w:rsidRPr="00E258EF">
        <w:rPr>
          <w:rFonts w:ascii="Trebuchet MS" w:eastAsia="Trebuchet MS" w:hAnsi="Trebuchet MS" w:cs="Trebuchet MS"/>
          <w:b/>
          <w:bCs/>
          <w:spacing w:val="-1"/>
          <w:sz w:val="22"/>
          <w:szCs w:val="22"/>
          <w:lang w:val="ro-RO"/>
        </w:rPr>
        <w:t>(b)    Condiții de rambursare și plată a</w:t>
      </w:r>
      <w:r w:rsidR="0029475F" w:rsidRPr="00E258EF">
        <w:rPr>
          <w:rFonts w:ascii="Trebuchet MS" w:eastAsia="Trebuchet MS" w:hAnsi="Trebuchet MS" w:cs="Trebuchet MS"/>
          <w:b/>
          <w:bCs/>
          <w:spacing w:val="-1"/>
          <w:sz w:val="22"/>
          <w:szCs w:val="22"/>
          <w:lang w:val="ro-RO"/>
        </w:rPr>
        <w:t xml:space="preserve"> </w:t>
      </w:r>
      <w:r w:rsidRPr="00E258EF">
        <w:rPr>
          <w:rFonts w:ascii="Trebuchet MS" w:eastAsia="Trebuchet MS" w:hAnsi="Trebuchet MS" w:cs="Trebuchet MS"/>
          <w:b/>
          <w:bCs/>
          <w:spacing w:val="-1"/>
          <w:sz w:val="22"/>
          <w:szCs w:val="22"/>
          <w:lang w:val="ro-RO"/>
        </w:rPr>
        <w:t>cheltuielilor</w:t>
      </w:r>
    </w:p>
    <w:p w14:paraId="30DF3327" w14:textId="77777777" w:rsidR="000B3971" w:rsidRPr="00E258EF" w:rsidRDefault="000B3971">
      <w:pPr>
        <w:spacing w:before="1" w:line="120" w:lineRule="exact"/>
        <w:rPr>
          <w:rFonts w:ascii="Trebuchet MS" w:hAnsi="Trebuchet MS"/>
          <w:sz w:val="22"/>
          <w:szCs w:val="22"/>
          <w:lang w:val="ro-RO"/>
        </w:rPr>
      </w:pPr>
    </w:p>
    <w:p w14:paraId="6EC41098" w14:textId="79502096" w:rsidR="00584E1F" w:rsidRPr="00E258EF"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lastRenderedPageBreak/>
        <w:t>Beneficiarii/Liderii de parteneriat au obligaţia de a depune la autorităţile de management/organismele  intermediare cereri de rambursare pentru cheltuielile efectuate, care nu fac obiectul mecanismului cererilor de plată</w:t>
      </w:r>
      <w:r w:rsidR="005D0A41" w:rsidRPr="00E258EF">
        <w:rPr>
          <w:rFonts w:ascii="Trebuchet MS" w:eastAsia="Trebuchet MS" w:hAnsi="Trebuchet MS" w:cs="Trebuchet MS"/>
          <w:w w:val="103"/>
          <w:sz w:val="22"/>
          <w:szCs w:val="22"/>
          <w:lang w:val="ro-RO"/>
        </w:rPr>
        <w:t>.</w:t>
      </w:r>
    </w:p>
    <w:p w14:paraId="327C1634" w14:textId="43DE9B4A" w:rsidR="00584E1F" w:rsidRPr="00E258EF"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E258EF"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14EA702E"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Beneficiarilor/Liderilor de parteneriat/Partenerilor</w:t>
      </w:r>
      <w:r w:rsidR="00EA7DB4">
        <w:rPr>
          <w:rFonts w:ascii="Trebuchet MS" w:eastAsia="Trebuchet MS" w:hAnsi="Trebuchet MS" w:cs="Trebuchet MS"/>
          <w:w w:val="103"/>
          <w:sz w:val="22"/>
          <w:szCs w:val="22"/>
          <w:lang w:val="ro-RO"/>
        </w:rPr>
        <w:t xml:space="preserve"> </w:t>
      </w:r>
      <w:r w:rsidR="00EA7DB4">
        <w:rPr>
          <w:rFonts w:ascii="Trebuchet MS" w:eastAsia="Trebuchet MS" w:hAnsi="Trebuchet MS" w:cs="Trebuchet MS"/>
          <w:spacing w:val="-1"/>
          <w:sz w:val="22"/>
          <w:szCs w:val="22"/>
          <w:lang w:val="ro-RO"/>
        </w:rPr>
        <w:t xml:space="preserve">(dacă </w:t>
      </w:r>
      <w:r w:rsidR="002B404E">
        <w:rPr>
          <w:rFonts w:ascii="Trebuchet MS" w:eastAsia="Trebuchet MS" w:hAnsi="Trebuchet MS" w:cs="Trebuchet MS"/>
          <w:spacing w:val="-1"/>
          <w:sz w:val="22"/>
          <w:szCs w:val="22"/>
          <w:lang w:val="ro-RO"/>
        </w:rPr>
        <w:t xml:space="preserve">proiectele </w:t>
      </w:r>
      <w:r w:rsidR="00EA7DB4">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prevăzuți la art.7 alin.(1)-(6) și art.</w:t>
      </w:r>
      <w:r w:rsidR="00291CB4"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8, din OUG nr.</w:t>
      </w:r>
      <w:r w:rsidR="00291CB4"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133/2021</w:t>
      </w:r>
      <w:r w:rsidR="00876B9A"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sumele din fonduri europene și cofinanțare</w:t>
      </w:r>
      <w:r w:rsidR="00F16218" w:rsidRPr="00E258EF">
        <w:rPr>
          <w:rFonts w:ascii="Trebuchet MS" w:eastAsia="Trebuchet MS" w:hAnsi="Trebuchet MS" w:cs="Trebuchet MS"/>
          <w:w w:val="103"/>
          <w:sz w:val="22"/>
          <w:szCs w:val="22"/>
          <w:lang w:val="ro-RO"/>
        </w:rPr>
        <w:t xml:space="preserve"> de la bugetul de stat</w:t>
      </w:r>
      <w:r w:rsidRPr="00E258EF">
        <w:rPr>
          <w:rFonts w:ascii="Trebuchet MS" w:eastAsia="Trebuchet MS" w:hAnsi="Trebuchet MS" w:cs="Trebuchet MS"/>
          <w:w w:val="103"/>
          <w:sz w:val="22"/>
          <w:szCs w:val="22"/>
          <w:lang w:val="ro-RO"/>
        </w:rPr>
        <w:t xml:space="preserve"> autorizate se virează de către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în conturile de venituri ale bugetelor din care au fost finanțate proiectele respective.</w:t>
      </w:r>
    </w:p>
    <w:p w14:paraId="3AECBBFC" w14:textId="77777777"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00DE5E85"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După efectuarea plății,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notifică Beneficiarului/Liderului de parteneriat/Partenerilor</w:t>
      </w:r>
      <w:r w:rsidR="00811168">
        <w:rPr>
          <w:rFonts w:ascii="Trebuchet MS" w:eastAsia="Trebuchet MS" w:hAnsi="Trebuchet MS" w:cs="Trebuchet MS"/>
          <w:w w:val="103"/>
          <w:sz w:val="22"/>
          <w:szCs w:val="22"/>
          <w:lang w:val="ro-RO"/>
        </w:rPr>
        <w:t xml:space="preserve"> </w:t>
      </w:r>
      <w:r w:rsidR="00811168">
        <w:rPr>
          <w:rFonts w:ascii="Trebuchet MS" w:eastAsia="Trebuchet MS" w:hAnsi="Trebuchet MS" w:cs="Trebuchet MS"/>
          <w:spacing w:val="-1"/>
          <w:sz w:val="22"/>
          <w:szCs w:val="22"/>
          <w:lang w:val="ro-RO"/>
        </w:rPr>
        <w:t xml:space="preserve">(dacă </w:t>
      </w:r>
      <w:r w:rsidR="0089667D">
        <w:rPr>
          <w:rFonts w:ascii="Trebuchet MS" w:eastAsia="Trebuchet MS" w:hAnsi="Trebuchet MS" w:cs="Trebuchet MS"/>
          <w:spacing w:val="-1"/>
          <w:sz w:val="22"/>
          <w:szCs w:val="22"/>
          <w:lang w:val="ro-RO"/>
        </w:rPr>
        <w:t xml:space="preserve">proiectele </w:t>
      </w:r>
      <w:r w:rsidR="00811168">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plata aferentă cheltuielilor autorizate din cererea de rambursare în termenul prevăzut de legislația în vigoare.</w:t>
      </w:r>
      <w:r w:rsidR="00862C18" w:rsidRPr="00E258EF">
        <w:rPr>
          <w:rFonts w:ascii="Trebuchet MS" w:eastAsia="Trebuchet MS" w:hAnsi="Trebuchet MS" w:cs="Trebuchet MS"/>
          <w:w w:val="103"/>
          <w:sz w:val="22"/>
          <w:szCs w:val="22"/>
          <w:lang w:val="ro-RO"/>
        </w:rPr>
        <w:t xml:space="preserve"> </w:t>
      </w:r>
    </w:p>
    <w:p w14:paraId="3908E880" w14:textId="6DDCC491" w:rsidR="00584E1F" w:rsidRPr="001A092F"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w:t>
      </w:r>
      <w:r w:rsidR="00080458" w:rsidRPr="00E258EF">
        <w:rPr>
          <w:rFonts w:ascii="Trebuchet MS" w:eastAsia="Trebuchet MS" w:hAnsi="Trebuchet MS" w:cs="Trebuchet MS"/>
          <w:w w:val="103"/>
          <w:sz w:val="22"/>
          <w:szCs w:val="22"/>
          <w:lang w:val="ro-RO"/>
        </w:rPr>
        <w:t>ul</w:t>
      </w:r>
      <w:r w:rsidRPr="00E258EF">
        <w:rPr>
          <w:rFonts w:ascii="Trebuchet MS" w:eastAsia="Trebuchet MS" w:hAnsi="Trebuchet MS" w:cs="Trebuchet MS"/>
          <w:w w:val="103"/>
          <w:sz w:val="22"/>
          <w:szCs w:val="22"/>
          <w:lang w:val="ro-RO"/>
        </w:rPr>
        <w:t xml:space="preserve">/Liderul de parteneriat </w:t>
      </w:r>
      <w:bookmarkStart w:id="11" w:name="_Hlk118814193"/>
      <w:r w:rsidR="00080458" w:rsidRPr="00E258EF">
        <w:rPr>
          <w:rFonts w:ascii="Trebuchet MS" w:eastAsia="Trebuchet MS" w:hAnsi="Trebuchet MS" w:cs="Trebuchet MS"/>
          <w:w w:val="103"/>
          <w:sz w:val="22"/>
          <w:szCs w:val="22"/>
          <w:lang w:val="ro-RO"/>
        </w:rPr>
        <w:t xml:space="preserve">are obligația de a </w:t>
      </w:r>
      <w:bookmarkEnd w:id="11"/>
      <w:r w:rsidRPr="00E258EF">
        <w:rPr>
          <w:rFonts w:ascii="Trebuchet MS" w:eastAsia="Trebuchet MS" w:hAnsi="Trebuchet MS" w:cs="Trebuchet MS"/>
          <w:w w:val="103"/>
          <w:sz w:val="22"/>
          <w:szCs w:val="22"/>
          <w:lang w:val="ro-RO"/>
        </w:rPr>
        <w:t xml:space="preserve">depune cererea de rambursare finala in termen de </w:t>
      </w:r>
      <w:r w:rsidR="00F75A63" w:rsidRPr="00E258EF">
        <w:rPr>
          <w:rFonts w:ascii="Trebuchet MS" w:eastAsia="Trebuchet MS" w:hAnsi="Trebuchet MS" w:cs="Trebuchet MS"/>
          <w:w w:val="103"/>
          <w:sz w:val="22"/>
          <w:szCs w:val="22"/>
          <w:lang w:val="ro-RO"/>
        </w:rPr>
        <w:t>maxim</w:t>
      </w:r>
      <w:r w:rsidR="001147D4" w:rsidRPr="00E258EF">
        <w:rPr>
          <w:rFonts w:ascii="Trebuchet MS" w:eastAsia="Trebuchet MS" w:hAnsi="Trebuchet MS" w:cs="Trebuchet MS"/>
          <w:w w:val="103"/>
          <w:sz w:val="22"/>
          <w:szCs w:val="22"/>
          <w:lang w:val="ro-RO"/>
        </w:rPr>
        <w:t xml:space="preserve"> 90</w:t>
      </w:r>
      <w:r w:rsidRPr="00E258EF">
        <w:rPr>
          <w:rFonts w:ascii="Trebuchet MS" w:eastAsia="Trebuchet MS" w:hAnsi="Trebuchet MS" w:cs="Trebuchet MS"/>
          <w:w w:val="103"/>
          <w:sz w:val="22"/>
          <w:szCs w:val="22"/>
          <w:lang w:val="ro-RO"/>
        </w:rPr>
        <w:t xml:space="preserve"> 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E258EF">
        <w:rPr>
          <w:rFonts w:ascii="Trebuchet MS" w:hAnsi="Trebuchet MS"/>
          <w:sz w:val="22"/>
          <w:szCs w:val="22"/>
          <w:lang w:val="ro-RO"/>
        </w:rPr>
        <w:t>.</w:t>
      </w:r>
      <w:r w:rsidR="00DE2E37" w:rsidRPr="00E258EF">
        <w:rPr>
          <w:rFonts w:ascii="Trebuchet MS" w:hAnsi="Trebuchet MS"/>
          <w:sz w:val="22"/>
          <w:szCs w:val="22"/>
          <w:lang w:val="ro-RO"/>
        </w:rPr>
        <w:t xml:space="preserve"> </w:t>
      </w:r>
    </w:p>
    <w:p w14:paraId="25DEC095" w14:textId="4B8D4CEB" w:rsidR="001147D4" w:rsidRPr="00E258EF"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Beneficiarul/Liderul de parteneriat nu respectă obligaţiile prevăzute la alin. (8)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(8) sunt dezangajate de către autoritatea de management şi sunt suportate de către beneficiari din resurse proprii.</w:t>
      </w:r>
    </w:p>
    <w:p w14:paraId="4D412468" w14:textId="1F2C89BF"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cererii de rambursare finale depuse de Beneficiar/Liderul de parteneriat</w:t>
      </w:r>
      <w:r w:rsidR="00B3312C" w:rsidRPr="00E258EF">
        <w:rPr>
          <w:rFonts w:ascii="Trebuchet MS" w:eastAsia="Trebuchet MS" w:hAnsi="Trebuchet MS" w:cs="Trebuchet MS"/>
          <w:w w:val="103"/>
          <w:sz w:val="22"/>
          <w:szCs w:val="22"/>
          <w:lang w:val="ro-RO"/>
        </w:rPr>
        <w:t>, în cazul proiectelor implementate în parteneriat</w:t>
      </w:r>
      <w:r w:rsidRPr="00E258EF">
        <w:rPr>
          <w:rFonts w:ascii="Trebuchet MS" w:eastAsia="Trebuchet MS" w:hAnsi="Trebuchet MS" w:cs="Trebuchet MS"/>
          <w:w w:val="103"/>
          <w:sz w:val="22"/>
          <w:szCs w:val="22"/>
          <w:lang w:val="ro-RO"/>
        </w:rPr>
        <w:t xml:space="preserve"> în cadrul proiectului, termenul de autorizare prevăzut la alin.</w:t>
      </w:r>
      <w:r w:rsidR="009F714E"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E258EF">
        <w:rPr>
          <w:rFonts w:ascii="Trebuchet MS" w:eastAsia="Trebuchet MS" w:hAnsi="Trebuchet MS" w:cs="Trebuchet MS"/>
          <w:w w:val="103"/>
          <w:sz w:val="22"/>
          <w:szCs w:val="22"/>
          <w:lang w:val="ro-RO"/>
        </w:rPr>
        <w:t xml:space="preserve"> 2021/</w:t>
      </w:r>
      <w:r w:rsidRPr="00E258EF">
        <w:rPr>
          <w:rFonts w:ascii="Trebuchet MS" w:eastAsia="Trebuchet MS" w:hAnsi="Trebuchet MS" w:cs="Trebuchet MS"/>
          <w:w w:val="103"/>
          <w:sz w:val="22"/>
          <w:szCs w:val="22"/>
          <w:lang w:val="ro-RO"/>
        </w:rPr>
        <w:t>1060.</w:t>
      </w:r>
    </w:p>
    <w:p w14:paraId="6A0800BF" w14:textId="0DB375C9" w:rsidR="005D06E1"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Nedepunerea de către Beneficiar/Liderul de parteneriat a documentelor sau clarificărilor solicitate </w:t>
      </w:r>
      <w:bookmarkStart w:id="12" w:name="_Hlk118814658"/>
      <w:r w:rsidR="00876B9A" w:rsidRPr="00E258EF">
        <w:rPr>
          <w:rFonts w:ascii="Trebuchet MS" w:eastAsia="Trebuchet MS" w:hAnsi="Trebuchet MS" w:cs="Trebuchet MS"/>
          <w:w w:val="103"/>
          <w:sz w:val="22"/>
          <w:szCs w:val="22"/>
          <w:lang w:val="ro-RO"/>
        </w:rPr>
        <w:t xml:space="preserve">de catre AMPEO/OI, </w:t>
      </w:r>
      <w:r w:rsidRPr="00E258EF">
        <w:rPr>
          <w:rFonts w:ascii="Trebuchet MS" w:eastAsia="Trebuchet MS" w:hAnsi="Trebuchet MS" w:cs="Trebuchet MS"/>
          <w:w w:val="103"/>
          <w:sz w:val="22"/>
          <w:szCs w:val="22"/>
          <w:lang w:val="ro-RO"/>
        </w:rPr>
        <w:t xml:space="preserve">în termen de </w:t>
      </w:r>
      <w:r w:rsidR="002E1511" w:rsidRPr="00E258EF">
        <w:rPr>
          <w:rFonts w:ascii="Trebuchet MS" w:eastAsia="Trebuchet MS" w:hAnsi="Trebuchet MS" w:cs="Trebuchet MS"/>
          <w:w w:val="103"/>
          <w:sz w:val="22"/>
          <w:szCs w:val="22"/>
          <w:lang w:val="ro-RO"/>
        </w:rPr>
        <w:t xml:space="preserve"> 5 zile</w:t>
      </w:r>
      <w:r w:rsidRPr="00E258EF">
        <w:rPr>
          <w:rFonts w:ascii="Trebuchet MS" w:eastAsia="Trebuchet MS" w:hAnsi="Trebuchet MS" w:cs="Trebuchet MS"/>
          <w:w w:val="103"/>
          <w:sz w:val="22"/>
          <w:szCs w:val="22"/>
          <w:lang w:val="ro-RO"/>
        </w:rPr>
        <w:t xml:space="preserve"> </w:t>
      </w:r>
      <w:r w:rsidR="00876B9A" w:rsidRPr="00E258EF">
        <w:rPr>
          <w:rFonts w:ascii="Trebuchet MS" w:eastAsia="Trebuchet MS" w:hAnsi="Trebuchet MS" w:cs="Trebuchet MS"/>
          <w:w w:val="103"/>
          <w:sz w:val="22"/>
          <w:szCs w:val="22"/>
          <w:lang w:val="ro-RO"/>
        </w:rPr>
        <w:t>de la comunicarea solicitarilor de clarificari</w:t>
      </w:r>
      <w:bookmarkEnd w:id="12"/>
      <w:r w:rsidR="00876B9A" w:rsidRPr="00E258EF">
        <w:rPr>
          <w:rFonts w:ascii="Trebuchet MS" w:eastAsia="Trebuchet MS" w:hAnsi="Trebuchet MS" w:cs="Trebuchet MS"/>
          <w:w w:val="103"/>
          <w:sz w:val="22"/>
          <w:szCs w:val="22"/>
          <w:lang w:val="ro-RO"/>
        </w:rPr>
        <w:t xml:space="preserve">, </w:t>
      </w:r>
      <w:r w:rsidR="009E2E35" w:rsidRPr="00E258EF">
        <w:rPr>
          <w:rFonts w:ascii="Trebuchet MS" w:eastAsia="Trebuchet MS" w:hAnsi="Trebuchet MS" w:cs="Trebuchet MS"/>
          <w:w w:val="103"/>
          <w:sz w:val="22"/>
          <w:szCs w:val="22"/>
          <w:lang w:val="ro-RO"/>
        </w:rPr>
        <w:t xml:space="preserve">poate </w:t>
      </w:r>
      <w:r w:rsidRPr="00E258EF">
        <w:rPr>
          <w:rFonts w:ascii="Trebuchet MS" w:eastAsia="Trebuchet MS" w:hAnsi="Trebuchet MS" w:cs="Trebuchet MS"/>
          <w:w w:val="103"/>
          <w:sz w:val="22"/>
          <w:szCs w:val="22"/>
          <w:lang w:val="ro-RO"/>
        </w:rPr>
        <w:t>atrage respingerea parțială sau totală, după caz, a cererii de rambursare.</w:t>
      </w:r>
      <w:r w:rsidR="00251DE1" w:rsidRPr="00E258EF">
        <w:rPr>
          <w:rFonts w:ascii="Trebuchet MS" w:eastAsia="Trebuchet MS" w:hAnsi="Trebuchet MS" w:cs="Trebuchet MS"/>
          <w:w w:val="103"/>
          <w:sz w:val="22"/>
          <w:szCs w:val="22"/>
          <w:lang w:val="ro-RO"/>
        </w:rPr>
        <w:t xml:space="preserve"> Pentru depunerea de către beneficiar/liderul de parteneriat a unor documente adiţionale sau clarificări solicitate de autoritatea de management sau </w:t>
      </w:r>
      <w:r w:rsidR="00251DE1" w:rsidRPr="00E258EF">
        <w:rPr>
          <w:rFonts w:ascii="Trebuchet MS" w:eastAsia="Trebuchet MS" w:hAnsi="Trebuchet MS" w:cs="Trebuchet MS"/>
          <w:w w:val="103"/>
          <w:sz w:val="22"/>
          <w:szCs w:val="22"/>
          <w:lang w:val="ro-RO"/>
        </w:rPr>
        <w:lastRenderedPageBreak/>
        <w:t xml:space="preserve">de organismul intermediar, termenul de </w:t>
      </w:r>
      <w:r w:rsidR="009F714E" w:rsidRPr="00E258EF">
        <w:rPr>
          <w:rFonts w:ascii="Trebuchet MS" w:eastAsia="Trebuchet MS" w:hAnsi="Trebuchet MS" w:cs="Trebuchet MS"/>
          <w:w w:val="103"/>
          <w:sz w:val="22"/>
          <w:szCs w:val="22"/>
          <w:lang w:val="ro-RO"/>
        </w:rPr>
        <w:t xml:space="preserve">verificare a cererii de rambursare </w:t>
      </w:r>
      <w:r w:rsidR="00251DE1" w:rsidRPr="00E258EF">
        <w:rPr>
          <w:rFonts w:ascii="Trebuchet MS" w:eastAsia="Trebuchet MS" w:hAnsi="Trebuchet MS" w:cs="Trebuchet MS"/>
          <w:w w:val="103"/>
          <w:sz w:val="22"/>
          <w:szCs w:val="22"/>
          <w:lang w:val="ro-RO"/>
        </w:rPr>
        <w:t xml:space="preserve">prevăzut la </w:t>
      </w:r>
      <w:r w:rsidR="00372D2E" w:rsidRPr="00E258EF">
        <w:rPr>
          <w:rFonts w:ascii="Trebuchet MS" w:eastAsia="Trebuchet MS" w:hAnsi="Trebuchet MS" w:cs="Trebuchet MS"/>
          <w:w w:val="103"/>
          <w:sz w:val="22"/>
          <w:szCs w:val="22"/>
          <w:lang w:val="ro-RO"/>
        </w:rPr>
        <w:t xml:space="preserve">art. 25, </w:t>
      </w:r>
      <w:r w:rsidR="00251DE1" w:rsidRPr="00E258EF">
        <w:rPr>
          <w:rFonts w:ascii="Trebuchet MS" w:eastAsia="Trebuchet MS" w:hAnsi="Trebuchet MS" w:cs="Trebuchet MS"/>
          <w:w w:val="103"/>
          <w:sz w:val="22"/>
          <w:szCs w:val="22"/>
          <w:lang w:val="ro-RO"/>
        </w:rPr>
        <w:t xml:space="preserve">alin. (2) </w:t>
      </w:r>
      <w:r w:rsidR="00CE411A" w:rsidRPr="00E258EF">
        <w:rPr>
          <w:rFonts w:ascii="Trebuchet MS" w:eastAsia="Trebuchet MS" w:hAnsi="Trebuchet MS" w:cs="Trebuchet MS"/>
          <w:w w:val="103"/>
          <w:sz w:val="22"/>
          <w:szCs w:val="22"/>
          <w:lang w:val="ro-RO"/>
        </w:rPr>
        <w:t>din OUG</w:t>
      </w:r>
      <w:r w:rsidR="00291CB4" w:rsidRPr="00E258EF">
        <w:rPr>
          <w:rFonts w:ascii="Trebuchet MS" w:eastAsia="Trebuchet MS" w:hAnsi="Trebuchet MS" w:cs="Trebuchet MS"/>
          <w:w w:val="103"/>
          <w:sz w:val="22"/>
          <w:szCs w:val="22"/>
          <w:lang w:val="ro-RO"/>
        </w:rPr>
        <w:t xml:space="preserve"> nr.</w:t>
      </w:r>
      <w:r w:rsidR="00CE411A" w:rsidRPr="00E258EF">
        <w:rPr>
          <w:rFonts w:ascii="Trebuchet MS" w:eastAsia="Trebuchet MS" w:hAnsi="Trebuchet MS" w:cs="Trebuchet MS"/>
          <w:w w:val="103"/>
          <w:sz w:val="22"/>
          <w:szCs w:val="22"/>
          <w:lang w:val="ro-RO"/>
        </w:rPr>
        <w:t xml:space="preserve"> 133/2021 </w:t>
      </w:r>
      <w:r w:rsidR="00251DE1" w:rsidRPr="00E258EF">
        <w:rPr>
          <w:rFonts w:ascii="Trebuchet MS" w:eastAsia="Trebuchet MS" w:hAnsi="Trebuchet MS" w:cs="Trebuchet MS"/>
          <w:w w:val="103"/>
          <w:sz w:val="22"/>
          <w:szCs w:val="22"/>
          <w:lang w:val="ro-RO"/>
        </w:rPr>
        <w:t>poate fi întrerupt fără ca perioadele de întrerupere cumulate să depăşească 10 zile lucrătoare.</w:t>
      </w:r>
    </w:p>
    <w:p w14:paraId="23E2F4F6" w14:textId="23C6E959" w:rsidR="00F75002" w:rsidRPr="00E258EF"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Transferul fondurilor pentru cererea de plată/cererea de rambursare se va efectua în lei în următoarele conturi:</w:t>
      </w:r>
    </w:p>
    <w:p w14:paraId="0DA38D65" w14:textId="56741071"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w:t>
      </w:r>
    </w:p>
    <w:p w14:paraId="33C2AB9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4E3D64F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2457DE5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59F8A596" w14:textId="77777777" w:rsidR="003A4BFB" w:rsidRPr="00E258EF"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w:t>
      </w:r>
    </w:p>
    <w:p w14:paraId="08D8C3E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cod IBAN:    ……………………</w:t>
      </w:r>
    </w:p>
    <w:p w14:paraId="7EDF423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55FC09A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410B2535" w14:textId="77777777" w:rsidR="003A4BFB" w:rsidRPr="00E258EF" w:rsidRDefault="003A4BFB" w:rsidP="003A4BFB">
      <w:pPr>
        <w:spacing w:before="8" w:line="240" w:lineRule="exact"/>
        <w:rPr>
          <w:rFonts w:ascii="Trebuchet MS" w:hAnsi="Trebuchet MS"/>
          <w:sz w:val="22"/>
          <w:szCs w:val="22"/>
          <w:lang w:val="ro-RO"/>
        </w:rPr>
      </w:pPr>
    </w:p>
    <w:p w14:paraId="639F3E6A"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proiecte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fondurilo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face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u</w:t>
      </w:r>
      <w:r w:rsidRPr="00E258EF">
        <w:rPr>
          <w:rFonts w:ascii="Trebuchet MS" w:eastAsia="Trebuchet MS" w:hAnsi="Trebuchet MS" w:cs="Trebuchet MS"/>
          <w:w w:val="103"/>
          <w:sz w:val="22"/>
          <w:szCs w:val="22"/>
          <w:lang w:val="ro-RO"/>
        </w:rPr>
        <w:t xml:space="preserve">rmătoarele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deschise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parteneriat/Partenerului:</w:t>
      </w:r>
    </w:p>
    <w:p w14:paraId="6F2A526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45A74654"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(Lider de parteneriat)</w:t>
      </w:r>
    </w:p>
    <w:p w14:paraId="3D41DE5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22FC1AB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3C9A5153"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072EAB6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247173F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(Lider de parteneriat)</w:t>
      </w:r>
    </w:p>
    <w:p w14:paraId="2F7BA34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3532AF2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74757FD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5AB763A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4876EF2F"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(Partener 1)</w:t>
      </w:r>
    </w:p>
    <w:p w14:paraId="15C2BF09"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6B277164"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6336013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29D9666F" w14:textId="77777777" w:rsidR="003A4BFB" w:rsidRPr="00E258EF" w:rsidRDefault="003A4BFB" w:rsidP="003A4BFB">
      <w:pPr>
        <w:spacing w:before="8" w:line="240" w:lineRule="exact"/>
        <w:rPr>
          <w:rFonts w:ascii="Trebuchet MS" w:hAnsi="Trebuchet MS"/>
          <w:sz w:val="22"/>
          <w:szCs w:val="22"/>
          <w:lang w:val="ro-RO"/>
        </w:rPr>
      </w:pPr>
    </w:p>
    <w:p w14:paraId="143B86C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(Partener 1)</w:t>
      </w:r>
    </w:p>
    <w:p w14:paraId="4AAEE4C0"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328A6CC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w:t>
      </w:r>
    </w:p>
    <w:p w14:paraId="037BA54D"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2A83F319"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3A55B3F0"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(Partener n)</w:t>
      </w:r>
    </w:p>
    <w:p w14:paraId="04E4C9F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5823EE8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758291E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2D25059E" w14:textId="3B503718" w:rsidR="003A4BFB" w:rsidRPr="00E258EF" w:rsidRDefault="003A4BFB" w:rsidP="003A4BFB">
      <w:pPr>
        <w:ind w:right="4261" w:hanging="90"/>
        <w:jc w:val="both"/>
        <w:rPr>
          <w:rFonts w:ascii="Trebuchet MS" w:eastAsia="Trebuchet MS" w:hAnsi="Trebuchet MS" w:cs="Trebuchet MS"/>
          <w:sz w:val="22"/>
          <w:szCs w:val="22"/>
          <w:lang w:val="ro-RO"/>
        </w:rPr>
      </w:pPr>
    </w:p>
    <w:p w14:paraId="5C170A4F" w14:textId="77777777" w:rsidR="0080480F" w:rsidRPr="00E258EF" w:rsidRDefault="0080480F" w:rsidP="00336234">
      <w:pPr>
        <w:ind w:right="4261"/>
        <w:jc w:val="both"/>
        <w:rPr>
          <w:rFonts w:ascii="Trebuchet MS" w:eastAsia="Trebuchet MS" w:hAnsi="Trebuchet MS" w:cs="Trebuchet MS"/>
          <w:sz w:val="22"/>
          <w:szCs w:val="22"/>
          <w:lang w:val="ro-RO"/>
        </w:rPr>
      </w:pPr>
    </w:p>
    <w:p w14:paraId="0055540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(Partener n)</w:t>
      </w:r>
    </w:p>
    <w:p w14:paraId="6485F513"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0217B3E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6ECD72E2" w14:textId="2855F4B4"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4D06536A"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55539599" w14:textId="3B7BFE3F"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efectuat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po</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solicitat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spr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 xml:space="preserve">rambursare </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intrării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vigoar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a prezentului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efectuat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înainte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 xml:space="preserve">data </w:t>
      </w:r>
      <w:r w:rsidRPr="00E258EF">
        <w:rPr>
          <w:rFonts w:ascii="Trebuchet MS" w:eastAsia="Trebuchet MS" w:hAnsi="Trebuchet MS" w:cs="Trebuchet MS"/>
          <w:sz w:val="22"/>
          <w:szCs w:val="22"/>
          <w:lang w:val="ro-RO"/>
        </w:rPr>
        <w:lastRenderedPageBreak/>
        <w:t>intrării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3"/>
          <w:sz w:val="22"/>
          <w:szCs w:val="22"/>
          <w:lang w:val="ro-RO"/>
        </w:rPr>
        <w:t>v</w:t>
      </w:r>
      <w:r w:rsidRPr="00E258EF">
        <w:rPr>
          <w:rFonts w:ascii="Trebuchet MS" w:eastAsia="Trebuchet MS" w:hAnsi="Trebuchet MS" w:cs="Trebuchet MS"/>
          <w:sz w:val="22"/>
          <w:szCs w:val="22"/>
          <w:lang w:val="ro-RO"/>
        </w:rPr>
        <w:t>igoare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prezentului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însă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ma</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devrem</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00DC103D" w:rsidRPr="00E258EF">
        <w:rPr>
          <w:rFonts w:ascii="Trebuchet MS" w:eastAsia="Trebuchet MS" w:hAnsi="Trebuchet MS" w:cs="Trebuchet MS"/>
          <w:sz w:val="22"/>
          <w:szCs w:val="22"/>
          <w:lang w:val="ro-RO"/>
        </w:rPr>
        <w:t>1 ianuarie 2021</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sunt</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considerate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dacă</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sunt </w:t>
      </w:r>
      <w:r w:rsidRPr="00E258EF">
        <w:rPr>
          <w:rFonts w:ascii="Trebuchet MS" w:eastAsia="Trebuchet MS" w:hAnsi="Trebuchet MS" w:cs="Trebuchet MS"/>
          <w:sz w:val="22"/>
          <w:szCs w:val="22"/>
          <w:lang w:val="ro-RO"/>
        </w:rPr>
        <w:t>efectuate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 cadrul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Proiectulu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regulil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00706E87">
        <w:rPr>
          <w:rFonts w:ascii="Trebuchet MS" w:eastAsia="Trebuchet MS" w:hAnsi="Trebuchet MS" w:cs="Trebuchet MS"/>
          <w:spacing w:val="18"/>
          <w:sz w:val="22"/>
          <w:szCs w:val="22"/>
          <w:lang w:val="ro-RO"/>
        </w:rPr>
        <w:t>naționale și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comunitar</w:t>
      </w:r>
      <w:r w:rsidRPr="00E258EF">
        <w:rPr>
          <w:rFonts w:ascii="Trebuchet MS" w:eastAsia="Trebuchet MS" w:hAnsi="Trebuchet MS" w:cs="Trebuchet MS"/>
          <w:sz w:val="22"/>
          <w:szCs w:val="22"/>
          <w:lang w:val="ro-RO"/>
        </w:rPr>
        <w:t>e</w:t>
      </w:r>
      <w:r w:rsidR="00706E87">
        <w:rPr>
          <w:rFonts w:ascii="Trebuchet MS" w:eastAsia="Trebuchet MS" w:hAnsi="Trebuchet MS" w:cs="Trebuchet MS"/>
          <w:w w:val="103"/>
          <w:sz w:val="22"/>
          <w:szCs w:val="22"/>
          <w:lang w:val="ro-RO"/>
        </w:rPr>
        <w:t xml:space="preserve"> </w:t>
      </w:r>
      <w:r w:rsidR="00706E87" w:rsidRPr="00E258EF">
        <w:rPr>
          <w:rFonts w:ascii="Trebuchet MS" w:eastAsia="Trebuchet MS" w:hAnsi="Trebuchet MS" w:cs="Trebuchet MS"/>
          <w:sz w:val="22"/>
          <w:szCs w:val="22"/>
          <w:lang w:val="ro-RO"/>
        </w:rPr>
        <w:t>conform</w:t>
      </w:r>
      <w:r w:rsidR="00706E87" w:rsidRPr="00E258EF">
        <w:rPr>
          <w:rFonts w:ascii="Trebuchet MS" w:eastAsia="Trebuchet MS" w:hAnsi="Trebuchet MS" w:cs="Trebuchet MS"/>
          <w:spacing w:val="24"/>
          <w:sz w:val="22"/>
          <w:szCs w:val="22"/>
          <w:lang w:val="ro-RO"/>
        </w:rPr>
        <w:t xml:space="preserve"> </w:t>
      </w:r>
      <w:r w:rsidR="00706E87" w:rsidRPr="00E258EF">
        <w:rPr>
          <w:rFonts w:ascii="Trebuchet MS" w:eastAsia="Trebuchet MS" w:hAnsi="Trebuchet MS" w:cs="Trebuchet MS"/>
          <w:sz w:val="22"/>
          <w:szCs w:val="22"/>
          <w:lang w:val="ro-RO"/>
        </w:rPr>
        <w:t>reglementărilor</w:t>
      </w:r>
      <w:r w:rsidR="00706E87" w:rsidRPr="00E258EF">
        <w:rPr>
          <w:rFonts w:ascii="Trebuchet MS" w:eastAsia="Trebuchet MS" w:hAnsi="Trebuchet MS" w:cs="Trebuchet MS"/>
          <w:spacing w:val="44"/>
          <w:sz w:val="22"/>
          <w:szCs w:val="22"/>
          <w:lang w:val="ro-RO"/>
        </w:rPr>
        <w:t xml:space="preserve"> </w:t>
      </w:r>
      <w:r w:rsidR="00706E87" w:rsidRPr="00E258EF">
        <w:rPr>
          <w:rFonts w:ascii="Trebuchet MS" w:eastAsia="Trebuchet MS" w:hAnsi="Trebuchet MS" w:cs="Trebuchet MS"/>
          <w:sz w:val="22"/>
          <w:szCs w:val="22"/>
          <w:lang w:val="ro-RO"/>
        </w:rPr>
        <w:t>în</w:t>
      </w:r>
      <w:r w:rsidR="00706E87" w:rsidRPr="00E258EF">
        <w:rPr>
          <w:rFonts w:ascii="Trebuchet MS" w:eastAsia="Trebuchet MS" w:hAnsi="Trebuchet MS" w:cs="Trebuchet MS"/>
          <w:spacing w:val="7"/>
          <w:sz w:val="22"/>
          <w:szCs w:val="22"/>
          <w:lang w:val="ro-RO"/>
        </w:rPr>
        <w:t xml:space="preserve"> </w:t>
      </w:r>
      <w:r w:rsidR="00706E87" w:rsidRPr="00E258EF">
        <w:rPr>
          <w:rFonts w:ascii="Trebuchet MS" w:eastAsia="Trebuchet MS" w:hAnsi="Trebuchet MS" w:cs="Trebuchet MS"/>
          <w:w w:val="103"/>
          <w:sz w:val="22"/>
          <w:szCs w:val="22"/>
          <w:lang w:val="ro-RO"/>
        </w:rPr>
        <w:t>vigoare</w:t>
      </w:r>
      <w:r w:rsidR="00973292" w:rsidRPr="00E258EF">
        <w:rPr>
          <w:rFonts w:ascii="Trebuchet MS" w:eastAsia="Trebuchet MS" w:hAnsi="Trebuchet MS" w:cs="Trebuchet MS"/>
          <w:sz w:val="22"/>
          <w:szCs w:val="22"/>
          <w:lang w:val="ro-RO"/>
        </w:rPr>
        <w:t xml:space="preserve"> </w:t>
      </w:r>
      <w:r w:rsidR="00706E87">
        <w:rPr>
          <w:rFonts w:ascii="Trebuchet MS" w:eastAsia="Trebuchet MS" w:hAnsi="Trebuchet MS" w:cs="Trebuchet MS"/>
          <w:sz w:val="22"/>
          <w:szCs w:val="22"/>
          <w:lang w:val="ro-RO"/>
        </w:rPr>
        <w:t xml:space="preserve">precum și </w:t>
      </w:r>
      <w:r w:rsidR="00973292" w:rsidRPr="00E258EF">
        <w:rPr>
          <w:rFonts w:ascii="Trebuchet MS" w:eastAsia="Trebuchet MS" w:hAnsi="Trebuchet MS" w:cs="Trebuchet MS"/>
          <w:spacing w:val="29"/>
          <w:sz w:val="22"/>
          <w:szCs w:val="22"/>
          <w:lang w:val="ro-RO"/>
        </w:rPr>
        <w:t>ale</w:t>
      </w:r>
      <w:r w:rsidR="00973292" w:rsidRPr="00E258EF">
        <w:rPr>
          <w:rFonts w:ascii="Trebuchet MS" w:eastAsia="Trebuchet MS" w:hAnsi="Trebuchet MS" w:cs="Trebuchet MS"/>
          <w:w w:val="103"/>
          <w:sz w:val="22"/>
          <w:szCs w:val="22"/>
          <w:lang w:val="ro-RO"/>
        </w:rPr>
        <w:t xml:space="preserve"> Ghidului Solicitantului -</w:t>
      </w:r>
      <w:r w:rsidR="00336E5B">
        <w:rPr>
          <w:rFonts w:ascii="Trebuchet MS" w:eastAsia="Trebuchet MS" w:hAnsi="Trebuchet MS" w:cs="Trebuchet MS"/>
          <w:w w:val="103"/>
          <w:sz w:val="22"/>
          <w:szCs w:val="22"/>
          <w:lang w:val="ro-RO"/>
        </w:rPr>
        <w:t xml:space="preserve"> </w:t>
      </w:r>
      <w:r w:rsidR="00973292" w:rsidRPr="00E258EF">
        <w:rPr>
          <w:rFonts w:ascii="Trebuchet MS" w:eastAsia="Trebuchet MS" w:hAnsi="Trebuchet MS" w:cs="Trebuchet MS"/>
          <w:w w:val="103"/>
          <w:sz w:val="22"/>
          <w:szCs w:val="22"/>
          <w:lang w:val="ro-RO"/>
        </w:rPr>
        <w:t>Condiții generale și Condiții Specifice</w:t>
      </w:r>
      <w:r w:rsidRPr="00E258EF">
        <w:rPr>
          <w:rFonts w:ascii="Trebuchet MS" w:eastAsia="Trebuchet MS" w:hAnsi="Trebuchet MS" w:cs="Trebuchet MS"/>
          <w:w w:val="103"/>
          <w:sz w:val="22"/>
          <w:szCs w:val="22"/>
          <w:lang w:val="ro-RO"/>
        </w:rPr>
        <w:t>.</w:t>
      </w:r>
    </w:p>
    <w:p w14:paraId="28F61E7D" w14:textId="4114874A"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Înainte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solicitare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rambursării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respective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trebui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fi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dej</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w w:val="103"/>
          <w:sz w:val="22"/>
          <w:szCs w:val="22"/>
          <w:lang w:val="ro-RO"/>
        </w:rPr>
        <w:t xml:space="preserve">efectuate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plătite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Beneficiar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plăţii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consideră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transferulu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banca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contul Beneficiarului.</w:t>
      </w:r>
    </w:p>
    <w:p w14:paraId="63A6FF38" w14:textId="4BC36A14"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Fiecare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cerer</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transmisă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 xml:space="preserve">Beneficiar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trebuie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reflect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separat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fiecare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calendaristic</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w w:val="103"/>
          <w:sz w:val="22"/>
          <w:szCs w:val="22"/>
          <w:lang w:val="ro-RO"/>
        </w:rPr>
        <w:t>efectuate.</w:t>
      </w:r>
    </w:p>
    <w:p w14:paraId="0165DBB5" w14:textId="2F3D813A" w:rsidR="000B3971" w:rsidRPr="00E258EF"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3" w:name="_Hlk105572986"/>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depun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Rap</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2"/>
          <w:sz w:val="22"/>
          <w:szCs w:val="22"/>
          <w:lang w:val="ro-RO"/>
        </w:rPr>
        <w:t>rt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9"/>
          <w:sz w:val="22"/>
          <w:szCs w:val="22"/>
          <w:lang w:val="ro-RO"/>
        </w:rPr>
        <w:t xml:space="preserve"> </w:t>
      </w:r>
      <w:r w:rsidR="00A276E7" w:rsidRPr="00E258EF">
        <w:rPr>
          <w:rFonts w:ascii="Trebuchet MS" w:eastAsia="Trebuchet MS" w:hAnsi="Trebuchet MS" w:cs="Trebuchet MS"/>
          <w:sz w:val="22"/>
          <w:szCs w:val="22"/>
          <w:lang w:val="ro-RO"/>
        </w:rPr>
        <w:t>de progres</w:t>
      </w:r>
      <w:r w:rsidRPr="00E258EF">
        <w:rPr>
          <w:rFonts w:ascii="Trebuchet MS" w:eastAsia="Trebuchet MS" w:hAnsi="Trebuchet MS" w:cs="Trebuchet MS"/>
          <w:spacing w:val="1"/>
          <w:sz w:val="22"/>
          <w:szCs w:val="22"/>
          <w:lang w:val="ro-RO"/>
        </w:rPr>
        <w:t xml:space="preserve">, </w:t>
      </w:r>
      <w:r w:rsidR="00577BE6" w:rsidRPr="00E258EF">
        <w:rPr>
          <w:rFonts w:ascii="Trebuchet MS" w:eastAsia="Trebuchet MS" w:hAnsi="Trebuchet MS" w:cs="Trebuchet MS"/>
          <w:spacing w:val="1"/>
          <w:sz w:val="22"/>
          <w:szCs w:val="22"/>
          <w:lang w:val="ro-RO"/>
        </w:rPr>
        <w:t>cu o frecvență de</w:t>
      </w:r>
      <w:r w:rsidR="00577BE6" w:rsidRPr="00E258EF">
        <w:rPr>
          <w:rFonts w:ascii="Trebuchet MS" w:eastAsia="Trebuchet MS" w:hAnsi="Trebuchet MS" w:cs="Trebuchet MS"/>
          <w:spacing w:val="25"/>
          <w:sz w:val="22"/>
          <w:szCs w:val="22"/>
          <w:lang w:val="ro-RO"/>
        </w:rPr>
        <w:t xml:space="preserve"> </w:t>
      </w:r>
      <w:r w:rsidR="00577BE6" w:rsidRPr="00E258EF">
        <w:rPr>
          <w:rFonts w:ascii="Trebuchet MS" w:eastAsia="Trebuchet MS" w:hAnsi="Trebuchet MS" w:cs="Trebuchet MS"/>
          <w:spacing w:val="1"/>
          <w:sz w:val="22"/>
          <w:szCs w:val="22"/>
          <w:lang w:val="ro-RO"/>
        </w:rPr>
        <w:t xml:space="preserve">maximum 3 luni, </w:t>
      </w:r>
      <w:r w:rsidRPr="00E258EF">
        <w:rPr>
          <w:rFonts w:ascii="Trebuchet MS" w:eastAsia="Trebuchet MS" w:hAnsi="Trebuchet MS" w:cs="Trebuchet MS"/>
          <w:spacing w:val="1"/>
          <w:sz w:val="22"/>
          <w:szCs w:val="22"/>
          <w:lang w:val="ro-RO"/>
        </w:rPr>
        <w:t>în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conformitate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Anexa</w:t>
      </w:r>
      <w:r w:rsidRPr="00E258EF">
        <w:rPr>
          <w:rFonts w:ascii="Trebuchet MS" w:eastAsia="Trebuchet MS" w:hAnsi="Trebuchet MS" w:cs="Trebuchet MS"/>
          <w:spacing w:val="27"/>
          <w:sz w:val="22"/>
          <w:szCs w:val="22"/>
          <w:lang w:val="ro-RO"/>
        </w:rPr>
        <w:t xml:space="preserve"> </w:t>
      </w:r>
      <w:r w:rsidR="00532248">
        <w:rPr>
          <w:rFonts w:ascii="Trebuchet MS" w:eastAsia="Trebuchet MS" w:hAnsi="Trebuchet MS" w:cs="Trebuchet MS"/>
          <w:spacing w:val="27"/>
          <w:sz w:val="22"/>
          <w:szCs w:val="22"/>
          <w:lang w:val="ro-RO"/>
        </w:rPr>
        <w:t xml:space="preserve">nr. </w:t>
      </w:r>
      <w:r w:rsidR="00DC103D" w:rsidRPr="00E258EF">
        <w:rPr>
          <w:rFonts w:ascii="Trebuchet MS" w:eastAsia="Trebuchet MS" w:hAnsi="Trebuchet MS" w:cs="Trebuchet MS"/>
          <w:w w:val="103"/>
          <w:sz w:val="22"/>
          <w:szCs w:val="22"/>
          <w:lang w:val="ro-RO"/>
        </w:rPr>
        <w:t xml:space="preserve">2 </w:t>
      </w:r>
      <w:r w:rsidR="00532248">
        <w:rPr>
          <w:rFonts w:ascii="Trebuchet MS" w:eastAsia="Trebuchet MS" w:hAnsi="Trebuchet MS" w:cs="Trebuchet MS"/>
          <w:w w:val="103"/>
          <w:sz w:val="22"/>
          <w:szCs w:val="22"/>
          <w:lang w:val="ro-RO"/>
        </w:rPr>
        <w:t xml:space="preserve">la contractul de finanțare – condiții generale </w:t>
      </w:r>
      <w:r w:rsidR="00577BE6" w:rsidRPr="00E258EF">
        <w:rPr>
          <w:rFonts w:ascii="Trebuchet MS" w:eastAsia="Trebuchet MS" w:hAnsi="Trebuchet MS" w:cs="Trebuchet MS"/>
          <w:w w:val="103"/>
          <w:sz w:val="22"/>
          <w:szCs w:val="22"/>
          <w:lang w:val="ro-RO"/>
        </w:rPr>
        <w:t xml:space="preserve">- </w:t>
      </w:r>
      <w:r w:rsidR="00DC103D" w:rsidRPr="00E258EF">
        <w:rPr>
          <w:rFonts w:ascii="Trebuchet MS" w:eastAsia="Trebuchet MS" w:hAnsi="Trebuchet MS" w:cs="Trebuchet MS"/>
          <w:spacing w:val="1"/>
          <w:sz w:val="22"/>
          <w:szCs w:val="22"/>
          <w:lang w:val="ro-RO"/>
        </w:rPr>
        <w:t>Planul de monitorizare</w:t>
      </w:r>
      <w:r w:rsidR="00532248">
        <w:rPr>
          <w:rFonts w:ascii="Trebuchet MS" w:eastAsia="Trebuchet MS" w:hAnsi="Trebuchet MS" w:cs="Trebuchet MS"/>
          <w:spacing w:val="1"/>
          <w:sz w:val="22"/>
          <w:szCs w:val="22"/>
          <w:lang w:val="ro-RO"/>
        </w:rPr>
        <w:t xml:space="preserve"> a proiectului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
          <w:sz w:val="22"/>
          <w:szCs w:val="22"/>
          <w:lang w:val="ro-RO"/>
        </w:rPr>
        <w:t>1</w:t>
      </w:r>
      <w:r w:rsidRPr="00E258EF">
        <w:rPr>
          <w:rFonts w:ascii="Trebuchet MS" w:eastAsia="Trebuchet MS" w:hAnsi="Trebuchet MS" w:cs="Trebuchet MS"/>
          <w:sz w:val="22"/>
          <w:szCs w:val="22"/>
          <w:lang w:val="ro-RO"/>
        </w:rPr>
        <w:t xml:space="preserve">0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zile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lucrătoar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7"/>
          <w:sz w:val="22"/>
          <w:szCs w:val="22"/>
          <w:lang w:val="ro-RO"/>
        </w:rPr>
        <w:t xml:space="preserve"> </w:t>
      </w:r>
      <w:r w:rsidR="00AC1A21" w:rsidRPr="00E258EF">
        <w:rPr>
          <w:rFonts w:ascii="Trebuchet MS" w:eastAsia="Trebuchet MS" w:hAnsi="Trebuchet MS" w:cs="Trebuchet MS"/>
          <w:sz w:val="22"/>
          <w:szCs w:val="22"/>
          <w:lang w:val="ro-RO"/>
        </w:rPr>
        <w:t xml:space="preserve">înainte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transmit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cerere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mbursare</w:t>
      </w:r>
      <w:r w:rsidRPr="00E258EF">
        <w:rPr>
          <w:rFonts w:ascii="Trebuchet MS" w:eastAsia="Trebuchet MS" w:hAnsi="Trebuchet MS" w:cs="Trebuchet MS"/>
          <w:w w:val="103"/>
          <w:sz w:val="22"/>
          <w:szCs w:val="22"/>
          <w:lang w:val="ro-RO"/>
        </w:rPr>
        <w:t>.</w:t>
      </w:r>
    </w:p>
    <w:bookmarkEnd w:id="13"/>
    <w:p w14:paraId="134ABA51" w14:textId="2EBCEC7A"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proie</w:t>
      </w:r>
      <w:r w:rsidRPr="00E258EF">
        <w:rPr>
          <w:rFonts w:ascii="Trebuchet MS" w:eastAsia="Trebuchet MS" w:hAnsi="Trebuchet MS" w:cs="Trebuchet MS"/>
          <w:sz w:val="22"/>
          <w:szCs w:val="22"/>
          <w:lang w:val="ro-RO"/>
        </w:rPr>
        <w:t xml:space="preserve">ctului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ați</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ţin</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evidenţ</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contabil</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 xml:space="preserve">distinctă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pentru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folosind</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analitice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dedicate</w:t>
      </w:r>
      <w:r w:rsidR="004B58EC" w:rsidRPr="00E258EF">
        <w:rPr>
          <w:rFonts w:ascii="Trebuchet MS" w:eastAsia="Trebuchet MS" w:hAnsi="Trebuchet MS" w:cs="Trebuchet MS"/>
          <w:w w:val="103"/>
          <w:sz w:val="22"/>
          <w:szCs w:val="22"/>
          <w:lang w:val="ro-RO"/>
        </w:rPr>
        <w:t xml:space="preserve"> proiectului.</w:t>
      </w:r>
    </w:p>
    <w:p w14:paraId="39DD58C1" w14:textId="5A2A5C82"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instituţie  </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publică  </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finanţat</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 xml:space="preserve">integral  </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 xml:space="preserve">din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bugetu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sta</w:t>
      </w:r>
      <w:r w:rsidRPr="00E258EF">
        <w:rPr>
          <w:rFonts w:ascii="Trebuchet MS" w:eastAsia="Trebuchet MS" w:hAnsi="Trebuchet MS" w:cs="Trebuchet MS"/>
          <w:sz w:val="22"/>
          <w:szCs w:val="22"/>
          <w:lang w:val="ro-RO"/>
        </w:rPr>
        <w:t>t</w:t>
      </w:r>
      <w:r w:rsidR="00B349C8"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 xml:space="preserve">care </w:t>
      </w:r>
      <w:r w:rsidRPr="00E258EF">
        <w:rPr>
          <w:rFonts w:ascii="Trebuchet MS" w:eastAsia="Trebuchet MS" w:hAnsi="Trebuchet MS" w:cs="Trebuchet MS"/>
          <w:sz w:val="22"/>
          <w:szCs w:val="22"/>
          <w:lang w:val="ro-RO"/>
        </w:rPr>
        <w:t xml:space="preserve">implementează </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proiec</w:t>
      </w:r>
      <w:r w:rsidRPr="00E258EF">
        <w:rPr>
          <w:rFonts w:ascii="Trebuchet MS" w:eastAsia="Trebuchet MS" w:hAnsi="Trebuchet MS" w:cs="Trebuchet MS"/>
          <w:spacing w:val="-6"/>
          <w:sz w:val="22"/>
          <w:szCs w:val="22"/>
          <w:lang w:val="ro-RO"/>
        </w:rPr>
        <w:t>t</w:t>
      </w:r>
      <w:r w:rsidRPr="00E258EF">
        <w:rPr>
          <w:rFonts w:ascii="Trebuchet MS" w:eastAsia="Trebuchet MS" w:hAnsi="Trebuchet MS" w:cs="Trebuchet MS"/>
          <w:sz w:val="22"/>
          <w:szCs w:val="22"/>
          <w:lang w:val="ro-RO"/>
        </w:rPr>
        <w:t xml:space="preserve">ul,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în</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egistreaz</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3"/>
          <w:sz w:val="22"/>
          <w:szCs w:val="22"/>
          <w:lang w:val="ro-RO"/>
        </w:rPr>
        <w:t>o</w:t>
      </w:r>
      <w:r w:rsidRPr="00E258EF">
        <w:rPr>
          <w:rFonts w:ascii="Trebuchet MS" w:eastAsia="Trebuchet MS" w:hAnsi="Trebuchet MS" w:cs="Trebuchet MS"/>
          <w:spacing w:val="-1"/>
          <w:sz w:val="22"/>
          <w:szCs w:val="22"/>
          <w:lang w:val="ro-RO"/>
        </w:rPr>
        <w:t>ntur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afar</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bilanţul</w:t>
      </w:r>
      <w:r w:rsidRPr="00E258EF">
        <w:rPr>
          <w:rFonts w:ascii="Trebuchet MS" w:eastAsia="Trebuchet MS" w:hAnsi="Trebuchet MS" w:cs="Trebuchet MS"/>
          <w:sz w:val="22"/>
          <w:szCs w:val="22"/>
          <w:lang w:val="ro-RO"/>
        </w:rPr>
        <w:t xml:space="preserve">ui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rambursăril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1"/>
          <w:sz w:val="22"/>
          <w:szCs w:val="22"/>
          <w:lang w:val="ro-RO"/>
        </w:rPr>
        <w:t>cheltuiel</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europene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baz</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notificărilor</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primit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9E2E35"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w w:val="103"/>
          <w:sz w:val="22"/>
          <w:szCs w:val="22"/>
          <w:lang w:val="ro-RO"/>
        </w:rPr>
        <w:t xml:space="preserve">conform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4"/>
          <w:sz w:val="22"/>
          <w:szCs w:val="22"/>
          <w:lang w:val="ro-RO"/>
        </w:rPr>
        <w:t xml:space="preserve"> </w:t>
      </w:r>
      <w:r w:rsidR="00EC4F4D" w:rsidRPr="00E258EF">
        <w:rPr>
          <w:rFonts w:ascii="Trebuchet MS" w:eastAsia="Trebuchet MS" w:hAnsi="Trebuchet MS" w:cs="Trebuchet MS"/>
          <w:w w:val="103"/>
          <w:sz w:val="22"/>
          <w:szCs w:val="22"/>
          <w:lang w:val="ro-RO"/>
        </w:rPr>
        <w:t xml:space="preserve"> (7).</w:t>
      </w:r>
    </w:p>
    <w:p w14:paraId="2D1BEE4A" w14:textId="6E90D1F8"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reconcilieri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contabile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dintr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conturile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contabile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1"/>
          <w:sz w:val="22"/>
          <w:szCs w:val="22"/>
          <w:lang w:val="ro-RO"/>
        </w:rPr>
        <w:t>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2"/>
          <w:w w:val="103"/>
          <w:sz w:val="22"/>
          <w:szCs w:val="22"/>
          <w:lang w:val="ro-RO"/>
        </w:rPr>
        <w:t xml:space="preserve">şi </w:t>
      </w:r>
      <w:r w:rsidRPr="00E258EF">
        <w:rPr>
          <w:rFonts w:ascii="Trebuchet MS" w:eastAsia="Trebuchet MS" w:hAnsi="Trebuchet MS" w:cs="Trebuchet MS"/>
          <w:sz w:val="22"/>
          <w:szCs w:val="22"/>
          <w:lang w:val="ro-RO"/>
        </w:rPr>
        <w:t>cele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beneficiarului/liderului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parteneri</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z w:val="22"/>
          <w:szCs w:val="22"/>
          <w:lang w:val="ro-RO"/>
        </w:rPr>
        <w:t>t/partenerului</w:t>
      </w:r>
      <w:r w:rsidR="00D81A63"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operaţiunile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 xml:space="preserve">gestionate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cadru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obligaţia</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transmiterii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lunare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pân</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2</w:t>
      </w:r>
      <w:r w:rsidRPr="00E258EF">
        <w:rPr>
          <w:rFonts w:ascii="Trebuchet MS" w:eastAsia="Trebuchet MS" w:hAnsi="Trebuchet MS" w:cs="Trebuchet MS"/>
          <w:sz w:val="22"/>
          <w:szCs w:val="22"/>
          <w:lang w:val="ro-RO"/>
        </w:rPr>
        <w:t>0</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lunii </w:t>
      </w:r>
      <w:r w:rsidRPr="00E258EF">
        <w:rPr>
          <w:rFonts w:ascii="Trebuchet MS" w:eastAsia="Trebuchet MS" w:hAnsi="Trebuchet MS" w:cs="Trebuchet MS"/>
          <w:sz w:val="22"/>
          <w:szCs w:val="22"/>
          <w:lang w:val="ro-RO"/>
        </w:rPr>
        <w:t>curente,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a Formularului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nr.</w:t>
      </w:r>
      <w:r w:rsidRPr="00E258EF">
        <w:rPr>
          <w:rFonts w:ascii="Trebuchet MS" w:eastAsia="Trebuchet MS" w:hAnsi="Trebuchet MS" w:cs="Trebuchet MS"/>
          <w:spacing w:val="5"/>
          <w:sz w:val="22"/>
          <w:szCs w:val="22"/>
          <w:lang w:val="ro-RO"/>
        </w:rPr>
        <w:t xml:space="preserve"> </w:t>
      </w:r>
      <w:r w:rsidR="004E2CF3" w:rsidRPr="00E258EF">
        <w:rPr>
          <w:rFonts w:ascii="Trebuchet MS" w:eastAsia="Trebuchet MS" w:hAnsi="Trebuchet MS" w:cs="Trebuchet MS"/>
          <w:sz w:val="22"/>
          <w:szCs w:val="22"/>
          <w:lang w:val="ro-RO"/>
        </w:rPr>
        <w:t>11</w:t>
      </w:r>
      <w:r w:rsidR="004E2CF3"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Notificare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reconcilierea</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contabilă,</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prevăzu</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2"/>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2"/>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1</w:t>
      </w:r>
      <w:r w:rsidR="00BA7DB0" w:rsidRPr="00E258EF">
        <w:rPr>
          <w:rFonts w:ascii="Trebuchet MS" w:eastAsia="Trebuchet MS" w:hAnsi="Trebuchet MS" w:cs="Trebuchet MS"/>
          <w:spacing w:val="-2"/>
          <w:sz w:val="22"/>
          <w:szCs w:val="22"/>
          <w:lang w:val="ro-RO"/>
        </w:rPr>
        <w:t>1</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H</w:t>
      </w:r>
      <w:r w:rsidRPr="00E258EF">
        <w:rPr>
          <w:rFonts w:ascii="Trebuchet MS" w:eastAsia="Trebuchet MS" w:hAnsi="Trebuchet MS" w:cs="Trebuchet MS"/>
          <w:sz w:val="22"/>
          <w:szCs w:val="22"/>
          <w:lang w:val="ro-RO"/>
        </w:rPr>
        <w:t>G</w:t>
      </w:r>
      <w:r w:rsidRPr="00E258EF">
        <w:rPr>
          <w:rFonts w:ascii="Trebuchet MS" w:eastAsia="Trebuchet MS" w:hAnsi="Trebuchet MS" w:cs="Trebuchet MS"/>
          <w:spacing w:val="8"/>
          <w:sz w:val="22"/>
          <w:szCs w:val="22"/>
          <w:lang w:val="ro-RO"/>
        </w:rPr>
        <w:t xml:space="preserve"> </w:t>
      </w:r>
      <w:r w:rsidR="00BA7DB0" w:rsidRPr="00E258EF">
        <w:rPr>
          <w:rFonts w:ascii="Trebuchet MS" w:eastAsia="Trebuchet MS" w:hAnsi="Trebuchet MS" w:cs="Trebuchet MS"/>
          <w:spacing w:val="8"/>
          <w:sz w:val="22"/>
          <w:szCs w:val="22"/>
          <w:lang w:val="ro-RO"/>
        </w:rPr>
        <w:t xml:space="preserve">nr. </w:t>
      </w:r>
      <w:r w:rsidR="004E2CF3" w:rsidRPr="00E258EF">
        <w:rPr>
          <w:rFonts w:ascii="Trebuchet MS" w:eastAsia="Trebuchet MS" w:hAnsi="Trebuchet MS" w:cs="Trebuchet MS"/>
          <w:spacing w:val="-1"/>
          <w:sz w:val="22"/>
          <w:szCs w:val="22"/>
          <w:lang w:val="ro-RO"/>
        </w:rPr>
        <w:t>829</w:t>
      </w:r>
      <w:r w:rsidRPr="00E258EF">
        <w:rPr>
          <w:rFonts w:ascii="Trebuchet MS" w:eastAsia="Trebuchet MS" w:hAnsi="Trebuchet MS" w:cs="Trebuchet MS"/>
          <w:spacing w:val="-1"/>
          <w:sz w:val="22"/>
          <w:szCs w:val="22"/>
          <w:lang w:val="ro-RO"/>
        </w:rPr>
        <w:t>/20</w:t>
      </w:r>
      <w:r w:rsidR="004E2CF3" w:rsidRPr="00E258EF">
        <w:rPr>
          <w:rFonts w:ascii="Trebuchet MS" w:eastAsia="Trebuchet MS" w:hAnsi="Trebuchet MS" w:cs="Trebuchet MS"/>
          <w:spacing w:val="-1"/>
          <w:sz w:val="22"/>
          <w:szCs w:val="22"/>
          <w:lang w:val="ro-RO"/>
        </w:rPr>
        <w:t>22</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 rezulte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sumele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primite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la </w:t>
      </w:r>
      <w:r w:rsidR="003D6835" w:rsidRPr="00E258EF">
        <w:rPr>
          <w:rFonts w:ascii="Trebuchet MS" w:eastAsia="Trebuchet MS" w:hAnsi="Trebuchet MS" w:cs="Trebuchet MS"/>
          <w:spacing w:val="-2"/>
          <w:sz w:val="22"/>
          <w:szCs w:val="22"/>
          <w:lang w:val="ro-RO"/>
        </w:rPr>
        <w:t>AM</w:t>
      </w:r>
      <w:r w:rsidR="00134D22" w:rsidRPr="00E258EF">
        <w:rPr>
          <w:rFonts w:ascii="Trebuchet MS" w:eastAsia="Trebuchet MS" w:hAnsi="Trebuchet MS" w:cs="Trebuchet MS"/>
          <w:spacing w:val="-2"/>
          <w:sz w:val="22"/>
          <w:szCs w:val="22"/>
          <w:lang w:val="ro-RO"/>
        </w:rPr>
        <w:t>PEO</w:t>
      </w:r>
      <w:r w:rsidRPr="00E258EF">
        <w:rPr>
          <w:rFonts w:ascii="Trebuchet MS" w:eastAsia="Trebuchet MS" w:hAnsi="Trebuchet MS" w:cs="Trebuchet MS"/>
          <w:sz w:val="22"/>
          <w:szCs w:val="22"/>
          <w:lang w:val="ro-RO"/>
        </w:rPr>
        <w:t xml:space="preserve"> şi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cele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w w:val="103"/>
          <w:sz w:val="22"/>
          <w:szCs w:val="22"/>
          <w:lang w:val="ro-RO"/>
        </w:rPr>
        <w:t>plătite</w:t>
      </w:r>
      <w:r w:rsidR="00AD4721" w:rsidRPr="00E258EF">
        <w:rPr>
          <w:rFonts w:ascii="Trebuchet MS" w:eastAsia="Trebuchet MS" w:hAnsi="Trebuchet MS" w:cs="Trebuchet MS"/>
          <w:spacing w:val="-1"/>
          <w:w w:val="103"/>
          <w:sz w:val="22"/>
          <w:szCs w:val="22"/>
          <w:lang w:val="ro-RO"/>
        </w:rPr>
        <w:t xml:space="preserve"> (restituite)</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acesteia,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conform</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finanţare.</w:t>
      </w:r>
    </w:p>
    <w:p w14:paraId="19053C93" w14:textId="4E621301"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efectueaz</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valută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contravaloarea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lei,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cursu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comunicat  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BNR</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z w:val="22"/>
          <w:szCs w:val="22"/>
          <w:lang w:val="ro-RO"/>
        </w:rPr>
        <w:t xml:space="preserve">tocmirii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documentelo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plată</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w w:val="103"/>
          <w:sz w:val="22"/>
          <w:szCs w:val="22"/>
          <w:lang w:val="ro-RO"/>
        </w:rPr>
        <w:t>valută.</w:t>
      </w:r>
    </w:p>
    <w:p w14:paraId="78F19F4D" w14:textId="324E5062" w:rsidR="000B3971" w:rsidRPr="00E258EF" w:rsidRDefault="000B3971">
      <w:pPr>
        <w:spacing w:before="5" w:line="140" w:lineRule="exact"/>
        <w:rPr>
          <w:rFonts w:ascii="Trebuchet MS" w:hAnsi="Trebuchet MS"/>
          <w:sz w:val="22"/>
          <w:szCs w:val="22"/>
          <w:lang w:val="ro-RO"/>
        </w:rPr>
      </w:pPr>
    </w:p>
    <w:p w14:paraId="016E8810" w14:textId="086673BB" w:rsidR="00582A35" w:rsidRPr="00E258EF" w:rsidRDefault="00582A35">
      <w:pPr>
        <w:spacing w:before="5" w:line="140" w:lineRule="exact"/>
        <w:rPr>
          <w:rFonts w:ascii="Trebuchet MS" w:hAnsi="Trebuchet MS"/>
          <w:sz w:val="22"/>
          <w:szCs w:val="22"/>
          <w:lang w:val="ro-RO"/>
        </w:rPr>
      </w:pPr>
    </w:p>
    <w:p w14:paraId="5D727CF6" w14:textId="0C30DF45" w:rsidR="00582A35" w:rsidRPr="00E258EF" w:rsidRDefault="00582A35">
      <w:pPr>
        <w:spacing w:before="5" w:line="140" w:lineRule="exact"/>
        <w:rPr>
          <w:rFonts w:ascii="Trebuchet MS" w:hAnsi="Trebuchet MS"/>
          <w:sz w:val="22"/>
          <w:szCs w:val="22"/>
          <w:lang w:val="ro-RO"/>
        </w:rPr>
      </w:pPr>
    </w:p>
    <w:p w14:paraId="109568E5" w14:textId="7301AA72" w:rsidR="000B3971" w:rsidRPr="00E258EF" w:rsidRDefault="0099349E" w:rsidP="00582A35">
      <w:pPr>
        <w:ind w:left="133" w:right="-20"/>
        <w:jc w:val="both"/>
        <w:rPr>
          <w:rFonts w:ascii="Trebuchet MS" w:eastAsia="Trebuchet MS" w:hAnsi="Trebuchet MS" w:cs="Trebuchet MS"/>
          <w:b/>
          <w:bCs/>
          <w:spacing w:val="-1"/>
          <w:sz w:val="22"/>
          <w:szCs w:val="22"/>
          <w:lang w:val="ro-RO"/>
        </w:rPr>
      </w:pPr>
      <w:r w:rsidRPr="00E258EF">
        <w:rPr>
          <w:rFonts w:ascii="Trebuchet MS" w:eastAsia="Trebuchet MS" w:hAnsi="Trebuchet MS" w:cs="Trebuchet MS"/>
          <w:b/>
          <w:sz w:val="22"/>
          <w:szCs w:val="22"/>
          <w:lang w:val="ro-RO"/>
        </w:rPr>
        <w:t>(</w:t>
      </w:r>
      <w:r w:rsidRPr="00E258EF">
        <w:rPr>
          <w:rFonts w:ascii="Trebuchet MS" w:eastAsia="Trebuchet MS" w:hAnsi="Trebuchet MS" w:cs="Trebuchet MS"/>
          <w:b/>
          <w:bCs/>
          <w:spacing w:val="-1"/>
          <w:sz w:val="22"/>
          <w:szCs w:val="22"/>
          <w:lang w:val="ro-RO"/>
        </w:rPr>
        <w:t>c)</w:t>
      </w:r>
      <w:r w:rsidR="005A0506" w:rsidRPr="00E258EF">
        <w:rPr>
          <w:rFonts w:ascii="Trebuchet MS" w:eastAsia="Trebuchet MS" w:hAnsi="Trebuchet MS" w:cs="Trebuchet MS"/>
          <w:b/>
          <w:bCs/>
          <w:spacing w:val="-1"/>
          <w:sz w:val="22"/>
          <w:szCs w:val="22"/>
          <w:lang w:val="ro-RO"/>
        </w:rPr>
        <w:t xml:space="preserve"> </w:t>
      </w:r>
      <w:r w:rsidRPr="00E258EF">
        <w:rPr>
          <w:rFonts w:ascii="Trebuchet MS" w:eastAsia="Trebuchet MS" w:hAnsi="Trebuchet MS" w:cs="Trebuchet MS"/>
          <w:b/>
          <w:bCs/>
          <w:spacing w:val="-1"/>
          <w:sz w:val="22"/>
          <w:szCs w:val="22"/>
          <w:lang w:val="ro-RO"/>
        </w:rPr>
        <w:t>Mecanismul decontării cererilor de plată</w:t>
      </w:r>
    </w:p>
    <w:p w14:paraId="5D0D2510" w14:textId="77777777" w:rsidR="00582A35" w:rsidRPr="00E258EF" w:rsidRDefault="00582A35" w:rsidP="00582A35">
      <w:pPr>
        <w:ind w:left="133" w:right="-20"/>
        <w:jc w:val="both"/>
        <w:rPr>
          <w:rFonts w:ascii="Trebuchet MS" w:eastAsia="Trebuchet MS" w:hAnsi="Trebuchet MS" w:cs="Trebuchet MS"/>
          <w:sz w:val="22"/>
          <w:szCs w:val="22"/>
          <w:lang w:val="ro-RO"/>
        </w:rPr>
      </w:pPr>
    </w:p>
    <w:p w14:paraId="2BF4276C" w14:textId="1ED59380"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procesul de implementare a </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Beneficiarul/Liderul de parteneriat/Partenerii</w:t>
      </w:r>
      <w:r w:rsidR="009F5B2A">
        <w:rPr>
          <w:rFonts w:ascii="Trebuchet MS" w:eastAsia="Trebuchet MS" w:hAnsi="Trebuchet MS" w:cs="Trebuchet MS"/>
          <w:sz w:val="22"/>
          <w:szCs w:val="22"/>
          <w:lang w:val="ro-RO"/>
        </w:rPr>
        <w:t xml:space="preserve"> </w:t>
      </w:r>
      <w:r w:rsidR="009F5B2A">
        <w:rPr>
          <w:rFonts w:ascii="Trebuchet MS" w:eastAsia="Trebuchet MS" w:hAnsi="Trebuchet MS" w:cs="Trebuchet MS"/>
          <w:spacing w:val="-1"/>
          <w:sz w:val="22"/>
          <w:szCs w:val="22"/>
          <w:lang w:val="ro-RO"/>
        </w:rPr>
        <w:t xml:space="preserve">(dacă </w:t>
      </w:r>
      <w:r w:rsidR="009B04AD">
        <w:rPr>
          <w:rFonts w:ascii="Trebuchet MS" w:eastAsia="Trebuchet MS" w:hAnsi="Trebuchet MS" w:cs="Trebuchet MS"/>
          <w:spacing w:val="-1"/>
          <w:sz w:val="22"/>
          <w:szCs w:val="22"/>
          <w:lang w:val="ro-RO"/>
        </w:rPr>
        <w:t xml:space="preserve">proiectele </w:t>
      </w:r>
      <w:r w:rsidR="009F5B2A">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va/vor opta pentru utilizarea mecanismului decontării cererilor de plată în conformitate cu prevederile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 și a normelor</w:t>
      </w:r>
      <w:r w:rsidR="00D45666" w:rsidRPr="00E258EF">
        <w:rPr>
          <w:rFonts w:ascii="Trebuchet MS" w:eastAsia="Trebuchet MS" w:hAnsi="Trebuchet MS" w:cs="Trebuchet MS"/>
          <w:sz w:val="22"/>
          <w:szCs w:val="22"/>
          <w:lang w:val="ro-RO"/>
        </w:rPr>
        <w:t xml:space="preserve"> </w:t>
      </w:r>
      <w:r w:rsidR="006A53BB" w:rsidRPr="00E258EF">
        <w:rPr>
          <w:rFonts w:ascii="Trebuchet MS" w:eastAsia="Trebuchet MS" w:hAnsi="Trebuchet MS" w:cs="Trebuchet MS"/>
          <w:sz w:val="22"/>
          <w:szCs w:val="22"/>
          <w:lang w:val="ro-RO"/>
        </w:rPr>
        <w:t xml:space="preserve">metodologie de aplicare </w:t>
      </w:r>
      <w:r w:rsidR="00D45666" w:rsidRPr="00E258EF">
        <w:rPr>
          <w:rFonts w:ascii="Trebuchet MS" w:eastAsia="Trebuchet MS" w:hAnsi="Trebuchet MS" w:cs="Trebuchet MS"/>
          <w:sz w:val="22"/>
          <w:szCs w:val="22"/>
          <w:lang w:val="ro-RO"/>
        </w:rPr>
        <w:t xml:space="preserve">a acesteia, </w:t>
      </w:r>
      <w:r w:rsidR="006A53BB" w:rsidRPr="00E258EF">
        <w:rPr>
          <w:rFonts w:ascii="Trebuchet MS" w:eastAsia="Trebuchet MS" w:hAnsi="Trebuchet MS" w:cs="Trebuchet MS"/>
          <w:sz w:val="22"/>
          <w:szCs w:val="22"/>
          <w:lang w:val="ro-RO"/>
        </w:rPr>
        <w:t>aprobate prin HG</w:t>
      </w:r>
      <w:r w:rsidR="00D45666" w:rsidRPr="00E258EF">
        <w:rPr>
          <w:rFonts w:ascii="Trebuchet MS" w:eastAsia="Trebuchet MS" w:hAnsi="Trebuchet MS" w:cs="Trebuchet MS"/>
          <w:sz w:val="22"/>
          <w:szCs w:val="22"/>
          <w:lang w:val="ro-RO"/>
        </w:rPr>
        <w:t xml:space="preserve"> nr. </w:t>
      </w:r>
      <w:r w:rsidR="006A53BB" w:rsidRPr="00E258EF">
        <w:rPr>
          <w:rFonts w:ascii="Trebuchet MS" w:eastAsia="Trebuchet MS" w:hAnsi="Trebuchet MS" w:cs="Trebuchet MS"/>
          <w:sz w:val="22"/>
          <w:szCs w:val="22"/>
          <w:lang w:val="ro-RO"/>
        </w:rPr>
        <w:t>829/2022</w:t>
      </w:r>
      <w:r w:rsidR="00D45666" w:rsidRPr="00E258EF">
        <w:rPr>
          <w:rFonts w:ascii="Trebuchet MS" w:eastAsia="Trebuchet MS" w:hAnsi="Trebuchet MS" w:cs="Trebuchet MS"/>
          <w:sz w:val="22"/>
          <w:szCs w:val="22"/>
          <w:lang w:val="ro-RO"/>
        </w:rPr>
        <w:t>.</w:t>
      </w:r>
    </w:p>
    <w:p w14:paraId="1E7F5031" w14:textId="3BB2052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Mecanismul cererilor de plată se aplică Beneficiarului/</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Liderului de parteneriat/</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Partenerilor, alții decât cei prevăzuți la art.</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7 alin.</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(1)-(5), (8) și (10) din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w:t>
      </w:r>
    </w:p>
    <w:p w14:paraId="6F1C130D" w14:textId="5FE8C49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Pentru proiectele implementate în parteneriat, liderul de parteneriat depune cererea de plată, iar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autorizează cheltuielile eligibile cuprinse în cererea de plată</w:t>
      </w:r>
      <w:r w:rsidR="00D4566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termenul și condițiile prevăzute de legislația în vigoare.</w:t>
      </w:r>
    </w:p>
    <w:p w14:paraId="2313B9B5" w14:textId="0436843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46C82274" w14:textId="4275B4DD"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(3), sunt calculate la cursul BNR din data emiterii facturii.</w:t>
      </w:r>
    </w:p>
    <w:p w14:paraId="21B93704" w14:textId="02885C76"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Diferențele de curs valutar rezultate în urma efectuării plăților facturilor externe prevăzute la alin.(6) sunt suportate de către Beneficiar/</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Liderul de parteneriat/</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Parteneri</w:t>
      </w:r>
      <w:r w:rsidR="00DD33D1">
        <w:rPr>
          <w:rFonts w:ascii="Trebuchet MS" w:eastAsia="Trebuchet MS" w:hAnsi="Trebuchet MS" w:cs="Trebuchet MS"/>
          <w:sz w:val="22"/>
          <w:szCs w:val="22"/>
          <w:lang w:val="ro-RO"/>
        </w:rPr>
        <w:t xml:space="preserve"> </w:t>
      </w:r>
      <w:r w:rsidR="00DD33D1">
        <w:rPr>
          <w:rFonts w:ascii="Trebuchet MS" w:eastAsia="Trebuchet MS" w:hAnsi="Trebuchet MS" w:cs="Trebuchet MS"/>
          <w:spacing w:val="-1"/>
          <w:sz w:val="22"/>
          <w:szCs w:val="22"/>
          <w:lang w:val="ro-RO"/>
        </w:rPr>
        <w:t xml:space="preserve">(dacă </w:t>
      </w:r>
      <w:r w:rsidR="004A5709">
        <w:rPr>
          <w:rFonts w:ascii="Trebuchet MS" w:eastAsia="Trebuchet MS" w:hAnsi="Trebuchet MS" w:cs="Trebuchet MS"/>
          <w:spacing w:val="-1"/>
          <w:sz w:val="22"/>
          <w:szCs w:val="22"/>
          <w:lang w:val="ro-RO"/>
        </w:rPr>
        <w:t xml:space="preserve">proiectele </w:t>
      </w:r>
      <w:r w:rsidR="00DD33D1">
        <w:rPr>
          <w:rFonts w:ascii="Trebuchet MS" w:eastAsia="Trebuchet MS" w:hAnsi="Trebuchet MS" w:cs="Trebuchet MS"/>
          <w:spacing w:val="-1"/>
          <w:sz w:val="22"/>
          <w:szCs w:val="22"/>
          <w:lang w:val="ro-RO"/>
        </w:rPr>
        <w:t>se implementează în parteneriat)</w:t>
      </w:r>
      <w:r w:rsidR="003D558A" w:rsidRPr="00E258EF">
        <w:rPr>
          <w:rFonts w:ascii="Trebuchet MS" w:eastAsia="Trebuchet MS" w:hAnsi="Trebuchet MS" w:cs="Trebuchet MS"/>
          <w:sz w:val="22"/>
          <w:szCs w:val="22"/>
          <w:lang w:val="ro-RO"/>
        </w:rPr>
        <w:t>, din bugetul propriu</w:t>
      </w:r>
      <w:r w:rsidRPr="00E258EF">
        <w:rPr>
          <w:rFonts w:ascii="Trebuchet MS" w:eastAsia="Trebuchet MS" w:hAnsi="Trebuchet MS" w:cs="Trebuchet MS"/>
          <w:sz w:val="22"/>
          <w:szCs w:val="22"/>
          <w:lang w:val="ro-RO"/>
        </w:rPr>
        <w:t>.</w:t>
      </w:r>
    </w:p>
    <w:p w14:paraId="2D117C12" w14:textId="444FCEDE"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Beneficiarii/Liderii de parteneriat/Partenerii</w:t>
      </w:r>
      <w:r w:rsidR="00DD33D1">
        <w:rPr>
          <w:rFonts w:ascii="Trebuchet MS" w:eastAsia="Trebuchet MS" w:hAnsi="Trebuchet MS" w:cs="Trebuchet MS"/>
          <w:sz w:val="22"/>
          <w:szCs w:val="22"/>
          <w:lang w:val="ro-RO"/>
        </w:rPr>
        <w:t xml:space="preserve"> </w:t>
      </w:r>
      <w:r w:rsidR="00DD33D1">
        <w:rPr>
          <w:rFonts w:ascii="Trebuchet MS" w:eastAsia="Trebuchet MS" w:hAnsi="Trebuchet MS" w:cs="Trebuchet MS"/>
          <w:spacing w:val="-1"/>
          <w:sz w:val="22"/>
          <w:szCs w:val="22"/>
          <w:lang w:val="ro-RO"/>
        </w:rPr>
        <w:t xml:space="preserve">(dacă </w:t>
      </w:r>
      <w:r w:rsidR="00C16E5E">
        <w:rPr>
          <w:rFonts w:ascii="Trebuchet MS" w:eastAsia="Trebuchet MS" w:hAnsi="Trebuchet MS" w:cs="Trebuchet MS"/>
          <w:spacing w:val="-1"/>
          <w:sz w:val="22"/>
          <w:szCs w:val="22"/>
          <w:lang w:val="ro-RO"/>
        </w:rPr>
        <w:t xml:space="preserve">proiectele </w:t>
      </w:r>
      <w:r w:rsidR="00DD33D1">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alții decât cei prevăzuți la art.7 și art.8</w:t>
      </w:r>
      <w:r w:rsidR="00EC4F4D" w:rsidRPr="00E258EF">
        <w:rPr>
          <w:rFonts w:ascii="Trebuchet MS" w:eastAsia="Trebuchet MS" w:hAnsi="Trebuchet MS" w:cs="Trebuchet MS"/>
          <w:sz w:val="22"/>
          <w:szCs w:val="22"/>
          <w:lang w:val="ro-RO"/>
        </w:rPr>
        <w:t xml:space="preserve"> din OUG </w:t>
      </w:r>
      <w:r w:rsidR="00D45666" w:rsidRPr="00E258EF">
        <w:rPr>
          <w:rFonts w:ascii="Trebuchet MS" w:eastAsia="Trebuchet MS" w:hAnsi="Trebuchet MS" w:cs="Trebuchet MS"/>
          <w:sz w:val="22"/>
          <w:szCs w:val="22"/>
          <w:lang w:val="ro-RO"/>
        </w:rPr>
        <w:t xml:space="preserve">nr. </w:t>
      </w:r>
      <w:r w:rsidR="00EC4F4D" w:rsidRPr="00E258EF">
        <w:rPr>
          <w:rFonts w:ascii="Trebuchet MS" w:eastAsia="Trebuchet MS" w:hAnsi="Trebuchet MS" w:cs="Trebuchet MS"/>
          <w:sz w:val="22"/>
          <w:szCs w:val="22"/>
          <w:lang w:val="ro-RO"/>
        </w:rPr>
        <w:t>133/2021</w:t>
      </w:r>
      <w:r w:rsidR="00D45666" w:rsidRPr="00E258EF">
        <w:rPr>
          <w:rFonts w:ascii="Trebuchet MS" w:eastAsia="Trebuchet MS" w:hAnsi="Trebuchet MS" w:cs="Trebuchet MS"/>
          <w:sz w:val="22"/>
          <w:szCs w:val="22"/>
          <w:lang w:val="ro-RO"/>
        </w:rPr>
        <w:t>,</w:t>
      </w:r>
      <w:r w:rsidR="008E2529"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au obligația de a achita integral contribuția proprie aferentă cheltuielilor eligibile incluse în documentele anexate cererii de plată</w:t>
      </w:r>
      <w:r w:rsidR="00D4566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C5AFCA"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termen de maximum 10 zile lucrătoare de la data încasării sumelor virate de către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Beneficiarul/Liderul de parteneriat</w:t>
      </w:r>
      <w:r w:rsidR="008E2529" w:rsidRPr="00E258EF">
        <w:rPr>
          <w:rFonts w:ascii="Trebuchet MS" w:eastAsia="Trebuchet MS" w:hAnsi="Trebuchet MS" w:cs="Trebuchet MS"/>
          <w:sz w:val="22"/>
          <w:szCs w:val="22"/>
          <w:lang w:val="ro-RO"/>
        </w:rPr>
        <w:t>, în cazul proiectelor implementate în parteneriat,</w:t>
      </w:r>
      <w:r w:rsidRPr="00E258EF">
        <w:rPr>
          <w:rFonts w:ascii="Trebuchet MS" w:eastAsia="Trebuchet MS" w:hAnsi="Trebuchet MS" w:cs="Trebuchet MS"/>
          <w:sz w:val="22"/>
          <w:szCs w:val="22"/>
          <w:lang w:val="ro-RO"/>
        </w:rPr>
        <w:t xml:space="preserve"> are obligația de a depune cererea de rambursare aferentă cererii de plată la </w:t>
      </w:r>
      <w:r w:rsidR="00D45666" w:rsidRPr="00E258EF">
        <w:rPr>
          <w:rFonts w:ascii="Trebuchet MS" w:eastAsia="Trebuchet MS" w:hAnsi="Trebuchet MS" w:cs="Trebuchet MS"/>
          <w:sz w:val="22"/>
          <w:szCs w:val="22"/>
          <w:lang w:val="ro-RO"/>
        </w:rPr>
        <w:t>AM/</w:t>
      </w:r>
      <w:r w:rsidRPr="00E258EF">
        <w:rPr>
          <w:rFonts w:ascii="Trebuchet MS" w:eastAsia="Trebuchet MS" w:hAnsi="Trebuchet MS" w:cs="Trebuchet MS"/>
          <w:sz w:val="22"/>
          <w:szCs w:val="22"/>
          <w:lang w:val="ro-RO"/>
        </w:rPr>
        <w:t>OI, în care sunt incluse sumele din documentele decontate prin cererea de plată, cu respectarea prevederilor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44BFF6BD"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Beneficiarul/Liderul de parteneriat/Partenerii</w:t>
      </w:r>
      <w:r w:rsidR="00A716A0">
        <w:rPr>
          <w:rFonts w:ascii="Trebuchet MS" w:eastAsia="Trebuchet MS" w:hAnsi="Trebuchet MS" w:cs="Trebuchet MS"/>
          <w:sz w:val="22"/>
          <w:szCs w:val="22"/>
          <w:lang w:val="ro-RO"/>
        </w:rPr>
        <w:t xml:space="preserve"> </w:t>
      </w:r>
      <w:r w:rsidR="00A716A0">
        <w:rPr>
          <w:rFonts w:ascii="Trebuchet MS" w:eastAsia="Trebuchet MS" w:hAnsi="Trebuchet MS" w:cs="Trebuchet MS"/>
          <w:spacing w:val="-1"/>
          <w:sz w:val="22"/>
          <w:szCs w:val="22"/>
          <w:lang w:val="ro-RO"/>
        </w:rPr>
        <w:t xml:space="preserve">(dacă </w:t>
      </w:r>
      <w:r w:rsidR="003C7CBA">
        <w:rPr>
          <w:rFonts w:ascii="Trebuchet MS" w:eastAsia="Trebuchet MS" w:hAnsi="Trebuchet MS" w:cs="Trebuchet MS"/>
          <w:spacing w:val="-1"/>
          <w:sz w:val="22"/>
          <w:szCs w:val="22"/>
          <w:lang w:val="ro-RO"/>
        </w:rPr>
        <w:t xml:space="preserve">proiectele </w:t>
      </w:r>
      <w:r w:rsidR="00A716A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2284DBD3" w:rsidR="005B2CD9" w:rsidRPr="00E258EF"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4" w:name="_Hlk118815345"/>
      <w:r w:rsidRPr="00E258EF">
        <w:rPr>
          <w:rFonts w:ascii="Trebuchet MS" w:eastAsia="Trebuchet MS" w:hAnsi="Trebuchet MS" w:cs="Trebuchet MS"/>
          <w:sz w:val="22"/>
          <w:szCs w:val="22"/>
          <w:lang w:val="ro-RO"/>
        </w:rPr>
        <w:t>Beneficiarii/liderii de parteneriat/ partenerii vor fi notificati de catre AMPEO/OI cu privire la restituirea sumelor sumele autorizate la cererea de plată și nejustificate prin cereri de rambursare aferente cererilor de plata.</w:t>
      </w:r>
    </w:p>
    <w:bookmarkEnd w:id="14"/>
    <w:p w14:paraId="000C757A" w14:textId="13698435"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Beneficiarii/Liderii de parteneriat/Partenerii</w:t>
      </w:r>
      <w:r w:rsidR="00A716A0">
        <w:rPr>
          <w:rFonts w:ascii="Trebuchet MS" w:eastAsia="Trebuchet MS" w:hAnsi="Trebuchet MS" w:cs="Trebuchet MS"/>
          <w:sz w:val="22"/>
          <w:szCs w:val="22"/>
          <w:lang w:val="ro-RO"/>
        </w:rPr>
        <w:t xml:space="preserve"> </w:t>
      </w:r>
      <w:r w:rsidR="00A716A0">
        <w:rPr>
          <w:rFonts w:ascii="Trebuchet MS" w:eastAsia="Trebuchet MS" w:hAnsi="Trebuchet MS" w:cs="Trebuchet MS"/>
          <w:spacing w:val="-1"/>
          <w:sz w:val="22"/>
          <w:szCs w:val="22"/>
          <w:lang w:val="ro-RO"/>
        </w:rPr>
        <w:t xml:space="preserve">(dacă </w:t>
      </w:r>
      <w:r w:rsidR="007F5B2B">
        <w:rPr>
          <w:rFonts w:ascii="Trebuchet MS" w:eastAsia="Trebuchet MS" w:hAnsi="Trebuchet MS" w:cs="Trebuchet MS"/>
          <w:spacing w:val="-1"/>
          <w:sz w:val="22"/>
          <w:szCs w:val="22"/>
          <w:lang w:val="ro-RO"/>
        </w:rPr>
        <w:t xml:space="preserve">proiectele </w:t>
      </w:r>
      <w:r w:rsidR="00A716A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nu restituie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în termen de 15 zile de la data comunicării notificării, sumele calculate în aplicarea prevederilor alin.</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(10)</w:t>
      </w:r>
      <w:r w:rsidR="00255F5F" w:rsidRPr="00E258EF">
        <w:rPr>
          <w:rFonts w:ascii="Trebuchet MS" w:eastAsia="Trebuchet MS" w:hAnsi="Trebuchet MS" w:cs="Trebuchet MS"/>
          <w:sz w:val="22"/>
          <w:szCs w:val="22"/>
          <w:lang w:val="ro-RO"/>
        </w:rPr>
        <w:t xml:space="preserve">, AMPEO/OI </w:t>
      </w:r>
      <w:r w:rsidRPr="00E258EF">
        <w:rPr>
          <w:rFonts w:ascii="Trebuchet MS" w:eastAsia="Trebuchet MS" w:hAnsi="Trebuchet MS" w:cs="Trebuchet MS"/>
          <w:sz w:val="22"/>
          <w:szCs w:val="22"/>
          <w:lang w:val="ro-RO"/>
        </w:rPr>
        <w:t>emit</w:t>
      </w:r>
      <w:r w:rsidR="00255F5F" w:rsidRPr="00E258EF">
        <w:rPr>
          <w:rFonts w:ascii="Trebuchet MS" w:eastAsia="Trebuchet MS" w:hAnsi="Trebuchet MS" w:cs="Trebuchet MS"/>
          <w:sz w:val="22"/>
          <w:szCs w:val="22"/>
          <w:lang w:val="ro-RO"/>
        </w:rPr>
        <w:t>e</w:t>
      </w:r>
      <w:r w:rsidRPr="00E258EF">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E258EF">
        <w:rPr>
          <w:rFonts w:ascii="Trebuchet MS" w:eastAsia="Trebuchet MS" w:hAnsi="Trebuchet MS" w:cs="Trebuchet MS"/>
          <w:sz w:val="22"/>
          <w:szCs w:val="22"/>
          <w:lang w:val="ro-RO"/>
        </w:rPr>
        <w:t xml:space="preserve">de recuperare </w:t>
      </w:r>
      <w:r w:rsidRPr="00E258EF">
        <w:rPr>
          <w:rFonts w:ascii="Trebuchet MS" w:eastAsia="Trebuchet MS" w:hAnsi="Trebuchet MS" w:cs="Trebuchet MS"/>
          <w:sz w:val="22"/>
          <w:szCs w:val="22"/>
          <w:lang w:val="ro-RO"/>
        </w:rPr>
        <w:t>constituie titlu de creanță emis în condițiile legii și cuprinde elementele care se regăsesc la art.</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46 alin.</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(2) din Legea nr.</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Decizia de recuperare va fi comunicată</w:t>
      </w:r>
      <w:r w:rsidR="00D065A9" w:rsidRPr="00E258EF">
        <w:rPr>
          <w:rFonts w:ascii="Trebuchet MS" w:eastAsia="Trebuchet MS" w:hAnsi="Trebuchet MS" w:cs="Trebuchet MS"/>
          <w:sz w:val="22"/>
          <w:szCs w:val="22"/>
          <w:lang w:val="ro-RO"/>
        </w:rPr>
        <w:t xml:space="preserve"> </w:t>
      </w:r>
      <w:bookmarkStart w:id="15" w:name="_Hlk118815443"/>
      <w:r w:rsidR="00D065A9" w:rsidRPr="00E258EF">
        <w:rPr>
          <w:rFonts w:ascii="Trebuchet MS" w:eastAsia="Trebuchet MS" w:hAnsi="Trebuchet MS" w:cs="Trebuchet MS"/>
          <w:sz w:val="22"/>
          <w:szCs w:val="22"/>
          <w:lang w:val="ro-RO"/>
        </w:rPr>
        <w:t>debitorului în conformitate cu prevederile  art. 20 alin. (3) din OUG nr. 133/2021 si poate fi contestată de catre debitor, în conformitate cu prevederile  art. 20 alin. (4) si (5) din OUG nr. 133/2021</w:t>
      </w:r>
      <w:bookmarkEnd w:id="15"/>
      <w:r w:rsidRPr="00E258EF">
        <w:rPr>
          <w:rFonts w:ascii="Trebuchet MS" w:eastAsia="Trebuchet MS" w:hAnsi="Trebuchet MS" w:cs="Trebuchet MS"/>
          <w:sz w:val="22"/>
          <w:szCs w:val="22"/>
          <w:lang w:val="ro-RO"/>
        </w:rPr>
        <w:t>.</w:t>
      </w:r>
    </w:p>
    <w:p w14:paraId="6C76B077" w14:textId="5201AD09" w:rsidR="00D02E34" w:rsidRPr="00E258EF"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Beneficiarul/Liderul de parteneriat/Partenerii </w:t>
      </w:r>
      <w:r w:rsidR="005F0D43">
        <w:rPr>
          <w:rFonts w:ascii="Trebuchet MS" w:eastAsia="Trebuchet MS" w:hAnsi="Trebuchet MS" w:cs="Trebuchet MS"/>
          <w:spacing w:val="-1"/>
          <w:sz w:val="22"/>
          <w:szCs w:val="22"/>
          <w:lang w:val="ro-RO"/>
        </w:rPr>
        <w:t xml:space="preserve">(dacă </w:t>
      </w:r>
      <w:r w:rsidR="00B754EE">
        <w:rPr>
          <w:rFonts w:ascii="Trebuchet MS" w:eastAsia="Trebuchet MS" w:hAnsi="Trebuchet MS" w:cs="Trebuchet MS"/>
          <w:spacing w:val="-1"/>
          <w:sz w:val="22"/>
          <w:szCs w:val="22"/>
          <w:lang w:val="ro-RO"/>
        </w:rPr>
        <w:t xml:space="preserve">proiectele </w:t>
      </w:r>
      <w:r w:rsidR="005F0D43">
        <w:rPr>
          <w:rFonts w:ascii="Trebuchet MS" w:eastAsia="Trebuchet MS" w:hAnsi="Trebuchet MS" w:cs="Trebuchet MS"/>
          <w:spacing w:val="-1"/>
          <w:sz w:val="22"/>
          <w:szCs w:val="22"/>
          <w:lang w:val="ro-RO"/>
        </w:rPr>
        <w:t xml:space="preserve">se implementează în parteneriat) </w:t>
      </w:r>
      <w:r w:rsidR="00D065A9" w:rsidRPr="00E258EF">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E258EF">
        <w:rPr>
          <w:rFonts w:ascii="Trebuchet MS" w:eastAsia="Trebuchet MS" w:hAnsi="Trebuchet MS" w:cs="Trebuchet MS"/>
          <w:sz w:val="22"/>
          <w:szCs w:val="22"/>
          <w:lang w:val="ro-RO"/>
        </w:rPr>
        <w:tab/>
      </w:r>
      <w:bookmarkStart w:id="16" w:name="_Hlk118815479"/>
      <w:r w:rsidR="00D065A9" w:rsidRPr="00E258EF">
        <w:rPr>
          <w:rFonts w:ascii="Trebuchet MS" w:eastAsia="Trebuchet MS" w:hAnsi="Trebuchet MS" w:cs="Trebuchet MS"/>
          <w:sz w:val="22"/>
          <w:szCs w:val="22"/>
          <w:lang w:val="ro-RO"/>
        </w:rPr>
        <w:t>Decizia de recuperare devine titlu executoriu</w:t>
      </w:r>
      <w:r w:rsidRPr="00E258EF">
        <w:rPr>
          <w:rFonts w:ascii="Trebuchet MS" w:eastAsia="Trebuchet MS" w:hAnsi="Trebuchet MS" w:cs="Trebuchet MS"/>
          <w:sz w:val="22"/>
          <w:szCs w:val="22"/>
          <w:lang w:val="ro-RO"/>
        </w:rPr>
        <w:t>.</w:t>
      </w:r>
    </w:p>
    <w:bookmarkEnd w:id="16"/>
    <w:p w14:paraId="2277C885" w14:textId="77777777" w:rsidR="00D065A9" w:rsidRPr="00E258EF"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 </w:t>
      </w:r>
      <w:bookmarkStart w:id="17" w:name="_Hlk118815522"/>
      <w:r w:rsidR="00D065A9" w:rsidRPr="00E258EF">
        <w:rPr>
          <w:rFonts w:ascii="Trebuchet MS" w:eastAsia="Trebuchet MS" w:hAnsi="Trebuchet MS" w:cs="Trebuchet MS"/>
          <w:sz w:val="22"/>
          <w:szCs w:val="22"/>
          <w:lang w:val="ro-RO"/>
        </w:rPr>
        <w:t xml:space="preserve">Pentru 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 </w:t>
      </w:r>
    </w:p>
    <w:p w14:paraId="20A73190" w14:textId="6CF34C84" w:rsidR="0055389D" w:rsidRPr="00E258EF"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creanţă şi se comunică debitorului. Dispoziţiile alin. (12) si (13) sunt aplicabile în mod corespunzător. </w:t>
      </w:r>
      <w:bookmarkEnd w:id="17"/>
    </w:p>
    <w:p w14:paraId="31CBB654" w14:textId="25580C8F" w:rsidR="0055389D" w:rsidRPr="00E258EF"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E258EF" w:rsidRDefault="00F02300">
      <w:pPr>
        <w:spacing w:before="9" w:line="260" w:lineRule="exact"/>
        <w:rPr>
          <w:rFonts w:ascii="Trebuchet MS" w:hAnsi="Trebuchet MS"/>
          <w:sz w:val="22"/>
          <w:szCs w:val="22"/>
          <w:lang w:val="ro-RO"/>
        </w:rPr>
      </w:pPr>
    </w:p>
    <w:p w14:paraId="53C3962F" w14:textId="318549B1" w:rsidR="000B3971" w:rsidRPr="00E258EF" w:rsidRDefault="0099349E" w:rsidP="0022357D">
      <w:pPr>
        <w:spacing w:line="247" w:lineRule="auto"/>
        <w:ind w:right="105"/>
        <w:jc w:val="both"/>
        <w:rPr>
          <w:rFonts w:ascii="Trebuchet MS" w:eastAsia="Trebuchet MS" w:hAnsi="Trebuchet MS" w:cs="Trebuchet MS"/>
          <w:b/>
          <w:w w:val="103"/>
          <w:sz w:val="22"/>
          <w:szCs w:val="22"/>
          <w:lang w:val="ro-RO"/>
        </w:rPr>
      </w:pPr>
      <w:r w:rsidRPr="00E258EF">
        <w:rPr>
          <w:rFonts w:ascii="Trebuchet MS" w:eastAsia="Trebuchet MS" w:hAnsi="Trebuchet MS" w:cs="Trebuchet MS"/>
          <w:b/>
          <w:spacing w:val="-1"/>
          <w:sz w:val="22"/>
          <w:szCs w:val="22"/>
          <w:lang w:val="ro-RO"/>
        </w:rPr>
        <w:t>(d</w:t>
      </w:r>
      <w:r w:rsidRPr="00E258EF">
        <w:rPr>
          <w:rFonts w:ascii="Trebuchet MS" w:eastAsia="Trebuchet MS" w:hAnsi="Trebuchet MS" w:cs="Trebuchet MS"/>
          <w:b/>
          <w:sz w:val="22"/>
          <w:szCs w:val="22"/>
          <w:lang w:val="ro-RO"/>
        </w:rPr>
        <w:t>)</w:t>
      </w:r>
      <w:r w:rsidR="00A8177A"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Documente justificative necesare plății prefinanțării/cererilor de plată/rambursării cheltuielilor eligibile</w:t>
      </w:r>
    </w:p>
    <w:p w14:paraId="61B01FB5" w14:textId="77777777" w:rsidR="0080480F" w:rsidRPr="00E258EF"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E258EF"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 xml:space="preserve">Cererea de prefinanțare/cererea de plată/ cererea de rambursare a cheltuielilor vor fi insotite de documentele justificative prevazute de legislatia nationala in vigoare si de </w:t>
      </w:r>
      <w:r w:rsidR="00D546CE" w:rsidRPr="00E258EF">
        <w:rPr>
          <w:rFonts w:ascii="Trebuchet MS" w:eastAsia="Trebuchet MS" w:hAnsi="Trebuchet MS" w:cs="Trebuchet MS"/>
          <w:spacing w:val="-1"/>
          <w:sz w:val="22"/>
          <w:szCs w:val="22"/>
          <w:lang w:val="ro-RO"/>
        </w:rPr>
        <w:t>instrucțiunile emise de AM PEO</w:t>
      </w:r>
      <w:r w:rsidR="00E60933" w:rsidRPr="00E258EF">
        <w:rPr>
          <w:rFonts w:ascii="Trebuchet MS" w:eastAsia="Trebuchet MS" w:hAnsi="Trebuchet MS" w:cs="Trebuchet MS"/>
          <w:spacing w:val="-1"/>
          <w:sz w:val="22"/>
          <w:szCs w:val="22"/>
          <w:lang w:val="ro-RO"/>
        </w:rPr>
        <w:t xml:space="preserve"> în acest scop</w:t>
      </w:r>
      <w:r w:rsidR="00D546CE" w:rsidRPr="00E258EF">
        <w:rPr>
          <w:rFonts w:ascii="Trebuchet MS" w:eastAsia="Trebuchet MS" w:hAnsi="Trebuchet MS" w:cs="Trebuchet MS"/>
          <w:spacing w:val="-1"/>
          <w:sz w:val="22"/>
          <w:szCs w:val="22"/>
          <w:lang w:val="ro-RO"/>
        </w:rPr>
        <w:t xml:space="preserve">. </w:t>
      </w:r>
    </w:p>
    <w:p w14:paraId="432672F1" w14:textId="7810071C" w:rsidR="005B2994" w:rsidRPr="00E258EF"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2"/>
          <w:sz w:val="22"/>
          <w:szCs w:val="22"/>
          <w:lang w:val="ro-RO"/>
        </w:rPr>
        <w:t>AMPEO/</w:t>
      </w:r>
      <w:r w:rsidR="005B2994" w:rsidRPr="00E258EF">
        <w:rPr>
          <w:rFonts w:ascii="Trebuchet MS" w:eastAsia="Trebuchet MS" w:hAnsi="Trebuchet MS" w:cs="Trebuchet MS"/>
          <w:spacing w:val="-2"/>
          <w:sz w:val="22"/>
          <w:szCs w:val="22"/>
          <w:lang w:val="ro-RO"/>
        </w:rPr>
        <w:t>O</w:t>
      </w:r>
      <w:r w:rsidR="005B2994" w:rsidRPr="00E258EF">
        <w:rPr>
          <w:rFonts w:ascii="Trebuchet MS" w:eastAsia="Trebuchet MS" w:hAnsi="Trebuchet MS" w:cs="Trebuchet MS"/>
          <w:sz w:val="22"/>
          <w:szCs w:val="22"/>
          <w:lang w:val="ro-RO"/>
        </w:rPr>
        <w:t>I</w:t>
      </w:r>
      <w:r w:rsidR="005B2994" w:rsidRPr="00E258EF">
        <w:rPr>
          <w:rFonts w:ascii="Trebuchet MS" w:eastAsia="Trebuchet MS" w:hAnsi="Trebuchet MS" w:cs="Trebuchet MS"/>
          <w:spacing w:val="3"/>
          <w:sz w:val="22"/>
          <w:szCs w:val="22"/>
          <w:lang w:val="ro-RO"/>
        </w:rPr>
        <w:t xml:space="preserve"> </w:t>
      </w:r>
      <w:r w:rsidR="005B2994" w:rsidRPr="00E258EF">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8" w:name="_Hlk118815664"/>
      <w:r w:rsidRPr="00E258EF">
        <w:rPr>
          <w:rFonts w:ascii="Trebuchet MS" w:eastAsia="Trebuchet MS" w:hAnsi="Trebuchet MS" w:cs="Trebuchet MS"/>
          <w:spacing w:val="-1"/>
          <w:sz w:val="22"/>
          <w:szCs w:val="22"/>
          <w:lang w:val="ro-RO"/>
        </w:rPr>
        <w:t xml:space="preserve">, </w:t>
      </w:r>
      <w:r w:rsidR="005B2994" w:rsidRPr="00E258EF">
        <w:rPr>
          <w:rFonts w:ascii="Trebuchet MS" w:eastAsia="Trebuchet MS" w:hAnsi="Trebuchet MS" w:cs="Trebuchet MS"/>
          <w:spacing w:val="-1"/>
          <w:sz w:val="22"/>
          <w:szCs w:val="22"/>
          <w:lang w:val="ro-RO"/>
        </w:rPr>
        <w:t>în conformitate cu procedurile specifice în vigoare</w:t>
      </w:r>
      <w:bookmarkEnd w:id="18"/>
      <w:r w:rsidR="005B2994" w:rsidRPr="00E258EF">
        <w:rPr>
          <w:rFonts w:ascii="Trebuchet MS" w:eastAsia="Trebuchet MS" w:hAnsi="Trebuchet MS" w:cs="Trebuchet MS"/>
          <w:spacing w:val="-1"/>
          <w:sz w:val="22"/>
          <w:szCs w:val="22"/>
          <w:lang w:val="ro-RO"/>
        </w:rPr>
        <w:t>.</w:t>
      </w:r>
    </w:p>
    <w:p w14:paraId="7D64576A" w14:textId="513BF58C" w:rsidR="009F37EF" w:rsidRPr="00E258EF"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procesu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verificar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cereri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e</w:t>
      </w:r>
      <w:r w:rsidR="009F37EF"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est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obliga</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terme</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5 </w:t>
      </w:r>
      <w:r w:rsidRPr="00E258EF">
        <w:rPr>
          <w:rFonts w:ascii="Trebuchet MS" w:eastAsia="Trebuchet MS" w:hAnsi="Trebuchet MS" w:cs="Trebuchet MS"/>
          <w:sz w:val="22"/>
          <w:szCs w:val="22"/>
          <w:lang w:val="ro-RO"/>
        </w:rPr>
        <w:t xml:space="preserve">zile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notificar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răspund</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oricărei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 xml:space="preserve">clarificări </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solicitat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F37EF" w:rsidRPr="00E258EF">
        <w:rPr>
          <w:rFonts w:ascii="Trebuchet MS" w:eastAsia="Trebuchet MS" w:hAnsi="Trebuchet MS" w:cs="Trebuchet MS"/>
          <w:spacing w:val="-1"/>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9"/>
          <w:sz w:val="22"/>
          <w:szCs w:val="22"/>
          <w:lang w:val="ro-RO"/>
        </w:rPr>
        <w:t xml:space="preserve"> </w:t>
      </w:r>
    </w:p>
    <w:p w14:paraId="551331D8" w14:textId="2C7096AF" w:rsidR="000B3971" w:rsidRPr="00E258EF"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Pân</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la </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irea</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răspunsului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parte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beneficiarului</w:t>
      </w:r>
      <w:r w:rsidR="009F37EF"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2"/>
          <w:sz w:val="22"/>
          <w:szCs w:val="22"/>
          <w:lang w:val="ro-RO"/>
        </w:rPr>
        <w:t>ver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rambursare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suspendă.</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Nedepunerea</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documentelo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clarificărilor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w w:val="103"/>
          <w:sz w:val="22"/>
          <w:szCs w:val="22"/>
          <w:lang w:val="ro-RO"/>
        </w:rPr>
        <w:t xml:space="preserve">solicitate,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prevăzut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acest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al</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neat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4"/>
          <w:sz w:val="22"/>
          <w:szCs w:val="22"/>
          <w:lang w:val="ro-RO"/>
        </w:rPr>
        <w:t xml:space="preserve"> </w:t>
      </w:r>
      <w:r w:rsidR="009F37EF" w:rsidRPr="00E258EF">
        <w:rPr>
          <w:rFonts w:ascii="Trebuchet MS" w:eastAsia="Trebuchet MS" w:hAnsi="Trebuchet MS" w:cs="Trebuchet MS"/>
          <w:spacing w:val="14"/>
          <w:sz w:val="22"/>
          <w:szCs w:val="22"/>
          <w:lang w:val="ro-RO"/>
        </w:rPr>
        <w:t xml:space="preserve">poate </w:t>
      </w:r>
      <w:r w:rsidRPr="00E258EF">
        <w:rPr>
          <w:rFonts w:ascii="Trebuchet MS" w:eastAsia="Trebuchet MS" w:hAnsi="Trebuchet MS" w:cs="Trebuchet MS"/>
          <w:spacing w:val="-1"/>
          <w:sz w:val="22"/>
          <w:szCs w:val="22"/>
          <w:lang w:val="ro-RO"/>
        </w:rPr>
        <w:t>atrag</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respingerea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parţial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totală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caz,</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rambursare.</w:t>
      </w:r>
      <w:r w:rsidR="00D23EA0" w:rsidRPr="00E258EF">
        <w:rPr>
          <w:rFonts w:ascii="Trebuchet MS" w:eastAsia="Trebuchet MS" w:hAnsi="Trebuchet MS" w:cs="Trebuchet MS"/>
          <w:w w:val="103"/>
          <w:sz w:val="22"/>
          <w:szCs w:val="22"/>
          <w:lang w:val="ro-RO"/>
        </w:rPr>
        <w:t xml:space="preserve"> Pentru depunerea de către beneficiar/liderul de parteneriat a unor documente adiţionale sau clarificări solicitate de autoritatea de management sau de organismul intermediar, termenul de </w:t>
      </w:r>
      <w:r w:rsidR="003D558A" w:rsidRPr="00E258EF">
        <w:rPr>
          <w:rFonts w:ascii="Trebuchet MS" w:eastAsia="Trebuchet MS" w:hAnsi="Trebuchet MS" w:cs="Trebuchet MS"/>
          <w:w w:val="103"/>
          <w:sz w:val="22"/>
          <w:szCs w:val="22"/>
          <w:lang w:val="ro-RO"/>
        </w:rPr>
        <w:t xml:space="preserve">verificare </w:t>
      </w:r>
      <w:r w:rsidR="00D23EA0" w:rsidRPr="00E258EF">
        <w:rPr>
          <w:rFonts w:ascii="Trebuchet MS" w:eastAsia="Trebuchet MS" w:hAnsi="Trebuchet MS" w:cs="Trebuchet MS"/>
          <w:w w:val="103"/>
          <w:sz w:val="22"/>
          <w:szCs w:val="22"/>
          <w:lang w:val="ro-RO"/>
        </w:rPr>
        <w:t xml:space="preserve"> prevăzut </w:t>
      </w:r>
      <w:r w:rsidR="009F37EF" w:rsidRPr="00E258EF">
        <w:rPr>
          <w:rFonts w:ascii="Trebuchet MS" w:eastAsia="Trebuchet MS" w:hAnsi="Trebuchet MS" w:cs="Trebuchet MS"/>
          <w:w w:val="103"/>
          <w:sz w:val="22"/>
          <w:szCs w:val="22"/>
          <w:lang w:val="ro-RO"/>
        </w:rPr>
        <w:t xml:space="preserve">la art. 22 alin. (7) si la art. 25 </w:t>
      </w:r>
      <w:r w:rsidR="00D23EA0" w:rsidRPr="00E258EF">
        <w:rPr>
          <w:rFonts w:ascii="Trebuchet MS" w:eastAsia="Trebuchet MS" w:hAnsi="Trebuchet MS" w:cs="Trebuchet MS"/>
          <w:w w:val="103"/>
          <w:sz w:val="22"/>
          <w:szCs w:val="22"/>
          <w:lang w:val="ro-RO"/>
        </w:rPr>
        <w:t xml:space="preserve">alin. (2) din OUG </w:t>
      </w:r>
      <w:r w:rsidR="005820B2">
        <w:rPr>
          <w:rFonts w:ascii="Trebuchet MS" w:eastAsia="Trebuchet MS" w:hAnsi="Trebuchet MS" w:cs="Trebuchet MS"/>
          <w:w w:val="103"/>
          <w:sz w:val="22"/>
          <w:szCs w:val="22"/>
          <w:lang w:val="ro-RO"/>
        </w:rPr>
        <w:t xml:space="preserve">nr. </w:t>
      </w:r>
      <w:r w:rsidR="00D23EA0" w:rsidRPr="00E258EF">
        <w:rPr>
          <w:rFonts w:ascii="Trebuchet MS" w:eastAsia="Trebuchet MS" w:hAnsi="Trebuchet MS" w:cs="Trebuchet MS"/>
          <w:w w:val="103"/>
          <w:sz w:val="22"/>
          <w:szCs w:val="22"/>
          <w:lang w:val="ro-RO"/>
        </w:rPr>
        <w:t>133/2021 poate fi întrerupt</w:t>
      </w:r>
      <w:r w:rsidR="009F37EF" w:rsidRPr="00E258EF">
        <w:rPr>
          <w:rFonts w:ascii="Trebuchet MS" w:eastAsia="Trebuchet MS" w:hAnsi="Trebuchet MS" w:cs="Trebuchet MS"/>
          <w:w w:val="103"/>
          <w:sz w:val="22"/>
          <w:szCs w:val="22"/>
          <w:lang w:val="ro-RO"/>
        </w:rPr>
        <w:t>,</w:t>
      </w:r>
      <w:r w:rsidR="00D23EA0" w:rsidRPr="00E258EF">
        <w:rPr>
          <w:rFonts w:ascii="Trebuchet MS" w:eastAsia="Trebuchet MS" w:hAnsi="Trebuchet MS" w:cs="Trebuchet MS"/>
          <w:w w:val="103"/>
          <w:sz w:val="22"/>
          <w:szCs w:val="22"/>
          <w:lang w:val="ro-RO"/>
        </w:rPr>
        <w:t xml:space="preserve"> fără ca perioadele de întrerupere cumulate să depăşească 10 zile lucrătoare.</w:t>
      </w:r>
    </w:p>
    <w:p w14:paraId="16EB77AB" w14:textId="625AA346" w:rsidR="00A02C3E" w:rsidRPr="00E258EF" w:rsidRDefault="00A02C3E">
      <w:pPr>
        <w:spacing w:line="240" w:lineRule="exact"/>
        <w:rPr>
          <w:rFonts w:ascii="Trebuchet MS" w:hAnsi="Trebuchet MS"/>
          <w:sz w:val="22"/>
          <w:szCs w:val="22"/>
          <w:lang w:val="ro-RO"/>
        </w:rPr>
      </w:pPr>
    </w:p>
    <w:p w14:paraId="4DF158F9" w14:textId="77777777"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(e)</w:t>
      </w:r>
      <w:r w:rsidRPr="00E258EF">
        <w:rPr>
          <w:rFonts w:ascii="Trebuchet MS" w:eastAsia="Trebuchet MS" w:hAnsi="Trebuchet MS" w:cs="Trebuchet MS"/>
          <w:b/>
          <w:spacing w:val="10"/>
          <w:sz w:val="22"/>
          <w:szCs w:val="22"/>
          <w:lang w:val="ro-RO"/>
        </w:rPr>
        <w:t xml:space="preserve"> </w:t>
      </w:r>
      <w:r w:rsidRPr="00E258EF">
        <w:rPr>
          <w:rFonts w:ascii="Trebuchet MS" w:eastAsia="Trebuchet MS" w:hAnsi="Trebuchet MS" w:cs="Trebuchet MS"/>
          <w:b/>
          <w:sz w:val="22"/>
          <w:szCs w:val="22"/>
          <w:lang w:val="ro-RO"/>
        </w:rPr>
        <w:t>Graficul de depunere a cererilor de prefinanțare/plată/rambursare a cheltuielilor</w:t>
      </w:r>
    </w:p>
    <w:p w14:paraId="3EEF3807" w14:textId="77777777" w:rsidR="000B3971" w:rsidRPr="00E258EF" w:rsidRDefault="000B3971" w:rsidP="00C902D2">
      <w:pPr>
        <w:spacing w:before="4" w:line="280" w:lineRule="exact"/>
        <w:rPr>
          <w:rFonts w:ascii="Trebuchet MS" w:hAnsi="Trebuchet MS"/>
          <w:sz w:val="22"/>
          <w:szCs w:val="22"/>
          <w:lang w:val="ro-RO"/>
        </w:rPr>
      </w:pPr>
    </w:p>
    <w:p w14:paraId="049DF435" w14:textId="76518D97" w:rsidR="00220663" w:rsidRPr="00E258EF"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E258EF">
        <w:rPr>
          <w:rFonts w:ascii="Trebuchet MS" w:eastAsia="Trebuchet MS" w:hAnsi="Trebuchet MS" w:cs="Trebuchet MS"/>
          <w:sz w:val="22"/>
          <w:szCs w:val="22"/>
          <w:lang w:val="ro-RO"/>
        </w:rPr>
        <w:t>Graficul</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depuner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cererilo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prefina</w:t>
      </w:r>
      <w:r w:rsidRPr="00E258EF">
        <w:rPr>
          <w:rFonts w:ascii="Trebuchet MS" w:eastAsia="Trebuchet MS" w:hAnsi="Trebuchet MS" w:cs="Trebuchet MS"/>
          <w:spacing w:val="-1"/>
          <w:w w:val="103"/>
          <w:sz w:val="22"/>
          <w:szCs w:val="22"/>
          <w:lang w:val="ro-RO"/>
        </w:rPr>
        <w:t>n</w:t>
      </w:r>
      <w:r w:rsidRPr="00E258EF">
        <w:rPr>
          <w:rFonts w:ascii="Trebuchet MS" w:eastAsia="Trebuchet MS" w:hAnsi="Trebuchet MS" w:cs="Trebuchet MS"/>
          <w:w w:val="103"/>
          <w:sz w:val="22"/>
          <w:szCs w:val="22"/>
          <w:lang w:val="ro-RO"/>
        </w:rPr>
        <w:t>țare</w:t>
      </w:r>
      <w:proofErr w:type="spellEnd"/>
      <w:r w:rsidRPr="00E258EF">
        <w:rPr>
          <w:rFonts w:ascii="Trebuchet MS" w:eastAsia="Trebuchet MS" w:hAnsi="Trebuchet MS" w:cs="Trebuchet MS"/>
          <w:w w:val="103"/>
          <w:sz w:val="22"/>
          <w:szCs w:val="22"/>
          <w:lang w:val="ro-RO"/>
        </w:rPr>
        <w:t xml:space="preserve">/plată/rambursare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este</w:t>
      </w:r>
      <w:r w:rsidRPr="00E258EF">
        <w:rPr>
          <w:rFonts w:ascii="Trebuchet MS" w:eastAsia="Trebuchet MS" w:hAnsi="Trebuchet MS" w:cs="Trebuchet MS"/>
          <w:spacing w:val="43"/>
          <w:sz w:val="22"/>
          <w:szCs w:val="22"/>
          <w:lang w:val="ro-RO"/>
        </w:rPr>
        <w:t xml:space="preserve"> </w:t>
      </w:r>
      <w:r w:rsidR="005820B2">
        <w:rPr>
          <w:rFonts w:ascii="Trebuchet MS" w:eastAsia="Trebuchet MS" w:hAnsi="Trebuchet MS" w:cs="Trebuchet MS"/>
          <w:spacing w:val="43"/>
          <w:sz w:val="22"/>
          <w:szCs w:val="22"/>
          <w:lang w:val="ro-RO"/>
        </w:rPr>
        <w:t xml:space="preserve">prevăzut în </w:t>
      </w:r>
      <w:r w:rsidRPr="00E258EF">
        <w:rPr>
          <w:rFonts w:ascii="Trebuchet MS" w:eastAsia="Trebuchet MS" w:hAnsi="Trebuchet MS" w:cs="Trebuchet MS"/>
          <w:spacing w:val="-1"/>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0"/>
          <w:sz w:val="22"/>
          <w:szCs w:val="22"/>
          <w:lang w:val="ro-RO"/>
        </w:rPr>
        <w:t xml:space="preserve"> </w:t>
      </w:r>
      <w:r w:rsidR="005820B2">
        <w:rPr>
          <w:rFonts w:ascii="Trebuchet MS" w:eastAsia="Trebuchet MS" w:hAnsi="Trebuchet MS" w:cs="Trebuchet MS"/>
          <w:spacing w:val="50"/>
          <w:sz w:val="22"/>
          <w:szCs w:val="22"/>
          <w:lang w:val="ro-RO"/>
        </w:rPr>
        <w:t xml:space="preserve">nr. </w:t>
      </w:r>
      <w:r w:rsidR="00585631" w:rsidRPr="00E258EF">
        <w:rPr>
          <w:rFonts w:ascii="Trebuchet MS" w:eastAsia="Trebuchet MS" w:hAnsi="Trebuchet MS" w:cs="Trebuchet MS"/>
          <w:sz w:val="22"/>
          <w:szCs w:val="22"/>
          <w:lang w:val="ro-RO"/>
        </w:rPr>
        <w:t>3</w:t>
      </w:r>
      <w:r w:rsidR="00DC103D"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Contractul  de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2"/>
          <w:w w:val="103"/>
          <w:sz w:val="22"/>
          <w:szCs w:val="22"/>
          <w:lang w:val="ro-RO"/>
        </w:rPr>
        <w:t>f</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na</w:t>
      </w:r>
      <w:r w:rsidRPr="00E258EF">
        <w:rPr>
          <w:rFonts w:ascii="Trebuchet MS" w:eastAsia="Trebuchet MS" w:hAnsi="Trebuchet MS" w:cs="Trebuchet MS"/>
          <w:w w:val="103"/>
          <w:sz w:val="22"/>
          <w:szCs w:val="22"/>
          <w:lang w:val="ro-RO"/>
        </w:rPr>
        <w:t>n</w:t>
      </w:r>
      <w:r w:rsidRPr="00E258EF">
        <w:rPr>
          <w:rFonts w:ascii="Trebuchet MS" w:eastAsia="Trebuchet MS" w:hAnsi="Trebuchet MS" w:cs="Trebuchet MS"/>
          <w:spacing w:val="-1"/>
          <w:w w:val="103"/>
          <w:sz w:val="22"/>
          <w:szCs w:val="22"/>
          <w:lang w:val="ro-RO"/>
        </w:rPr>
        <w:t>țare</w:t>
      </w:r>
      <w:r w:rsidR="005820B2">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2"/>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w w:val="103"/>
          <w:sz w:val="22"/>
          <w:szCs w:val="22"/>
          <w:lang w:val="ro-RO"/>
        </w:rPr>
        <w:t>Generale.</w:t>
      </w:r>
    </w:p>
    <w:p w14:paraId="4A608AD6" w14:textId="4E20ADB1" w:rsidR="000B3971" w:rsidRPr="00E258EF"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obligativita</w:t>
      </w:r>
      <w:r w:rsidRPr="00E258EF">
        <w:rPr>
          <w:rFonts w:ascii="Trebuchet MS" w:eastAsia="Trebuchet MS" w:hAnsi="Trebuchet MS" w:cs="Trebuchet MS"/>
          <w:spacing w:val="-1"/>
          <w:sz w:val="22"/>
          <w:szCs w:val="22"/>
          <w:lang w:val="ro-RO"/>
        </w:rPr>
        <w:t>te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 xml:space="preserve">actualizării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acestuia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funcţie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cererile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3"/>
          <w:sz w:val="22"/>
          <w:szCs w:val="22"/>
          <w:lang w:val="ro-RO"/>
        </w:rPr>
        <w:t xml:space="preserve">de </w:t>
      </w:r>
      <w:r w:rsidR="008D2259" w:rsidRPr="00E258EF">
        <w:rPr>
          <w:rFonts w:ascii="Trebuchet MS" w:eastAsia="Trebuchet MS" w:hAnsi="Trebuchet MS" w:cs="Trebuchet MS"/>
          <w:w w:val="103"/>
          <w:sz w:val="22"/>
          <w:szCs w:val="22"/>
          <w:lang w:val="ro-RO"/>
        </w:rPr>
        <w:t>prefinanțare/</w:t>
      </w:r>
      <w:r w:rsidR="0020302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plată/</w:t>
      </w:r>
      <w:r w:rsidR="0020302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rambursare </w:t>
      </w:r>
      <w:r w:rsidR="008D2259" w:rsidRPr="00E258EF">
        <w:rPr>
          <w:rFonts w:ascii="Trebuchet MS" w:eastAsia="Trebuchet MS" w:hAnsi="Trebuchet MS" w:cs="Trebuchet MS"/>
          <w:sz w:val="22"/>
          <w:szCs w:val="22"/>
          <w:lang w:val="ro-RO"/>
        </w:rPr>
        <w:t>autorizate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autoritatea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management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țiil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w w:val="103"/>
          <w:sz w:val="22"/>
          <w:szCs w:val="22"/>
          <w:lang w:val="ro-RO"/>
        </w:rPr>
        <w:t xml:space="preserve">la </w:t>
      </w:r>
      <w:r w:rsidRPr="00E258EF">
        <w:rPr>
          <w:rFonts w:ascii="Trebuchet MS" w:eastAsia="Trebuchet MS" w:hAnsi="Trebuchet MS" w:cs="Trebuchet MS"/>
          <w:sz w:val="22"/>
          <w:szCs w:val="22"/>
          <w:lang w:val="ro-RO"/>
        </w:rPr>
        <w:t>art.</w:t>
      </w:r>
      <w:r w:rsidR="0020302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7</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alin</w:t>
      </w:r>
      <w:r w:rsidR="00203026"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00EA0153" w:rsidRPr="00E258EF">
        <w:rPr>
          <w:rFonts w:ascii="Trebuchet MS" w:eastAsia="Trebuchet MS" w:hAnsi="Trebuchet MS" w:cs="Trebuchet MS"/>
          <w:spacing w:val="12"/>
          <w:sz w:val="22"/>
          <w:szCs w:val="22"/>
          <w:lang w:val="ro-RO"/>
        </w:rPr>
        <w:t>(</w:t>
      </w:r>
      <w:r w:rsidR="006B1CBB">
        <w:rPr>
          <w:rFonts w:ascii="Trebuchet MS" w:eastAsia="Trebuchet MS" w:hAnsi="Trebuchet MS" w:cs="Trebuchet MS"/>
          <w:spacing w:val="-1"/>
          <w:sz w:val="22"/>
          <w:szCs w:val="22"/>
          <w:lang w:val="ro-RO"/>
        </w:rPr>
        <w:t>7</w:t>
      </w:r>
      <w:r w:rsidR="00EA0153"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prezent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condiţii</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w w:val="103"/>
          <w:sz w:val="22"/>
          <w:szCs w:val="22"/>
          <w:lang w:val="ro-RO"/>
        </w:rPr>
        <w:t>specifice.</w:t>
      </w:r>
    </w:p>
    <w:p w14:paraId="3A6A3516" w14:textId="42704811" w:rsidR="00220663" w:rsidRPr="00E258EF"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beneficiarul nu respectă graficul de depunere a cererilor de prefinanțare/plată/rambursare a cheltuielilor,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/OI poate respinge cererile de prefinanțare/plată/rambursare, urmând ca beneficiarul să redepună cererile de prefinanțare/plată/ rambursare după actualizarea graficului de depunere a cererilor de prefinanțare/plată/rambursare</w:t>
      </w:r>
      <w:r w:rsidR="0020302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conformitate cu prevederile art. 7 alin (</w:t>
      </w:r>
      <w:r w:rsidR="00A719D1">
        <w:rPr>
          <w:rFonts w:ascii="Trebuchet MS" w:eastAsia="Trebuchet MS" w:hAnsi="Trebuchet MS" w:cs="Trebuchet MS"/>
          <w:sz w:val="22"/>
          <w:szCs w:val="22"/>
          <w:lang w:val="ro-RO"/>
        </w:rPr>
        <w:t>7</w:t>
      </w:r>
      <w:r w:rsidRPr="00E258EF">
        <w:rPr>
          <w:rFonts w:ascii="Trebuchet MS" w:eastAsia="Trebuchet MS" w:hAnsi="Trebuchet MS" w:cs="Trebuchet MS"/>
          <w:sz w:val="22"/>
          <w:szCs w:val="22"/>
          <w:lang w:val="ro-RO"/>
        </w:rPr>
        <w:t>) din prezentele condiții specifice.</w:t>
      </w:r>
    </w:p>
    <w:p w14:paraId="74BB21F5" w14:textId="6CC2708B" w:rsidR="000B3971" w:rsidRPr="00E258EF" w:rsidRDefault="000B3971" w:rsidP="00C902D2">
      <w:pPr>
        <w:spacing w:line="200" w:lineRule="exact"/>
        <w:rPr>
          <w:rFonts w:ascii="Trebuchet MS" w:hAnsi="Trebuchet MS"/>
          <w:sz w:val="22"/>
          <w:szCs w:val="22"/>
          <w:lang w:val="ro-RO"/>
        </w:rPr>
      </w:pPr>
    </w:p>
    <w:p w14:paraId="4BB4BA46" w14:textId="1DB6A561"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5</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E258EF" w:rsidRDefault="000B3971" w:rsidP="00C902D2">
      <w:pPr>
        <w:spacing w:before="10" w:line="280" w:lineRule="exact"/>
        <w:rPr>
          <w:rFonts w:ascii="Trebuchet MS" w:hAnsi="Trebuchet MS"/>
          <w:sz w:val="22"/>
          <w:szCs w:val="22"/>
          <w:lang w:val="ro-RO"/>
        </w:rPr>
      </w:pPr>
    </w:p>
    <w:p w14:paraId="5006AAFA" w14:textId="24341B94"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i  partenerii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
          <w:sz w:val="22"/>
          <w:szCs w:val="22"/>
          <w:lang w:val="ro-RO"/>
        </w:rPr>
        <w:t>responsabilitate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 xml:space="preserve">pentru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asigurarea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unui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management </w:t>
      </w:r>
      <w:r w:rsidRPr="00E258EF">
        <w:rPr>
          <w:rFonts w:ascii="Trebuchet MS" w:eastAsia="Trebuchet MS" w:hAnsi="Trebuchet MS" w:cs="Trebuchet MS"/>
          <w:sz w:val="22"/>
          <w:szCs w:val="22"/>
          <w:lang w:val="ro-RO"/>
        </w:rPr>
        <w:t>financiar</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guro</w:t>
      </w:r>
      <w:r w:rsidRPr="00E258EF">
        <w:rPr>
          <w:rFonts w:ascii="Trebuchet MS" w:eastAsia="Trebuchet MS" w:hAnsi="Trebuchet MS" w:cs="Trebuchet MS"/>
          <w:sz w:val="22"/>
          <w:szCs w:val="22"/>
          <w:lang w:val="ro-RO"/>
        </w:rPr>
        <w:t>s</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asigurarea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resurselo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financiar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cofinanțar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si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cheltuieli </w:t>
      </w:r>
      <w:r w:rsidRPr="00E258EF">
        <w:rPr>
          <w:rFonts w:ascii="Trebuchet MS" w:eastAsia="Trebuchet MS" w:hAnsi="Trebuchet MS" w:cs="Trebuchet MS"/>
          <w:spacing w:val="-1"/>
          <w:sz w:val="22"/>
          <w:szCs w:val="22"/>
          <w:lang w:val="ro-RO"/>
        </w:rPr>
        <w:t>neel</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 xml:space="preserve">gibile,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precu</w:t>
      </w:r>
      <w:r w:rsidRPr="00E258EF">
        <w:rPr>
          <w:rFonts w:ascii="Trebuchet MS" w:eastAsia="Trebuchet MS" w:hAnsi="Trebuchet MS" w:cs="Trebuchet MS"/>
          <w:sz w:val="22"/>
          <w:szCs w:val="22"/>
          <w:lang w:val="ro-RO"/>
        </w:rPr>
        <w:t xml:space="preserve">m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  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xml:space="preserve">cheltuielilor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eligibile,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 xml:space="preserve">ermenii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 xml:space="preserve">condițiile </w:t>
      </w:r>
      <w:r w:rsidRPr="00E258EF">
        <w:rPr>
          <w:rFonts w:ascii="Trebuchet MS" w:eastAsia="Trebuchet MS" w:hAnsi="Trebuchet MS" w:cs="Trebuchet MS"/>
          <w:spacing w:val="-1"/>
          <w:w w:val="103"/>
          <w:sz w:val="22"/>
          <w:szCs w:val="22"/>
          <w:lang w:val="ro-RO"/>
        </w:rPr>
        <w:t>contractului</w:t>
      </w:r>
      <w:r w:rsidR="003B63F2" w:rsidRPr="00E258EF">
        <w:rPr>
          <w:rFonts w:ascii="Trebuchet MS" w:eastAsia="Trebuchet MS" w:hAnsi="Trebuchet MS" w:cs="Trebuchet MS"/>
          <w:spacing w:val="-1"/>
          <w:w w:val="103"/>
          <w:sz w:val="22"/>
          <w:szCs w:val="22"/>
          <w:lang w:val="ro-RO"/>
        </w:rPr>
        <w:t>.</w:t>
      </w:r>
    </w:p>
    <w:p w14:paraId="4B1B00A7" w14:textId="6D889230"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Beneficiarul/Liderul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 xml:space="preserve">parteneriat/Partenerii </w:t>
      </w:r>
      <w:r w:rsidRPr="00E258EF">
        <w:rPr>
          <w:rFonts w:ascii="Trebuchet MS" w:eastAsia="Trebuchet MS" w:hAnsi="Trebuchet MS" w:cs="Trebuchet MS"/>
          <w:spacing w:val="38"/>
          <w:sz w:val="22"/>
          <w:szCs w:val="22"/>
          <w:lang w:val="ro-RO"/>
        </w:rPr>
        <w:t xml:space="preserve"> </w:t>
      </w:r>
      <w:r w:rsidR="00585631" w:rsidRPr="00E258EF">
        <w:rPr>
          <w:rFonts w:ascii="Trebuchet MS" w:eastAsia="Trebuchet MS" w:hAnsi="Trebuchet MS" w:cs="Trebuchet MS"/>
          <w:spacing w:val="-1"/>
          <w:sz w:val="22"/>
          <w:szCs w:val="22"/>
          <w:lang w:val="ro-RO"/>
        </w:rPr>
        <w:t>are/</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a  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Instru</w:t>
      </w:r>
      <w:r w:rsidRPr="00E258EF">
        <w:rPr>
          <w:rFonts w:ascii="Trebuchet MS" w:eastAsia="Trebuchet MS" w:hAnsi="Trebuchet MS" w:cs="Trebuchet MS"/>
          <w:sz w:val="22"/>
          <w:szCs w:val="22"/>
          <w:lang w:val="ro-RO"/>
        </w:rPr>
        <w:t>cțiunile</w:t>
      </w:r>
      <w:bookmarkStart w:id="19" w:name="_Hlk118815839"/>
      <w:r w:rsidR="00EA0153" w:rsidRPr="00E258EF">
        <w:rPr>
          <w:rFonts w:ascii="Trebuchet MS" w:eastAsia="Trebuchet MS" w:hAnsi="Trebuchet MS" w:cs="Trebuchet MS"/>
          <w:sz w:val="22"/>
          <w:szCs w:val="22"/>
          <w:lang w:val="ro-RO"/>
        </w:rPr>
        <w:t xml:space="preserve">, deciziile si orice alte acte emise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6"/>
          <w:sz w:val="22"/>
          <w:szCs w:val="22"/>
          <w:lang w:val="ro-RO"/>
        </w:rPr>
        <w:t xml:space="preserve"> </w:t>
      </w:r>
      <w:r w:rsidR="003D6835"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00200F02" w:rsidRPr="00E258EF">
        <w:rPr>
          <w:rFonts w:ascii="Trebuchet MS" w:eastAsia="Trebuchet MS" w:hAnsi="Trebuchet MS" w:cs="Trebuchet MS"/>
          <w:w w:val="103"/>
          <w:sz w:val="22"/>
          <w:szCs w:val="22"/>
          <w:lang w:val="ro-RO"/>
        </w:rPr>
        <w:t xml:space="preserve"> in executarea Contractului</w:t>
      </w:r>
      <w:bookmarkEnd w:id="19"/>
      <w:r w:rsidR="003B63F2" w:rsidRPr="00E258EF">
        <w:rPr>
          <w:rFonts w:ascii="Trebuchet MS" w:eastAsia="Trebuchet MS" w:hAnsi="Trebuchet MS" w:cs="Trebuchet MS"/>
          <w:w w:val="103"/>
          <w:sz w:val="22"/>
          <w:szCs w:val="22"/>
          <w:lang w:val="ro-RO"/>
        </w:rPr>
        <w:t>.</w:t>
      </w:r>
    </w:p>
    <w:p w14:paraId="30670EF6" w14:textId="5929D4F5" w:rsidR="00A33CDA" w:rsidRPr="00E258EF"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Beneficiarul/Liderul  de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 xml:space="preserve">parteneriat/Partenerii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are/a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restitui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AM</w:t>
      </w:r>
      <w:r w:rsidR="008C57EA"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3"/>
          <w:w w:val="103"/>
          <w:sz w:val="22"/>
          <w:szCs w:val="22"/>
          <w:lang w:val="ro-RO"/>
        </w:rPr>
        <w:t>d</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 xml:space="preserve">n </w:t>
      </w:r>
      <w:r w:rsidRPr="00E258EF">
        <w:rPr>
          <w:rFonts w:ascii="Trebuchet MS" w:eastAsia="Trebuchet MS" w:hAnsi="Trebuchet MS" w:cs="Trebuchet MS"/>
          <w:sz w:val="22"/>
          <w:szCs w:val="22"/>
          <w:lang w:val="ro-RO"/>
        </w:rPr>
        <w:t>proprie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in</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țiativ</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sumă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constituie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nedatorată/sume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necuvenite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plătite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Pr="00E258EF">
        <w:rPr>
          <w:rFonts w:ascii="Trebuchet MS" w:eastAsia="Trebuchet MS" w:hAnsi="Trebuchet MS" w:cs="Trebuchet MS"/>
          <w:sz w:val="22"/>
          <w:szCs w:val="22"/>
          <w:lang w:val="ro-RO"/>
        </w:rPr>
        <w:t>cadrul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prezentului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finanţare,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termen</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5 zile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lucrătoare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ata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primirii </w:t>
      </w:r>
      <w:r w:rsidRPr="00E258EF">
        <w:rPr>
          <w:rFonts w:ascii="Trebuchet MS" w:eastAsia="Trebuchet MS" w:hAnsi="Trebuchet MS" w:cs="Trebuchet MS"/>
          <w:spacing w:val="-1"/>
          <w:sz w:val="22"/>
          <w:szCs w:val="22"/>
          <w:lang w:val="ro-RO"/>
        </w:rPr>
        <w:t>sumelo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respective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in </w:t>
      </w:r>
      <w:r w:rsidRPr="00E258EF">
        <w:rPr>
          <w:rFonts w:ascii="Trebuchet MS" w:eastAsia="Trebuchet MS" w:hAnsi="Trebuchet MS" w:cs="Trebuchet MS"/>
          <w:spacing w:val="-1"/>
          <w:sz w:val="22"/>
          <w:szCs w:val="22"/>
          <w:lang w:val="ro-RO"/>
        </w:rPr>
        <w:t>conturil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Beneficiarului/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w w:val="103"/>
          <w:sz w:val="22"/>
          <w:szCs w:val="22"/>
          <w:lang w:val="ro-RO"/>
        </w:rPr>
        <w:t xml:space="preserve">Partenerilor. </w:t>
      </w:r>
    </w:p>
    <w:p w14:paraId="2A3A4E8D" w14:textId="580206FC"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 xml:space="preserve">l /Liderul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obligaţi</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transmite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 xml:space="preserve">termenele </w:t>
      </w:r>
      <w:r w:rsidRPr="00E258EF">
        <w:rPr>
          <w:rFonts w:ascii="Trebuchet MS" w:eastAsia="Trebuchet MS" w:hAnsi="Trebuchet MS" w:cs="Trebuchet MS"/>
          <w:sz w:val="22"/>
          <w:szCs w:val="22"/>
          <w:lang w:val="ro-RO"/>
        </w:rPr>
        <w:t>specificate,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solicitat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să</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partenerilor</w:t>
      </w:r>
      <w:r w:rsidR="000F15B8" w:rsidRPr="00E258EF">
        <w:rPr>
          <w:rFonts w:ascii="Trebuchet MS" w:eastAsia="Trebuchet MS" w:hAnsi="Trebuchet MS" w:cs="Trebuchet MS"/>
          <w:sz w:val="22"/>
          <w:szCs w:val="22"/>
          <w:lang w:val="ro-RO"/>
        </w:rPr>
        <w:t>).</w:t>
      </w:r>
      <w:r w:rsidR="000F15B8" w:rsidRPr="00E258EF">
        <w:rPr>
          <w:rFonts w:ascii="Trebuchet MS" w:eastAsia="Trebuchet MS" w:hAnsi="Trebuchet MS" w:cs="Trebuchet MS"/>
          <w:spacing w:val="24"/>
          <w:sz w:val="22"/>
          <w:szCs w:val="22"/>
          <w:lang w:val="ro-RO"/>
        </w:rPr>
        <w:t xml:space="preserve"> </w:t>
      </w:r>
    </w:p>
    <w:p w14:paraId="46DCB381" w14:textId="2AB03B77" w:rsidR="00AC1A21" w:rsidRPr="00E258EF"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Pe durata verificărilor la fața locului, Beneficiarul/Liderul  </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partener</w:t>
      </w:r>
      <w:r w:rsidRPr="00E258EF">
        <w:rPr>
          <w:rFonts w:ascii="Trebuchet MS" w:eastAsia="Trebuchet MS" w:hAnsi="Trebuchet MS" w:cs="Trebuchet MS"/>
          <w:spacing w:val="1"/>
          <w:sz w:val="22"/>
          <w:szCs w:val="22"/>
          <w:lang w:val="ro-RO"/>
        </w:rPr>
        <w:t>ia</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 xml:space="preserve">/partenerii  </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 xml:space="preserve">îşi </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1"/>
          <w:sz w:val="22"/>
          <w:szCs w:val="22"/>
          <w:lang w:val="ro-RO"/>
        </w:rPr>
        <w:t>asum</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obligaţi</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furniza </w:t>
      </w:r>
      <w:r w:rsidRPr="00E258EF">
        <w:rPr>
          <w:rFonts w:ascii="Trebuchet MS" w:eastAsia="Trebuchet MS" w:hAnsi="Trebuchet MS" w:cs="Trebuchet MS"/>
          <w:spacing w:val="-1"/>
          <w:sz w:val="22"/>
          <w:szCs w:val="22"/>
          <w:lang w:val="ro-RO"/>
        </w:rPr>
        <w:t>AMPEO/O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responsabil</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w:t>
      </w:r>
      <w:r w:rsidRPr="00E258EF">
        <w:rPr>
          <w:rFonts w:ascii="Trebuchet MS" w:eastAsia="Trebuchet MS" w:hAnsi="Trebuchet MS" w:cs="Trebuchet MS"/>
          <w:sz w:val="22"/>
          <w:szCs w:val="22"/>
          <w:lang w:val="ro-RO"/>
        </w:rPr>
        <w:lastRenderedPageBreak/>
        <w:t xml:space="preserve">aferente documentelor care nu au fost prezentate în original </w:t>
      </w:r>
      <w:r w:rsidR="00E045D0" w:rsidRPr="00E258EF">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57960C7F"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Beneficiarul/Liderul  de parteneriat/partenerii  au obligația  de a </w:t>
      </w:r>
      <w:r w:rsidR="00A047A9" w:rsidRPr="00E258EF">
        <w:rPr>
          <w:rFonts w:ascii="Trebuchet MS" w:eastAsia="Trebuchet MS" w:hAnsi="Trebuchet MS" w:cs="Trebuchet MS"/>
          <w:sz w:val="22"/>
          <w:szCs w:val="22"/>
          <w:lang w:val="ro-RO"/>
        </w:rPr>
        <w:t xml:space="preserve">informa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/OI</w:t>
      </w:r>
      <w:r w:rsidR="00A047A9" w:rsidRPr="00E258EF">
        <w:rPr>
          <w:rFonts w:ascii="Trebuchet MS" w:eastAsia="Trebuchet MS" w:hAnsi="Trebuchet MS" w:cs="Trebuchet MS"/>
          <w:sz w:val="22"/>
          <w:szCs w:val="22"/>
          <w:lang w:val="ro-RO"/>
        </w:rPr>
        <w:t xml:space="preserve"> </w:t>
      </w:r>
      <w:bookmarkStart w:id="20" w:name="_Hlk118816000"/>
      <w:r w:rsidR="00A047A9" w:rsidRPr="00E258EF">
        <w:rPr>
          <w:rFonts w:ascii="Trebuchet MS" w:eastAsia="Trebuchet MS" w:hAnsi="Trebuchet MS" w:cs="Trebuchet MS"/>
          <w:sz w:val="22"/>
          <w:szCs w:val="22"/>
          <w:lang w:val="ro-RO"/>
        </w:rPr>
        <w:t>in situatia in care se afla</w:t>
      </w:r>
      <w:r w:rsidR="00167228" w:rsidRPr="00E258EF">
        <w:rPr>
          <w:rFonts w:ascii="Trebuchet MS" w:eastAsia="Trebuchet MS" w:hAnsi="Trebuchet MS" w:cs="Trebuchet MS"/>
          <w:sz w:val="22"/>
          <w:szCs w:val="22"/>
          <w:lang w:val="ro-RO"/>
        </w:rPr>
        <w:t>, după caz,</w:t>
      </w:r>
      <w:r w:rsidR="00A047A9" w:rsidRPr="00E258EF">
        <w:rPr>
          <w:rFonts w:ascii="Trebuchet MS" w:eastAsia="Trebuchet MS" w:hAnsi="Trebuchet MS" w:cs="Trebuchet MS"/>
          <w:sz w:val="22"/>
          <w:szCs w:val="22"/>
          <w:lang w:val="ro-RO"/>
        </w:rPr>
        <w:t xml:space="preserve"> in criză financiară/ redresare financiară/ stare de insolvenţă/ procedura de insolvență, </w:t>
      </w:r>
      <w:r w:rsidR="00167228" w:rsidRPr="00E258EF">
        <w:rPr>
          <w:rFonts w:ascii="Trebuchet MS" w:eastAsia="Trebuchet MS" w:hAnsi="Trebuchet MS" w:cs="Trebuchet MS"/>
          <w:sz w:val="22"/>
          <w:szCs w:val="22"/>
          <w:lang w:val="ro-RO"/>
        </w:rPr>
        <w:t>sau</w:t>
      </w:r>
      <w:r w:rsidR="00A047A9" w:rsidRPr="00E258EF">
        <w:rPr>
          <w:rFonts w:ascii="Trebuchet MS" w:eastAsia="Trebuchet MS" w:hAnsi="Trebuchet MS" w:cs="Trebuchet MS"/>
          <w:sz w:val="22"/>
          <w:szCs w:val="22"/>
          <w:lang w:val="ro-RO"/>
        </w:rPr>
        <w:t>, in cazul partenerilor transnaționali, se afla intr-o situație similară reglementată la nivelul cadrului legal aferent statului de proveniență</w:t>
      </w:r>
      <w:bookmarkEnd w:id="20"/>
      <w:r w:rsidRPr="00E258EF">
        <w:rPr>
          <w:rFonts w:ascii="Trebuchet MS" w:eastAsia="Trebuchet MS" w:hAnsi="Trebuchet MS" w:cs="Trebuchet MS"/>
          <w:sz w:val="22"/>
          <w:szCs w:val="22"/>
          <w:lang w:val="ro-RO"/>
        </w:rPr>
        <w:t>.</w:t>
      </w:r>
    </w:p>
    <w:p w14:paraId="7B0D95C2" w14:textId="3939395D"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/OI  în exercitarea atribuțiilor se emit</w:t>
      </w:r>
      <w:r w:rsidR="0051442D"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conform prevederilor legale</w:t>
      </w:r>
      <w:r w:rsidR="00A33CD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 </w:t>
      </w:r>
    </w:p>
    <w:p w14:paraId="3D2FE0F0" w14:textId="5D6CE54C" w:rsidR="0051442D" w:rsidRPr="00E258EF"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21" w:name="_Hlk138931681"/>
      <w:r w:rsidRPr="00E258EF">
        <w:rPr>
          <w:rFonts w:ascii="Trebuchet MS" w:eastAsia="Trebuchet MS" w:hAnsi="Trebuchet MS" w:cs="Trebuchet MS"/>
          <w:sz w:val="22"/>
          <w:szCs w:val="22"/>
          <w:lang w:val="ro-RO"/>
        </w:rPr>
        <w:t>În condițiile art</w:t>
      </w:r>
      <w:r w:rsidR="005820B2">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21 alin. 2 din contractul de finanțare </w:t>
      </w:r>
      <w:r w:rsidR="005820B2">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condiții generale, semnarea și comunicarea se pot face în conformitate cu prevederile HG </w:t>
      </w:r>
      <w:r w:rsidR="005820B2">
        <w:rPr>
          <w:rFonts w:ascii="Trebuchet MS" w:eastAsia="Trebuchet MS" w:hAnsi="Trebuchet MS" w:cs="Trebuchet MS"/>
          <w:sz w:val="22"/>
          <w:szCs w:val="22"/>
          <w:lang w:val="ro-RO"/>
        </w:rPr>
        <w:t xml:space="preserve">nr. </w:t>
      </w:r>
      <w:r w:rsidRPr="00E258EF">
        <w:rPr>
          <w:rFonts w:ascii="Trebuchet MS" w:eastAsia="Trebuchet MS" w:hAnsi="Trebuchet MS" w:cs="Trebuchet MS"/>
          <w:sz w:val="22"/>
          <w:szCs w:val="22"/>
          <w:lang w:val="ro-RO"/>
        </w:rPr>
        <w:t>875/2011</w:t>
      </w:r>
      <w:r w:rsidR="005820B2">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cu modificările și completările ulterioare.</w:t>
      </w:r>
    </w:p>
    <w:bookmarkEnd w:id="21"/>
    <w:p w14:paraId="3BFCFA94" w14:textId="183CF200" w:rsidR="00DD494D" w:rsidRPr="00E258EF"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Data comunicării</w:t>
      </w:r>
      <w:r w:rsidR="00BC2237"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documentelor prevăzute la alin.</w:t>
      </w:r>
      <w:r w:rsidR="00E354A2" w:rsidRPr="00E258EF">
        <w:rPr>
          <w:rFonts w:ascii="Trebuchet MS" w:eastAsia="Trebuchet MS" w:hAnsi="Trebuchet MS" w:cs="Trebuchet MS"/>
          <w:sz w:val="22"/>
          <w:szCs w:val="22"/>
          <w:lang w:val="ro-RO"/>
        </w:rPr>
        <w:t xml:space="preserve"> </w:t>
      </w:r>
      <w:r w:rsidR="0076719B">
        <w:rPr>
          <w:rFonts w:ascii="Trebuchet MS" w:eastAsia="Trebuchet MS" w:hAnsi="Trebuchet MS" w:cs="Trebuchet MS"/>
          <w:sz w:val="22"/>
          <w:szCs w:val="22"/>
          <w:lang w:val="ro-RO"/>
        </w:rPr>
        <w:t>(</w:t>
      </w:r>
      <w:r w:rsidR="000F15B8" w:rsidRPr="00E258EF">
        <w:rPr>
          <w:rFonts w:ascii="Trebuchet MS" w:eastAsia="Trebuchet MS" w:hAnsi="Trebuchet MS" w:cs="Trebuchet MS"/>
          <w:sz w:val="22"/>
          <w:szCs w:val="22"/>
          <w:lang w:val="ro-RO"/>
        </w:rPr>
        <w:t>7</w:t>
      </w:r>
      <w:r w:rsidR="00BC2237" w:rsidRPr="00E258EF">
        <w:rPr>
          <w:rFonts w:ascii="Trebuchet MS" w:eastAsia="Trebuchet MS" w:hAnsi="Trebuchet MS" w:cs="Trebuchet MS"/>
          <w:sz w:val="22"/>
          <w:szCs w:val="22"/>
          <w:lang w:val="ro-RO"/>
        </w:rPr>
        <w:t>)</w:t>
      </w:r>
      <w:r w:rsidR="00E354A2"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 este prima zi lucrătoare care urmează datei transmiterii </w:t>
      </w:r>
      <w:r w:rsidR="00BA632F" w:rsidRPr="00E258EF">
        <w:rPr>
          <w:rFonts w:ascii="Trebuchet MS" w:eastAsia="Trebuchet MS" w:hAnsi="Trebuchet MS" w:cs="Trebuchet MS"/>
          <w:sz w:val="22"/>
          <w:szCs w:val="22"/>
          <w:lang w:val="ro-RO"/>
        </w:rPr>
        <w:t xml:space="preserve">acestora </w:t>
      </w:r>
      <w:r w:rsidRPr="00E258EF">
        <w:rPr>
          <w:rFonts w:ascii="Trebuchet MS" w:eastAsia="Trebuchet MS" w:hAnsi="Trebuchet MS" w:cs="Trebuchet MS"/>
          <w:sz w:val="22"/>
          <w:szCs w:val="22"/>
          <w:lang w:val="ro-RO"/>
        </w:rPr>
        <w:t>prin sistemul informatic</w:t>
      </w:r>
      <w:r w:rsidR="002A4550" w:rsidRPr="00E258EF">
        <w:rPr>
          <w:rFonts w:ascii="Trebuchet MS" w:hAnsi="Trebuchet MS"/>
          <w:sz w:val="22"/>
          <w:szCs w:val="22"/>
          <w:lang w:val="pt-BR"/>
        </w:rPr>
        <w:t xml:space="preserve"> </w:t>
      </w:r>
      <w:r w:rsidR="002A4550" w:rsidRPr="00E258EF">
        <w:rPr>
          <w:rFonts w:ascii="Trebuchet MS" w:eastAsia="Trebuchet MS" w:hAnsi="Trebuchet MS" w:cs="Trebuchet MS"/>
          <w:sz w:val="22"/>
          <w:szCs w:val="22"/>
          <w:lang w:val="ro-RO"/>
        </w:rPr>
        <w:t>MySMIS 2021</w:t>
      </w:r>
      <w:r w:rsidRPr="00E258EF">
        <w:rPr>
          <w:rFonts w:ascii="Trebuchet MS" w:eastAsia="Trebuchet MS" w:hAnsi="Trebuchet MS" w:cs="Trebuchet MS"/>
          <w:sz w:val="22"/>
          <w:szCs w:val="22"/>
          <w:lang w:val="ro-RO"/>
        </w:rPr>
        <w:t>.</w:t>
      </w:r>
    </w:p>
    <w:p w14:paraId="50EB3DB3" w14:textId="6C5B205E"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Contestațiile formulate împotriva titlurilor de creanță prevăzute la alin.</w:t>
      </w:r>
      <w:r w:rsidR="0051416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w:t>
      </w:r>
      <w:r w:rsidR="0051416F" w:rsidRPr="00E258EF">
        <w:rPr>
          <w:rFonts w:ascii="Trebuchet MS" w:eastAsia="Trebuchet MS" w:hAnsi="Trebuchet MS" w:cs="Trebuchet MS"/>
          <w:sz w:val="22"/>
          <w:szCs w:val="22"/>
          <w:lang w:val="ro-RO"/>
        </w:rPr>
        <w:t>7</w:t>
      </w:r>
      <w:r w:rsidRPr="00E258EF">
        <w:rPr>
          <w:rFonts w:ascii="Trebuchet MS" w:eastAsia="Trebuchet MS" w:hAnsi="Trebuchet MS" w:cs="Trebuchet MS"/>
          <w:sz w:val="22"/>
          <w:szCs w:val="22"/>
          <w:lang w:val="ro-RO"/>
        </w:rPr>
        <w:t>) se transmit, respectiv se primesc numai prin sistemului informatic</w:t>
      </w:r>
      <w:r w:rsidR="00A365E9" w:rsidRPr="00E258EF">
        <w:rPr>
          <w:rFonts w:ascii="Trebuchet MS" w:eastAsia="Trebuchet MS" w:hAnsi="Trebuchet MS" w:cs="Trebuchet MS"/>
          <w:sz w:val="22"/>
          <w:szCs w:val="22"/>
          <w:lang w:val="ro-RO"/>
        </w:rPr>
        <w:t xml:space="preserve"> </w:t>
      </w:r>
      <w:bookmarkStart w:id="22" w:name="_Hlk118801830"/>
      <w:r w:rsidR="00A365E9" w:rsidRPr="00E258EF">
        <w:rPr>
          <w:rFonts w:ascii="Trebuchet MS" w:eastAsia="Trebuchet MS" w:hAnsi="Trebuchet MS" w:cs="Trebuchet MS"/>
          <w:sz w:val="22"/>
          <w:szCs w:val="22"/>
          <w:lang w:val="ro-RO"/>
        </w:rPr>
        <w:t>MySMIS2021</w:t>
      </w:r>
      <w:bookmarkEnd w:id="22"/>
      <w:r w:rsidRPr="00E258EF">
        <w:rPr>
          <w:rFonts w:ascii="Trebuchet MS" w:eastAsia="Trebuchet MS" w:hAnsi="Trebuchet MS" w:cs="Trebuchet MS"/>
          <w:sz w:val="22"/>
          <w:szCs w:val="22"/>
          <w:lang w:val="ro-RO"/>
        </w:rPr>
        <w:t>, semnate cu semnătură electronică calificată conform prevederilor legale.</w:t>
      </w:r>
    </w:p>
    <w:p w14:paraId="6BAAE78C" w14:textId="36FECD8E"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E258EF">
        <w:rPr>
          <w:rFonts w:ascii="Trebuchet MS" w:eastAsia="Trebuchet MS" w:hAnsi="Trebuchet MS" w:cs="Trebuchet MS"/>
          <w:sz w:val="22"/>
          <w:szCs w:val="22"/>
          <w:lang w:val="ro-RO"/>
        </w:rPr>
        <w:t xml:space="preserve"> informatic</w:t>
      </w:r>
      <w:r w:rsidRPr="00E258EF">
        <w:rPr>
          <w:rFonts w:ascii="Trebuchet MS" w:eastAsia="Trebuchet MS" w:hAnsi="Trebuchet MS" w:cs="Trebuchet MS"/>
          <w:sz w:val="22"/>
          <w:szCs w:val="22"/>
          <w:lang w:val="ro-RO"/>
        </w:rPr>
        <w:t xml:space="preserve"> </w:t>
      </w:r>
      <w:r w:rsidR="00A365E9" w:rsidRPr="00E258EF">
        <w:rPr>
          <w:rFonts w:ascii="Trebuchet MS" w:eastAsia="Trebuchet MS" w:hAnsi="Trebuchet MS" w:cs="Trebuchet MS"/>
          <w:sz w:val="22"/>
          <w:szCs w:val="22"/>
          <w:lang w:val="ro-RO"/>
        </w:rPr>
        <w:t xml:space="preserve">MySMIS2021 </w:t>
      </w:r>
      <w:r w:rsidRPr="00E258EF">
        <w:rPr>
          <w:rFonts w:ascii="Trebuchet MS" w:eastAsia="Trebuchet MS" w:hAnsi="Trebuchet MS" w:cs="Trebuchet MS"/>
          <w:sz w:val="22"/>
          <w:szCs w:val="22"/>
          <w:lang w:val="ro-RO"/>
        </w:rPr>
        <w:t>contestația formulată de partener/parteneri în termenul legal de contestare.</w:t>
      </w:r>
    </w:p>
    <w:p w14:paraId="503F4BE0" w14:textId="77777777" w:rsidR="000B3971" w:rsidRPr="00E258EF" w:rsidRDefault="000B3971" w:rsidP="00C902D2">
      <w:pPr>
        <w:spacing w:before="1" w:line="160" w:lineRule="exact"/>
        <w:rPr>
          <w:rFonts w:ascii="Trebuchet MS" w:hAnsi="Trebuchet MS"/>
          <w:sz w:val="22"/>
          <w:szCs w:val="22"/>
          <w:lang w:val="ro-RO"/>
        </w:rPr>
      </w:pPr>
    </w:p>
    <w:p w14:paraId="274EAF29" w14:textId="77777777" w:rsidR="000B3971" w:rsidRPr="00E258EF" w:rsidRDefault="000B3971" w:rsidP="00C902D2">
      <w:pPr>
        <w:spacing w:line="200" w:lineRule="exact"/>
        <w:rPr>
          <w:rFonts w:ascii="Trebuchet MS" w:hAnsi="Trebuchet MS"/>
          <w:sz w:val="22"/>
          <w:szCs w:val="22"/>
          <w:lang w:val="ro-RO"/>
        </w:rPr>
      </w:pPr>
    </w:p>
    <w:p w14:paraId="10A2891F" w14:textId="68BA4828"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6</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Dreptul de proprietate/utilizare a rezultatelor și echipamentelor</w:t>
      </w:r>
    </w:p>
    <w:p w14:paraId="467319D7" w14:textId="77777777" w:rsidR="000B3971" w:rsidRPr="00E258EF" w:rsidRDefault="000B3971" w:rsidP="00C902D2">
      <w:pPr>
        <w:spacing w:before="8" w:line="240" w:lineRule="exact"/>
        <w:rPr>
          <w:rFonts w:ascii="Trebuchet MS" w:hAnsi="Trebuchet MS"/>
          <w:sz w:val="22"/>
          <w:szCs w:val="22"/>
          <w:lang w:val="ro-RO"/>
        </w:rPr>
      </w:pPr>
    </w:p>
    <w:p w14:paraId="4F443892" w14:textId="077FEEF5" w:rsidR="00C902D2" w:rsidRPr="00E258EF"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Proprietatea,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titlurile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 xml:space="preserve">şi </w:t>
      </w:r>
      <w:r w:rsidRPr="00E258EF">
        <w:rPr>
          <w:rFonts w:ascii="Trebuchet MS" w:eastAsia="Trebuchet MS" w:hAnsi="Trebuchet MS" w:cs="Trebuchet MS"/>
          <w:spacing w:val="-1"/>
          <w:sz w:val="22"/>
          <w:szCs w:val="22"/>
          <w:lang w:val="ro-RO"/>
        </w:rPr>
        <w:t>drepturil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proprietate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intelectuală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şi industrială</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privind </w:t>
      </w:r>
      <w:r w:rsidRPr="00E258EF">
        <w:rPr>
          <w:rFonts w:ascii="Trebuchet MS" w:eastAsia="Trebuchet MS" w:hAnsi="Trebuchet MS" w:cs="Trebuchet MS"/>
          <w:spacing w:val="-1"/>
          <w:sz w:val="22"/>
          <w:szCs w:val="22"/>
          <w:lang w:val="ro-RO"/>
        </w:rPr>
        <w:t>rezultatel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portările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şi alte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document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legate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acesta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vo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 xml:space="preserve">rămâne </w:t>
      </w:r>
      <w:r w:rsidRPr="00E258EF">
        <w:rPr>
          <w:rFonts w:ascii="Trebuchet MS" w:eastAsia="Trebuchet MS" w:hAnsi="Trebuchet MS" w:cs="Trebuchet MS"/>
          <w:sz w:val="22"/>
          <w:szCs w:val="22"/>
          <w:lang w:val="ro-RO"/>
        </w:rPr>
        <w:t>Beneficiarului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 xml:space="preserve">sau,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caz, </w:t>
      </w:r>
      <w:r w:rsidRPr="00E258EF">
        <w:rPr>
          <w:rFonts w:ascii="Trebuchet MS" w:eastAsia="Trebuchet MS" w:hAnsi="Trebuchet MS" w:cs="Trebuchet MS"/>
          <w:spacing w:val="-1"/>
          <w:sz w:val="22"/>
          <w:szCs w:val="22"/>
          <w:lang w:val="ro-RO"/>
        </w:rPr>
        <w:t>partenerului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partenerilor</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conform</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acordului</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 xml:space="preserve">de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cereri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Beneficiarul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parteneru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4"/>
          <w:w w:val="104"/>
          <w:sz w:val="22"/>
          <w:szCs w:val="22"/>
          <w:lang w:val="ro-RO"/>
        </w:rPr>
        <w:t>v</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acord</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responsab</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dreptu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utiliza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gratui</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şi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cum</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consideră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w w:val="103"/>
          <w:sz w:val="22"/>
          <w:szCs w:val="22"/>
          <w:lang w:val="ro-RO"/>
        </w:rPr>
        <w:t xml:space="preserve">necesar </w:t>
      </w:r>
      <w:r w:rsidRPr="00E258EF">
        <w:rPr>
          <w:rFonts w:ascii="Trebuchet MS" w:eastAsia="Trebuchet MS" w:hAnsi="Trebuchet MS" w:cs="Trebuchet MS"/>
          <w:spacing w:val="-1"/>
          <w:sz w:val="22"/>
          <w:szCs w:val="22"/>
          <w:lang w:val="ro-RO"/>
        </w:rPr>
        <w:t>toat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documentele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rezultate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oricar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r fi </w:t>
      </w:r>
      <w:r w:rsidRPr="00E258EF">
        <w:rPr>
          <w:rFonts w:ascii="Trebuchet MS" w:eastAsia="Trebuchet MS" w:hAnsi="Trebuchet MS" w:cs="Trebuchet MS"/>
          <w:spacing w:val="-1"/>
          <w:sz w:val="22"/>
          <w:szCs w:val="22"/>
          <w:lang w:val="ro-RO"/>
        </w:rPr>
        <w:t>form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acestora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se </w:t>
      </w:r>
      <w:r w:rsidRPr="00E258EF">
        <w:rPr>
          <w:rFonts w:ascii="Trebuchet MS" w:eastAsia="Trebuchet MS" w:hAnsi="Trebuchet MS" w:cs="Trebuchet MS"/>
          <w:sz w:val="22"/>
          <w:szCs w:val="22"/>
          <w:lang w:val="ro-RO"/>
        </w:rPr>
        <w:t>încalcă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drepturile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existente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proprietate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industrială</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şi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intelectuală.</w:t>
      </w:r>
    </w:p>
    <w:p w14:paraId="139D2358" w14:textId="77777777" w:rsidR="003D66C7" w:rsidRPr="00E258EF" w:rsidRDefault="003D66C7">
      <w:pPr>
        <w:spacing w:before="20" w:line="220" w:lineRule="exact"/>
        <w:rPr>
          <w:rFonts w:ascii="Trebuchet MS" w:hAnsi="Trebuchet MS"/>
          <w:sz w:val="22"/>
          <w:szCs w:val="22"/>
          <w:lang w:val="ro-RO"/>
        </w:rPr>
      </w:pPr>
    </w:p>
    <w:p w14:paraId="58EF2DBF" w14:textId="38E9519A"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7</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Modificarea Contractului de Finanțare</w:t>
      </w:r>
    </w:p>
    <w:p w14:paraId="6ABAE1CF" w14:textId="77777777" w:rsidR="000B3971" w:rsidRPr="00E258EF" w:rsidRDefault="000B3971">
      <w:pPr>
        <w:spacing w:before="5" w:line="240" w:lineRule="exact"/>
        <w:rPr>
          <w:rFonts w:ascii="Trebuchet MS" w:hAnsi="Trebuchet MS"/>
          <w:sz w:val="22"/>
          <w:szCs w:val="22"/>
          <w:lang w:val="ro-RO"/>
        </w:rPr>
      </w:pPr>
    </w:p>
    <w:p w14:paraId="1E75B1D8" w14:textId="713ED346" w:rsidR="000B3971" w:rsidRPr="00E258EF"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Părţile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dreptul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p</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durat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îndeplinirii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prezentulu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Fina</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 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w w:val="103"/>
          <w:sz w:val="22"/>
          <w:szCs w:val="22"/>
          <w:lang w:val="ro-RO"/>
        </w:rPr>
        <w:t xml:space="preserve">conveni </w:t>
      </w: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Anexelo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acestuia,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adiţional</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pacing w:val="-1"/>
          <w:sz w:val="22"/>
          <w:szCs w:val="22"/>
          <w:lang w:val="ro-RO"/>
        </w:rPr>
        <w:t>excepţi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situa</w:t>
      </w:r>
      <w:r w:rsidRPr="00E258EF">
        <w:rPr>
          <w:rFonts w:ascii="Trebuchet MS" w:eastAsia="Trebuchet MS" w:hAnsi="Trebuchet MS" w:cs="Trebuchet MS"/>
          <w:sz w:val="22"/>
          <w:szCs w:val="22"/>
          <w:lang w:val="ro-RO"/>
        </w:rPr>
        <w:t>țiilor</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aplicabile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w w:val="103"/>
          <w:sz w:val="22"/>
          <w:szCs w:val="22"/>
          <w:lang w:val="ro-RO"/>
        </w:rPr>
        <w:t xml:space="preserve">întocmirii </w:t>
      </w:r>
      <w:r w:rsidRPr="00E258EF">
        <w:rPr>
          <w:rFonts w:ascii="Trebuchet MS" w:eastAsia="Trebuchet MS" w:hAnsi="Trebuchet MS" w:cs="Trebuchet MS"/>
          <w:sz w:val="22"/>
          <w:szCs w:val="22"/>
          <w:lang w:val="ro-RO"/>
        </w:rPr>
        <w:t>unei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notificări</w:t>
      </w:r>
      <w:r w:rsidR="00F9015A" w:rsidRPr="00E258EF">
        <w:rPr>
          <w:rFonts w:ascii="Trebuchet MS" w:eastAsia="Trebuchet MS" w:hAnsi="Trebuchet MS" w:cs="Trebuchet MS"/>
          <w:sz w:val="22"/>
          <w:szCs w:val="22"/>
          <w:lang w:val="ro-RO"/>
        </w:rPr>
        <w:t xml:space="preserve"> care necesită sau nu aprobarea autorității de management /organismului intermediar</w:t>
      </w:r>
      <w:r w:rsidRPr="00E258EF">
        <w:rPr>
          <w:rFonts w:ascii="Trebuchet MS" w:eastAsia="Trebuchet MS" w:hAnsi="Trebuchet MS" w:cs="Trebuchet MS"/>
          <w:w w:val="103"/>
          <w:sz w:val="22"/>
          <w:szCs w:val="22"/>
          <w:lang w:val="ro-RO"/>
        </w:rPr>
        <w:t>.</w:t>
      </w:r>
    </w:p>
    <w:p w14:paraId="0BDFD0E9" w14:textId="6A45DF3C" w:rsidR="000B3971" w:rsidRPr="00E258EF"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Odată</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solicitare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mod</w:t>
      </w:r>
      <w:r w:rsidRPr="00E258EF">
        <w:rPr>
          <w:rFonts w:ascii="Trebuchet MS" w:eastAsia="Trebuchet MS" w:hAnsi="Trebuchet MS" w:cs="Trebuchet MS"/>
          <w:sz w:val="22"/>
          <w:szCs w:val="22"/>
          <w:lang w:val="ro-RO"/>
        </w:rPr>
        <w:t>ificare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contractulu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finanţ</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adi</w:t>
      </w:r>
      <w:r w:rsidRPr="00E258EF">
        <w:rPr>
          <w:rFonts w:ascii="Trebuchet MS" w:eastAsia="Trebuchet MS" w:hAnsi="Trebuchet MS" w:cs="Trebuchet MS"/>
          <w:spacing w:val="-1"/>
          <w:w w:val="103"/>
          <w:sz w:val="22"/>
          <w:szCs w:val="22"/>
          <w:lang w:val="ro-RO"/>
        </w:rPr>
        <w:t>ţ</w:t>
      </w:r>
      <w:r w:rsidRPr="00E258EF">
        <w:rPr>
          <w:rFonts w:ascii="Trebuchet MS" w:eastAsia="Trebuchet MS" w:hAnsi="Trebuchet MS" w:cs="Trebuchet MS"/>
          <w:w w:val="103"/>
          <w:sz w:val="22"/>
          <w:szCs w:val="22"/>
          <w:lang w:val="ro-RO"/>
        </w:rPr>
        <w:t xml:space="preserve">ional, </w:t>
      </w:r>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transmite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as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menea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u</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memori</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justificativ</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documentele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w w:val="103"/>
          <w:sz w:val="22"/>
          <w:szCs w:val="22"/>
          <w:lang w:val="ro-RO"/>
        </w:rPr>
        <w:t xml:space="preserve">suport </w:t>
      </w:r>
      <w:r w:rsidRPr="00E258EF">
        <w:rPr>
          <w:rFonts w:ascii="Trebuchet MS" w:eastAsia="Trebuchet MS" w:hAnsi="Trebuchet MS" w:cs="Trebuchet MS"/>
          <w:spacing w:val="-1"/>
          <w:sz w:val="22"/>
          <w:szCs w:val="22"/>
          <w:lang w:val="ro-RO"/>
        </w:rPr>
        <w:t>ne</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pacing w:val="-1"/>
          <w:sz w:val="22"/>
          <w:szCs w:val="22"/>
          <w:lang w:val="ro-RO"/>
        </w:rPr>
        <w:t>esare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ur</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toarele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situa</w:t>
      </w:r>
      <w:r w:rsidRPr="00E258EF">
        <w:rPr>
          <w:rFonts w:ascii="Trebuchet MS" w:eastAsia="Trebuchet MS" w:hAnsi="Trebuchet MS" w:cs="Trebuchet MS"/>
          <w:spacing w:val="-1"/>
          <w:w w:val="103"/>
          <w:sz w:val="22"/>
          <w:szCs w:val="22"/>
          <w:lang w:val="ro-RO"/>
        </w:rPr>
        <w:t>ţ</w:t>
      </w:r>
      <w:r w:rsidRPr="00E258EF">
        <w:rPr>
          <w:rFonts w:ascii="Trebuchet MS" w:eastAsia="Trebuchet MS" w:hAnsi="Trebuchet MS" w:cs="Trebuchet MS"/>
          <w:spacing w:val="1"/>
          <w:w w:val="103"/>
          <w:sz w:val="22"/>
          <w:szCs w:val="22"/>
          <w:lang w:val="ro-RO"/>
        </w:rPr>
        <w:t>ii:</w:t>
      </w:r>
    </w:p>
    <w:p w14:paraId="245E42CD" w14:textId="77777777" w:rsidR="000B3971" w:rsidRPr="00E258EF" w:rsidRDefault="000B3971" w:rsidP="00A22FA6">
      <w:pPr>
        <w:spacing w:before="3" w:line="100" w:lineRule="exact"/>
        <w:ind w:right="-20"/>
        <w:rPr>
          <w:rFonts w:ascii="Trebuchet MS" w:hAnsi="Trebuchet MS"/>
          <w:sz w:val="22"/>
          <w:szCs w:val="22"/>
          <w:lang w:val="ro-RO"/>
        </w:rPr>
      </w:pPr>
    </w:p>
    <w:p w14:paraId="4F35893D" w14:textId="4DFEFDCA"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modific</w:t>
      </w:r>
      <w:r w:rsidR="0019070D"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r</w:t>
      </w:r>
      <w:r w:rsidR="0019070D"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w:t>
      </w:r>
      <w:r w:rsidR="0019070D" w:rsidRPr="00E258EF">
        <w:rPr>
          <w:rFonts w:ascii="Trebuchet MS" w:eastAsia="Trebuchet MS" w:hAnsi="Trebuchet MS" w:cs="Trebuchet MS"/>
          <w:sz w:val="22"/>
          <w:szCs w:val="22"/>
          <w:lang w:val="ro-RO"/>
        </w:rPr>
        <w:t>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bugetului</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estimat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Proiectulu</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0019070D" w:rsidRPr="00E258EF">
        <w:rPr>
          <w:rFonts w:ascii="Trebuchet MS" w:eastAsia="Trebuchet MS" w:hAnsi="Trebuchet MS"/>
          <w:sz w:val="22"/>
          <w:szCs w:val="22"/>
          <w:lang w:val="ro-RO"/>
        </w:rPr>
        <w:t xml:space="preserve">altele decât cele prevăzute </w:t>
      </w:r>
      <w:r w:rsidR="00F9015A" w:rsidRPr="00E258EF">
        <w:rPr>
          <w:rFonts w:ascii="Trebuchet MS" w:eastAsia="Trebuchet MS" w:hAnsi="Trebuchet MS"/>
          <w:sz w:val="22"/>
          <w:szCs w:val="22"/>
          <w:lang w:val="ro-RO"/>
        </w:rPr>
        <w:t>la art. 10 alin. (1</w:t>
      </w:r>
      <w:r w:rsidR="00A751BE" w:rsidRPr="00E258EF">
        <w:rPr>
          <w:rFonts w:ascii="Trebuchet MS" w:eastAsia="Trebuchet MS" w:hAnsi="Trebuchet MS"/>
          <w:sz w:val="22"/>
          <w:szCs w:val="22"/>
          <w:lang w:val="ro-RO"/>
        </w:rPr>
        <w:t>4</w:t>
      </w:r>
      <w:r w:rsidR="00F9015A" w:rsidRPr="00E258EF">
        <w:rPr>
          <w:rFonts w:ascii="Trebuchet MS" w:eastAsia="Trebuchet MS" w:hAnsi="Trebuchet MS"/>
          <w:sz w:val="22"/>
          <w:szCs w:val="22"/>
          <w:lang w:val="ro-RO"/>
        </w:rPr>
        <w:t xml:space="preserve">) din Contractul de finanțare </w:t>
      </w:r>
      <w:r w:rsidR="0076719B">
        <w:rPr>
          <w:rFonts w:ascii="Trebuchet MS" w:eastAsia="Trebuchet MS" w:hAnsi="Trebuchet MS"/>
          <w:sz w:val="22"/>
          <w:szCs w:val="22"/>
          <w:lang w:val="ro-RO"/>
        </w:rPr>
        <w:t xml:space="preserve">- </w:t>
      </w:r>
      <w:r w:rsidR="00F9015A" w:rsidRPr="00E258EF">
        <w:rPr>
          <w:rFonts w:ascii="Trebuchet MS" w:eastAsia="Trebuchet MS" w:hAnsi="Trebuchet MS"/>
          <w:sz w:val="22"/>
          <w:szCs w:val="22"/>
          <w:lang w:val="ro-RO"/>
        </w:rPr>
        <w:t>condiții generale</w:t>
      </w:r>
      <w:r w:rsidR="0019070D" w:rsidRPr="00E258EF">
        <w:rPr>
          <w:rFonts w:ascii="Trebuchet MS" w:eastAsia="Trebuchet MS" w:hAnsi="Trebuchet MS"/>
          <w:sz w:val="22"/>
          <w:szCs w:val="22"/>
          <w:lang w:val="ro-RO"/>
        </w:rPr>
        <w:t>,</w:t>
      </w:r>
      <w:r w:rsidR="0019070D" w:rsidRPr="00E258EF">
        <w:rPr>
          <w:rFonts w:ascii="Trebuchet MS" w:eastAsia="Trebuchet MS" w:hAnsi="Trebuchet MS"/>
          <w:i/>
          <w:sz w:val="22"/>
          <w:szCs w:val="22"/>
          <w:lang w:val="ro-RO"/>
        </w:rPr>
        <w:t xml:space="preserve"> </w:t>
      </w:r>
      <w:r w:rsidRPr="00E258EF">
        <w:rPr>
          <w:rFonts w:ascii="Trebuchet MS" w:eastAsia="Trebuchet MS" w:hAnsi="Trebuchet MS" w:cs="Trebuchet MS"/>
          <w:sz w:val="22"/>
          <w:szCs w:val="22"/>
          <w:lang w:val="ro-RO"/>
        </w:rPr>
        <w:t>f</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afecta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obiectivul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w w:val="103"/>
          <w:sz w:val="22"/>
          <w:szCs w:val="22"/>
          <w:lang w:val="ro-RO"/>
        </w:rPr>
        <w:t xml:space="preserve">general/scopul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00CB6891"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țiile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unei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justificări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w w:val="103"/>
          <w:sz w:val="22"/>
          <w:szCs w:val="22"/>
          <w:lang w:val="ro-RO"/>
        </w:rPr>
        <w:t>temeinice;</w:t>
      </w:r>
    </w:p>
    <w:p w14:paraId="25DFD22C" w14:textId="33C8C3DC"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pacing w:val="-1"/>
          <w:sz w:val="22"/>
          <w:szCs w:val="22"/>
          <w:lang w:val="ro-RO"/>
        </w:rPr>
        <w:t>cludere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noi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activităţi</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şi/sau</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z w:val="22"/>
          <w:szCs w:val="22"/>
          <w:lang w:val="ro-RO"/>
        </w:rPr>
        <w:t xml:space="preserve">troducerea/modificarea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uno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categorii</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pacing w:val="-2"/>
          <w:w w:val="103"/>
          <w:sz w:val="22"/>
          <w:szCs w:val="22"/>
          <w:lang w:val="ro-RO"/>
        </w:rPr>
        <w:t xml:space="preserve">de </w:t>
      </w:r>
      <w:r w:rsidRPr="00E258EF">
        <w:rPr>
          <w:rFonts w:ascii="Trebuchet MS" w:eastAsia="Trebuchet MS" w:hAnsi="Trebuchet MS" w:cs="Trebuchet MS"/>
          <w:spacing w:val="-1"/>
          <w:sz w:val="22"/>
          <w:szCs w:val="22"/>
          <w:lang w:val="ro-RO"/>
        </w:rPr>
        <w:t>gru</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ţint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Ghidului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olicitantului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pecifice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w w:val="103"/>
          <w:sz w:val="22"/>
          <w:szCs w:val="22"/>
          <w:lang w:val="ro-RO"/>
        </w:rPr>
        <w:t xml:space="preserve">aferent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finanţat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contribuie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la </w:t>
      </w:r>
      <w:r w:rsidRPr="00E258EF">
        <w:rPr>
          <w:rFonts w:ascii="Trebuchet MS" w:eastAsia="Trebuchet MS" w:hAnsi="Trebuchet MS" w:cs="Trebuchet MS"/>
          <w:spacing w:val="-1"/>
          <w:sz w:val="22"/>
          <w:szCs w:val="22"/>
          <w:lang w:val="ro-RO"/>
        </w:rPr>
        <w:t>atingere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rezultatelor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obiectivului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specific</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w w:val="103"/>
          <w:sz w:val="22"/>
          <w:szCs w:val="22"/>
          <w:lang w:val="ro-RO"/>
        </w:rPr>
        <w:t xml:space="preserve">al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78BD8DE1" w14:textId="5D3091AF"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indicatorilor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grupului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stabiliți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 xml:space="preserve"> cerere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w w:val="103"/>
          <w:sz w:val="22"/>
          <w:szCs w:val="22"/>
          <w:lang w:val="ro-RO"/>
        </w:rPr>
        <w:t xml:space="preserve">aprobată,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respectarea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preveder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lor</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Ghidului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w w:val="104"/>
          <w:sz w:val="22"/>
          <w:szCs w:val="22"/>
          <w:lang w:val="ro-RO"/>
        </w:rPr>
        <w:t>S</w:t>
      </w:r>
      <w:r w:rsidRPr="00E258EF">
        <w:rPr>
          <w:rFonts w:ascii="Trebuchet MS" w:eastAsia="Trebuchet MS" w:hAnsi="Trebuchet MS" w:cs="Trebuchet MS"/>
          <w:spacing w:val="-2"/>
          <w:w w:val="103"/>
          <w:sz w:val="22"/>
          <w:szCs w:val="22"/>
          <w:lang w:val="ro-RO"/>
        </w:rPr>
        <w:t>pec</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fice</w:t>
      </w:r>
      <w:r w:rsidR="00A276E7" w:rsidRPr="00E258EF">
        <w:rPr>
          <w:rFonts w:ascii="Trebuchet MS" w:eastAsia="Trebuchet MS" w:hAnsi="Trebuchet MS" w:cs="Trebuchet MS"/>
          <w:spacing w:val="-1"/>
          <w:w w:val="103"/>
          <w:sz w:val="22"/>
          <w:szCs w:val="22"/>
          <w:lang w:val="ro-RO"/>
        </w:rPr>
        <w:t xml:space="preserve"> și a condițiilor de acordare a finanțării</w:t>
      </w:r>
      <w:r w:rsidR="00FD28B8" w:rsidRPr="00E258EF">
        <w:rPr>
          <w:rFonts w:ascii="Trebuchet MS" w:eastAsia="Trebuchet MS" w:hAnsi="Trebuchet MS" w:cs="Trebuchet MS"/>
          <w:spacing w:val="-1"/>
          <w:w w:val="103"/>
          <w:sz w:val="22"/>
          <w:szCs w:val="22"/>
          <w:lang w:val="ro-RO"/>
        </w:rPr>
        <w:t>.</w:t>
      </w:r>
    </w:p>
    <w:p w14:paraId="1AF8E3E8" w14:textId="77777777" w:rsidR="000B3971" w:rsidRPr="00E258EF" w:rsidRDefault="000B3971" w:rsidP="00A22FA6">
      <w:pPr>
        <w:spacing w:before="8" w:line="100" w:lineRule="exact"/>
        <w:ind w:right="-20"/>
        <w:rPr>
          <w:rFonts w:ascii="Trebuchet MS" w:hAnsi="Trebuchet MS"/>
          <w:sz w:val="22"/>
          <w:szCs w:val="22"/>
          <w:lang w:val="ro-RO"/>
        </w:rPr>
      </w:pPr>
    </w:p>
    <w:p w14:paraId="594BF5CD" w14:textId="096F1287" w:rsidR="000B3971" w:rsidRPr="00E258EF" w:rsidRDefault="0099349E" w:rsidP="00A33CDA">
      <w:pPr>
        <w:spacing w:line="247" w:lineRule="auto"/>
        <w:ind w:left="648"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În</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propunerilo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
          <w:sz w:val="22"/>
          <w:szCs w:val="22"/>
          <w:lang w:val="ro-RO"/>
        </w:rPr>
        <w:t xml:space="preserve"> 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acte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ad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1"/>
          <w:sz w:val="22"/>
          <w:szCs w:val="22"/>
          <w:lang w:val="ro-RO"/>
        </w:rPr>
        <w:t>țional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au</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obiect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reducere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valorii</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indicatorilor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 grupului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țintă,</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valoare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eligibilă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Proie</w:t>
      </w:r>
      <w:r w:rsidRPr="00E258EF">
        <w:rPr>
          <w:rFonts w:ascii="Trebuchet MS" w:eastAsia="Trebuchet MS" w:hAnsi="Trebuchet MS" w:cs="Trebuchet MS"/>
          <w:sz w:val="22"/>
          <w:szCs w:val="22"/>
          <w:lang w:val="ro-RO"/>
        </w:rPr>
        <w:t>ctului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1"/>
          <w:sz w:val="22"/>
          <w:szCs w:val="22"/>
          <w:lang w:val="ro-RO"/>
        </w:rPr>
        <w:t>edus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propo</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 procedurile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specifice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stabilite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indicatorilor</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grupulu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țintă</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trebuie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 aducă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atingere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condițiilor</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eligibilitate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 xml:space="preserve">și </w:t>
      </w:r>
      <w:r w:rsidRPr="00E258EF">
        <w:rPr>
          <w:rFonts w:ascii="Trebuchet MS" w:eastAsia="Trebuchet MS" w:hAnsi="Trebuchet MS" w:cs="Trebuchet MS"/>
          <w:spacing w:val="-1"/>
          <w:sz w:val="22"/>
          <w:szCs w:val="22"/>
          <w:lang w:val="ro-RO"/>
        </w:rPr>
        <w:t>evaluar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w w:val="103"/>
          <w:sz w:val="22"/>
          <w:szCs w:val="22"/>
          <w:lang w:val="ro-RO"/>
        </w:rPr>
        <w:t>tehnic</w:t>
      </w:r>
      <w:r w:rsidRPr="00E258EF">
        <w:rPr>
          <w:rFonts w:ascii="Trebuchet MS" w:eastAsia="Trebuchet MS" w:hAnsi="Trebuchet MS" w:cs="Trebuchet MS"/>
          <w:spacing w:val="-1"/>
          <w:w w:val="103"/>
          <w:sz w:val="22"/>
          <w:szCs w:val="22"/>
          <w:lang w:val="ro-RO"/>
        </w:rPr>
        <w:t>o</w:t>
      </w:r>
      <w:r w:rsidR="0076719B">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financiară</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stabilite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țial</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etapa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evaluare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finantare.</w:t>
      </w:r>
    </w:p>
    <w:p w14:paraId="52218DFE" w14:textId="77777777" w:rsidR="000B3971" w:rsidRPr="00E258EF" w:rsidRDefault="000B3971">
      <w:pPr>
        <w:spacing w:before="6" w:line="100" w:lineRule="exact"/>
        <w:rPr>
          <w:rFonts w:ascii="Trebuchet MS" w:hAnsi="Trebuchet MS"/>
          <w:sz w:val="22"/>
          <w:szCs w:val="22"/>
          <w:lang w:val="ro-RO"/>
        </w:rPr>
      </w:pPr>
    </w:p>
    <w:p w14:paraId="1ED34006" w14:textId="57F4F794" w:rsidR="004D072A" w:rsidRPr="00E258EF"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modificarea Anexei </w:t>
      </w:r>
      <w:r w:rsidR="0076719B">
        <w:rPr>
          <w:rFonts w:ascii="Trebuchet MS" w:eastAsia="Trebuchet MS" w:hAnsi="Trebuchet MS" w:cs="Trebuchet MS"/>
          <w:w w:val="103"/>
          <w:sz w:val="22"/>
          <w:szCs w:val="22"/>
          <w:lang w:val="ro-RO"/>
        </w:rPr>
        <w:t xml:space="preserve">nr. </w:t>
      </w:r>
      <w:r w:rsidRPr="00E258EF">
        <w:rPr>
          <w:rFonts w:ascii="Trebuchet MS" w:eastAsia="Trebuchet MS" w:hAnsi="Trebuchet MS" w:cs="Trebuchet MS"/>
          <w:w w:val="103"/>
          <w:sz w:val="22"/>
          <w:szCs w:val="22"/>
          <w:lang w:val="ro-RO"/>
        </w:rPr>
        <w:t xml:space="preserve">2 </w:t>
      </w:r>
      <w:r w:rsidR="0076719B">
        <w:rPr>
          <w:rFonts w:ascii="Trebuchet MS" w:eastAsia="Trebuchet MS" w:hAnsi="Trebuchet MS" w:cs="Trebuchet MS"/>
          <w:w w:val="103"/>
          <w:sz w:val="22"/>
          <w:szCs w:val="22"/>
          <w:lang w:val="ro-RO"/>
        </w:rPr>
        <w:t xml:space="preserve">din contractul de finanțare – condiții generale </w:t>
      </w:r>
      <w:r w:rsidRPr="00E258EF">
        <w:rPr>
          <w:rFonts w:ascii="Trebuchet MS" w:eastAsia="Trebuchet MS" w:hAnsi="Trebuchet MS" w:cs="Trebuchet MS"/>
          <w:w w:val="103"/>
          <w:sz w:val="22"/>
          <w:szCs w:val="22"/>
          <w:lang w:val="ro-RO"/>
        </w:rPr>
        <w:t>– Planul de monitorizare</w:t>
      </w:r>
      <w:r w:rsidR="0076719B">
        <w:rPr>
          <w:rFonts w:ascii="Trebuchet MS" w:eastAsia="Trebuchet MS" w:hAnsi="Trebuchet MS" w:cs="Trebuchet MS"/>
          <w:w w:val="103"/>
          <w:sz w:val="22"/>
          <w:szCs w:val="22"/>
          <w:lang w:val="ro-RO"/>
        </w:rPr>
        <w:t xml:space="preserve"> a proiectului</w:t>
      </w:r>
      <w:r w:rsidRPr="00E258EF">
        <w:rPr>
          <w:rFonts w:ascii="Trebuchet MS" w:eastAsia="Trebuchet MS" w:hAnsi="Trebuchet MS" w:cs="Trebuchet MS"/>
          <w:w w:val="103"/>
          <w:sz w:val="22"/>
          <w:szCs w:val="22"/>
          <w:lang w:val="ro-RO"/>
        </w:rPr>
        <w:t>;</w:t>
      </w:r>
    </w:p>
    <w:p w14:paraId="6C511EEA" w14:textId="2693A92E" w:rsidR="000B3971" w:rsidRPr="00E258EF"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 xml:space="preserve">modificarea </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durate</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plementar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 xml:space="preserve">ectului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durate</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w w:val="103"/>
          <w:sz w:val="22"/>
          <w:szCs w:val="22"/>
          <w:lang w:val="ro-RO"/>
        </w:rPr>
        <w:t xml:space="preserve">maxime </w:t>
      </w:r>
      <w:r w:rsidRPr="00E258EF">
        <w:rPr>
          <w:rFonts w:ascii="Trebuchet MS" w:eastAsia="Trebuchet MS" w:hAnsi="Trebuchet MS" w:cs="Trebuchet MS"/>
          <w:spacing w:val="-2"/>
          <w:sz w:val="22"/>
          <w:szCs w:val="22"/>
          <w:lang w:val="ro-RO"/>
        </w:rPr>
        <w:t>pre</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z</w:t>
      </w:r>
      <w:r w:rsidRPr="00E258EF">
        <w:rPr>
          <w:rFonts w:ascii="Trebuchet MS" w:eastAsia="Trebuchet MS" w:hAnsi="Trebuchet MS" w:cs="Trebuchet MS"/>
          <w:spacing w:val="-1"/>
          <w:sz w:val="22"/>
          <w:szCs w:val="22"/>
          <w:lang w:val="ro-RO"/>
        </w:rPr>
        <w:t>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w w:val="104"/>
          <w:sz w:val="22"/>
          <w:szCs w:val="22"/>
          <w:lang w:val="ro-RO"/>
        </w:rPr>
        <w:t>S</w:t>
      </w:r>
      <w:r w:rsidRPr="00E258EF">
        <w:rPr>
          <w:rFonts w:ascii="Trebuchet MS" w:eastAsia="Trebuchet MS" w:hAnsi="Trebuchet MS" w:cs="Trebuchet MS"/>
          <w:w w:val="103"/>
          <w:sz w:val="22"/>
          <w:szCs w:val="22"/>
          <w:lang w:val="ro-RO"/>
        </w:rPr>
        <w:t>pecifice</w:t>
      </w:r>
      <w:r w:rsidR="00A751BE" w:rsidRPr="00E258EF">
        <w:rPr>
          <w:rFonts w:ascii="Trebuchet MS" w:eastAsia="Trebuchet MS" w:hAnsi="Trebuchet MS" w:cs="Trebuchet MS"/>
          <w:w w:val="103"/>
          <w:sz w:val="22"/>
          <w:szCs w:val="22"/>
          <w:lang w:val="ro-RO"/>
        </w:rPr>
        <w:t xml:space="preserve"> și</w:t>
      </w:r>
      <w:r w:rsidR="00E87915" w:rsidRPr="00E258EF">
        <w:rPr>
          <w:rFonts w:ascii="Trebuchet MS" w:eastAsia="Trebuchet MS" w:hAnsi="Trebuchet MS" w:cs="Trebuchet MS"/>
          <w:w w:val="103"/>
          <w:sz w:val="22"/>
          <w:szCs w:val="22"/>
          <w:lang w:val="ro-RO"/>
        </w:rPr>
        <w:t xml:space="preserve"> </w:t>
      </w:r>
      <w:r w:rsidR="00A276E7" w:rsidRPr="00E258EF">
        <w:rPr>
          <w:rFonts w:ascii="Trebuchet MS" w:eastAsia="Trebuchet MS" w:hAnsi="Trebuchet MS" w:cs="Trebuchet MS"/>
          <w:w w:val="103"/>
          <w:sz w:val="22"/>
          <w:szCs w:val="22"/>
          <w:lang w:val="ro-RO"/>
        </w:rPr>
        <w:t>fără a depăși data de 31.12.2029</w:t>
      </w:r>
      <w:r w:rsidRPr="00E258EF">
        <w:rPr>
          <w:rFonts w:ascii="Trebuchet MS" w:eastAsia="Trebuchet MS" w:hAnsi="Trebuchet MS" w:cs="Trebuchet MS"/>
          <w:w w:val="103"/>
          <w:sz w:val="22"/>
          <w:szCs w:val="22"/>
          <w:lang w:val="ro-RO"/>
        </w:rPr>
        <w:t>;</w:t>
      </w:r>
    </w:p>
    <w:p w14:paraId="6CB15DEA" w14:textId="1CCD0B24" w:rsidR="000B3971" w:rsidRPr="00E258EF"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suspendare</w:t>
      </w:r>
      <w:r w:rsidRPr="00E258EF">
        <w:rPr>
          <w:rFonts w:ascii="Trebuchet MS" w:eastAsia="Trebuchet MS" w:hAnsi="Trebuchet MS" w:cs="Trebuchet MS"/>
          <w:sz w:val="22"/>
          <w:szCs w:val="22"/>
          <w:lang w:val="ro-RO"/>
        </w:rPr>
        <w:t xml:space="preserve">a implementării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 xml:space="preserve">proiectului,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motive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 xml:space="preserve">întemeiate, </w:t>
      </w:r>
      <w:r w:rsidR="00A276E7" w:rsidRPr="00E258EF">
        <w:rPr>
          <w:rFonts w:ascii="Trebuchet MS" w:eastAsia="Trebuchet MS" w:hAnsi="Trebuchet MS" w:cs="Trebuchet MS"/>
          <w:w w:val="103"/>
          <w:sz w:val="22"/>
          <w:szCs w:val="22"/>
          <w:lang w:val="ro-RO"/>
        </w:rPr>
        <w:t>cu condiția ca p</w:t>
      </w:r>
      <w:r w:rsidR="00A276E7" w:rsidRPr="00E258EF">
        <w:rPr>
          <w:rFonts w:ascii="Trebuchet MS" w:hAnsi="Trebuchet MS"/>
          <w:sz w:val="22"/>
          <w:szCs w:val="22"/>
          <w:lang w:val="ro-RO"/>
        </w:rPr>
        <w:t>erioadele cumulate de suspendare să nu depăşească 25% din perioada inițială de implementare, cu asigurarea condiţiilor necesare ca finalizarea implementării proiectului să nu depăşească data de 31 decembrie 2029</w:t>
      </w:r>
      <w:r w:rsidR="00A276E7" w:rsidRPr="00E258EF">
        <w:rPr>
          <w:rFonts w:ascii="Trebuchet MS" w:eastAsia="Trebuchet MS" w:hAnsi="Trebuchet MS" w:cs="Trebuchet MS"/>
          <w:w w:val="103"/>
          <w:sz w:val="22"/>
          <w:szCs w:val="22"/>
          <w:lang w:val="ro-RO"/>
        </w:rPr>
        <w:t>.</w:t>
      </w:r>
    </w:p>
    <w:p w14:paraId="6B6CC7A0" w14:textId="77777777" w:rsidR="000B3971" w:rsidRPr="00E258EF" w:rsidRDefault="000B3971">
      <w:pPr>
        <w:spacing w:before="3" w:line="100" w:lineRule="exact"/>
        <w:rPr>
          <w:rFonts w:ascii="Trebuchet MS" w:hAnsi="Trebuchet MS"/>
          <w:sz w:val="22"/>
          <w:szCs w:val="22"/>
          <w:lang w:val="ro-RO"/>
        </w:rPr>
      </w:pPr>
    </w:p>
    <w:p w14:paraId="13BB2B7E" w14:textId="11CB028F" w:rsidR="000B3971" w:rsidRPr="00E258EF"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înlocuirea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unui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ntre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partenerii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proiect,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ia</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asigurării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me</w:t>
      </w:r>
      <w:r w:rsidRPr="00E258EF">
        <w:rPr>
          <w:rFonts w:ascii="Trebuchet MS" w:eastAsia="Trebuchet MS" w:hAnsi="Trebuchet MS" w:cs="Trebuchet MS"/>
          <w:spacing w:val="-1"/>
          <w:sz w:val="22"/>
          <w:szCs w:val="22"/>
          <w:lang w:val="ro-RO"/>
        </w:rPr>
        <w:t>nț</w:t>
      </w:r>
      <w:r w:rsidRPr="00E258EF">
        <w:rPr>
          <w:rFonts w:ascii="Trebuchet MS" w:eastAsia="Trebuchet MS" w:hAnsi="Trebuchet MS" w:cs="Trebuchet MS"/>
          <w:sz w:val="22"/>
          <w:szCs w:val="22"/>
          <w:lang w:val="ro-RO"/>
        </w:rPr>
        <w:t>inerii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cond</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 xml:space="preserve">țiilor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eligibilitate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reglementat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pecifice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şi</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w w:val="103"/>
          <w:sz w:val="22"/>
          <w:szCs w:val="22"/>
          <w:lang w:val="ro-RO"/>
        </w:rPr>
        <w:t xml:space="preserve">conformitate </w:t>
      </w:r>
      <w:r w:rsidRPr="00E258EF">
        <w:rPr>
          <w:rFonts w:ascii="Trebuchet MS" w:eastAsia="Trebuchet MS" w:hAnsi="Trebuchet MS" w:cs="Trebuchet MS"/>
          <w:sz w:val="22"/>
          <w:szCs w:val="22"/>
          <w:lang w:val="ro-RO"/>
        </w:rPr>
        <w:t xml:space="preserve">cu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subsecvent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 xml:space="preserve">emise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implementării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w w:val="103"/>
          <w:sz w:val="22"/>
          <w:szCs w:val="22"/>
          <w:lang w:val="ro-RO"/>
        </w:rPr>
        <w:t>proiectulu</w:t>
      </w:r>
      <w:r w:rsidRPr="00E258EF">
        <w:rPr>
          <w:rFonts w:ascii="Trebuchet MS" w:eastAsia="Trebuchet MS" w:hAnsi="Trebuchet MS" w:cs="Trebuchet MS"/>
          <w:spacing w:val="1"/>
          <w:w w:val="103"/>
          <w:sz w:val="22"/>
          <w:szCs w:val="22"/>
          <w:lang w:val="ro-RO"/>
        </w:rPr>
        <w:t>i</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inclu</w:t>
      </w:r>
      <w:r w:rsidRPr="00E258EF">
        <w:rPr>
          <w:rFonts w:ascii="Trebuchet MS" w:eastAsia="Trebuchet MS" w:hAnsi="Trebuchet MS" w:cs="Trebuchet MS"/>
          <w:spacing w:val="-5"/>
          <w:sz w:val="22"/>
          <w:szCs w:val="22"/>
          <w:lang w:val="ro-RO"/>
        </w:rPr>
        <w:t>s</w:t>
      </w:r>
      <w:r w:rsidRPr="00E258EF">
        <w:rPr>
          <w:rFonts w:ascii="Trebuchet MS" w:eastAsia="Trebuchet MS" w:hAnsi="Trebuchet MS" w:cs="Trebuchet MS"/>
          <w:sz w:val="22"/>
          <w:szCs w:val="22"/>
          <w:lang w:val="ro-RO"/>
        </w:rPr>
        <w:t>iv</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capacit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operaţionale</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şi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financiare;</w:t>
      </w:r>
    </w:p>
    <w:p w14:paraId="68895F99" w14:textId="0580EB18" w:rsidR="000B3971" w:rsidRPr="00E258EF"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modificări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10"/>
          <w:sz w:val="22"/>
          <w:szCs w:val="22"/>
          <w:lang w:val="ro-RO"/>
        </w:rPr>
        <w:t xml:space="preserve"> </w:t>
      </w:r>
      <w:r w:rsidR="0076719B">
        <w:rPr>
          <w:rFonts w:ascii="Trebuchet MS" w:eastAsia="Trebuchet MS" w:hAnsi="Trebuchet MS" w:cs="Trebuchet MS"/>
          <w:sz w:val="22"/>
          <w:szCs w:val="22"/>
          <w:lang w:val="ro-RO"/>
        </w:rPr>
        <w:t>A</w:t>
      </w:r>
      <w:r w:rsidR="0076719B" w:rsidRPr="00E258EF">
        <w:rPr>
          <w:rFonts w:ascii="Trebuchet MS" w:eastAsia="Trebuchet MS" w:hAnsi="Trebuchet MS" w:cs="Trebuchet MS"/>
          <w:sz w:val="22"/>
          <w:szCs w:val="22"/>
          <w:lang w:val="ro-RO"/>
        </w:rPr>
        <w:t>nexei</w:t>
      </w:r>
      <w:r w:rsidR="0076719B" w:rsidRPr="00E258EF">
        <w:rPr>
          <w:rFonts w:ascii="Trebuchet MS" w:eastAsia="Trebuchet MS" w:hAnsi="Trebuchet MS" w:cs="Trebuchet MS"/>
          <w:spacing w:val="20"/>
          <w:sz w:val="22"/>
          <w:szCs w:val="22"/>
          <w:lang w:val="ro-RO"/>
        </w:rPr>
        <w:t xml:space="preserve"> </w:t>
      </w:r>
      <w:r w:rsidR="0076719B">
        <w:rPr>
          <w:rFonts w:ascii="Trebuchet MS" w:eastAsia="Trebuchet MS" w:hAnsi="Trebuchet MS" w:cs="Trebuchet MS"/>
          <w:spacing w:val="20"/>
          <w:sz w:val="22"/>
          <w:szCs w:val="22"/>
          <w:lang w:val="ro-RO"/>
        </w:rPr>
        <w:t xml:space="preserve">nr. </w:t>
      </w:r>
      <w:r w:rsidR="00A751BE" w:rsidRPr="00E258EF">
        <w:rPr>
          <w:rFonts w:ascii="Trebuchet MS" w:eastAsia="Trebuchet MS" w:hAnsi="Trebuchet MS" w:cs="Trebuchet MS"/>
          <w:sz w:val="22"/>
          <w:szCs w:val="22"/>
          <w:lang w:val="ro-RO"/>
        </w:rPr>
        <w:t>4</w:t>
      </w:r>
      <w:r w:rsidRPr="00E258EF">
        <w:rPr>
          <w:rFonts w:ascii="Trebuchet MS" w:eastAsia="Trebuchet MS" w:hAnsi="Trebuchet MS" w:cs="Trebuchet MS"/>
          <w:sz w:val="22"/>
          <w:szCs w:val="22"/>
          <w:lang w:val="ro-RO"/>
        </w:rPr>
        <w:t xml:space="preserve"> </w:t>
      </w:r>
      <w:r w:rsidR="00A751BE"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Acordul</w:t>
      </w:r>
      <w:r w:rsidRPr="00E258EF">
        <w:rPr>
          <w:rFonts w:ascii="Trebuchet MS" w:eastAsia="Trebuchet MS" w:hAnsi="Trebuchet MS" w:cs="Trebuchet MS"/>
          <w:spacing w:val="22"/>
          <w:sz w:val="22"/>
          <w:szCs w:val="22"/>
          <w:lang w:val="ro-RO"/>
        </w:rPr>
        <w:t xml:space="preserve"> </w:t>
      </w:r>
      <w:r w:rsidR="007C6917" w:rsidRPr="00E258EF">
        <w:rPr>
          <w:rFonts w:ascii="Trebuchet MS" w:eastAsia="Trebuchet MS" w:hAnsi="Trebuchet MS" w:cs="Trebuchet MS"/>
          <w:spacing w:val="22"/>
          <w:sz w:val="22"/>
          <w:szCs w:val="22"/>
          <w:lang w:val="ro-RO"/>
        </w:rPr>
        <w:t xml:space="preserve">de parteneriat </w:t>
      </w:r>
      <w:r w:rsidRPr="00E258EF">
        <w:rPr>
          <w:rFonts w:ascii="Trebuchet MS" w:eastAsia="Trebuchet MS" w:hAnsi="Trebuchet MS" w:cs="Trebuchet MS"/>
          <w:sz w:val="22"/>
          <w:szCs w:val="22"/>
          <w:lang w:val="ro-RO"/>
        </w:rPr>
        <w:t>încheiat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între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Lide</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1"/>
          <w:sz w:val="22"/>
          <w:szCs w:val="22"/>
          <w:lang w:val="ro-RO"/>
        </w:rPr>
        <w: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Partener</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w:t>
      </w:r>
    </w:p>
    <w:p w14:paraId="5D982C7A" w14:textId="09AE81A0" w:rsidR="002F1081" w:rsidRPr="00E258EF" w:rsidRDefault="0099349E" w:rsidP="002F1081">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modific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ce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efect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scădere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valorii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a</w:t>
      </w:r>
      <w:r w:rsidR="00A22FA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justificarea</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detaliată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motivelor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au</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condus</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aceasta</w:t>
      </w:r>
      <w:r w:rsidR="007C6917" w:rsidRPr="00E258EF">
        <w:rPr>
          <w:rFonts w:ascii="Trebuchet MS" w:eastAsia="Trebuchet MS" w:hAnsi="Trebuchet MS" w:cs="Trebuchet MS"/>
          <w:w w:val="103"/>
          <w:sz w:val="22"/>
          <w:szCs w:val="22"/>
          <w:lang w:val="ro-RO"/>
        </w:rPr>
        <w:t xml:space="preserve"> situatie</w:t>
      </w:r>
      <w:r w:rsidRPr="00E258EF">
        <w:rPr>
          <w:rFonts w:ascii="Trebuchet MS" w:eastAsia="Trebuchet MS" w:hAnsi="Trebuchet MS" w:cs="Trebuchet MS"/>
          <w:w w:val="103"/>
          <w:sz w:val="22"/>
          <w:szCs w:val="22"/>
          <w:lang w:val="ro-RO"/>
        </w:rPr>
        <w:t>.</w:t>
      </w:r>
    </w:p>
    <w:p w14:paraId="13C95C1A" w14:textId="635A81C5" w:rsidR="002F1081" w:rsidRPr="00E258EF" w:rsidRDefault="002F1081"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3"/>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solicită  clarific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w w:val="103"/>
          <w:sz w:val="22"/>
          <w:szCs w:val="22"/>
          <w:lang w:val="ro-RO"/>
        </w:rPr>
        <w:t xml:space="preserve">modificarea </w:t>
      </w:r>
      <w:r w:rsidRPr="00E258EF">
        <w:rPr>
          <w:rFonts w:ascii="Trebuchet MS" w:eastAsia="Trebuchet MS" w:hAnsi="Trebuchet MS" w:cs="Trebuchet MS"/>
          <w:sz w:val="22"/>
          <w:szCs w:val="22"/>
          <w:lang w:val="ro-RO"/>
        </w:rPr>
        <w:t>propusă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ad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beneficiaru</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parteneriat</w:t>
      </w:r>
      <w:r w:rsidR="00E5050C">
        <w:rPr>
          <w:rFonts w:ascii="Trebuchet MS" w:eastAsia="Trebuchet MS" w:hAnsi="Trebuchet MS" w:cs="Trebuchet MS"/>
          <w:sz w:val="22"/>
          <w:szCs w:val="22"/>
          <w:lang w:val="ro-RO"/>
        </w:rPr>
        <w:t xml:space="preserve"> </w:t>
      </w:r>
      <w:r w:rsidR="00E5050C">
        <w:rPr>
          <w:rFonts w:ascii="Trebuchet MS" w:eastAsia="Trebuchet MS" w:hAnsi="Trebuchet MS" w:cs="Trebuchet MS"/>
          <w:spacing w:val="-1"/>
          <w:sz w:val="22"/>
          <w:szCs w:val="22"/>
          <w:lang w:val="ro-RO"/>
        </w:rPr>
        <w:t xml:space="preserve">(dacă </w:t>
      </w:r>
      <w:r w:rsidR="000B286B">
        <w:rPr>
          <w:rFonts w:ascii="Trebuchet MS" w:eastAsia="Trebuchet MS" w:hAnsi="Trebuchet MS" w:cs="Trebuchet MS"/>
          <w:spacing w:val="-1"/>
          <w:sz w:val="22"/>
          <w:szCs w:val="22"/>
          <w:lang w:val="ro-RO"/>
        </w:rPr>
        <w:t xml:space="preserve">proiectele </w:t>
      </w:r>
      <w:r w:rsidR="00E5050C">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are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obligaţia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să furnizeze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w w:val="103"/>
          <w:sz w:val="22"/>
          <w:szCs w:val="22"/>
          <w:lang w:val="ro-RO"/>
        </w:rPr>
        <w:t xml:space="preserve">un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spun</w:t>
      </w:r>
      <w:r w:rsidRPr="00E258EF">
        <w:rPr>
          <w:rFonts w:ascii="Trebuchet MS" w:eastAsia="Trebuchet MS" w:hAnsi="Trebuchet MS" w:cs="Trebuchet MS"/>
          <w:sz w:val="22"/>
          <w:szCs w:val="22"/>
          <w:lang w:val="ro-RO"/>
        </w:rPr>
        <w:t>s</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terme</w:t>
      </w:r>
      <w:r w:rsidRPr="00E258EF">
        <w:rPr>
          <w:rFonts w:ascii="Trebuchet MS" w:eastAsia="Trebuchet MS" w:hAnsi="Trebuchet MS" w:cs="Trebuchet MS"/>
          <w:sz w:val="22"/>
          <w:szCs w:val="22"/>
          <w:lang w:val="ro-RO"/>
        </w:rPr>
        <w:t>nul</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comunicat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pacing w:val="-1"/>
          <w:sz w:val="22"/>
          <w:szCs w:val="22"/>
          <w:lang w:val="ro-RO"/>
        </w:rPr>
        <w:t>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5"/>
          <w:sz w:val="22"/>
          <w:szCs w:val="22"/>
          <w:lang w:val="ro-RO"/>
        </w:rPr>
        <w:t xml:space="preserve"> </w:t>
      </w:r>
      <w:r w:rsidR="007C6917" w:rsidRPr="00E258EF">
        <w:rPr>
          <w:rFonts w:ascii="Trebuchet MS" w:eastAsia="Trebuchet MS" w:hAnsi="Trebuchet MS" w:cs="Trebuchet MS"/>
          <w:spacing w:val="15"/>
          <w:sz w:val="22"/>
          <w:szCs w:val="22"/>
          <w:lang w:val="ro-RO"/>
        </w:rPr>
        <w:t>AMPEO/</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w:t>
      </w:r>
    </w:p>
    <w:p w14:paraId="7702ED37" w14:textId="73D8655B" w:rsidR="000B3971" w:rsidRPr="00E258EF" w:rsidRDefault="0099349E"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Dac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a  maxim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2  (doua)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clarific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ri,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beneficiaru</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 xml:space="preserve">liderul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w w:val="103"/>
          <w:sz w:val="22"/>
          <w:szCs w:val="22"/>
          <w:lang w:val="ro-RO"/>
        </w:rPr>
        <w:t xml:space="preserve">de </w:t>
      </w:r>
      <w:r w:rsidRPr="00E258EF">
        <w:rPr>
          <w:rFonts w:ascii="Trebuchet MS" w:eastAsia="Trebuchet MS" w:hAnsi="Trebuchet MS" w:cs="Trebuchet MS"/>
          <w:spacing w:val="-1"/>
          <w:sz w:val="22"/>
          <w:szCs w:val="22"/>
          <w:lang w:val="ro-RO"/>
        </w:rPr>
        <w:t>par</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eneriat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transmite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stabilit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007C6917" w:rsidRPr="00E258EF">
        <w:rPr>
          <w:rFonts w:ascii="Trebuchet MS" w:eastAsia="Trebuchet MS" w:hAnsi="Trebuchet MS" w:cs="Trebuchet MS"/>
          <w:spacing w:val="3"/>
          <w:sz w:val="22"/>
          <w:szCs w:val="22"/>
          <w:lang w:val="ro-RO"/>
        </w:rPr>
        <w:t>AMPEO/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responsabi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modificările/</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w w:val="103"/>
          <w:sz w:val="22"/>
          <w:szCs w:val="22"/>
          <w:lang w:val="ro-RO"/>
        </w:rPr>
        <w:t>informa</w:t>
      </w:r>
      <w:r w:rsidRPr="00E258EF">
        <w:rPr>
          <w:rFonts w:ascii="Trebuchet MS" w:eastAsia="Trebuchet MS" w:hAnsi="Trebuchet MS" w:cs="Trebuchet MS"/>
          <w:spacing w:val="-3"/>
          <w:w w:val="103"/>
          <w:sz w:val="22"/>
          <w:szCs w:val="22"/>
          <w:lang w:val="ro-RO"/>
        </w:rPr>
        <w:t>ţ</w:t>
      </w:r>
      <w:r w:rsidRPr="00E258EF">
        <w:rPr>
          <w:rFonts w:ascii="Trebuchet MS" w:eastAsia="Trebuchet MS" w:hAnsi="Trebuchet MS" w:cs="Trebuchet MS"/>
          <w:w w:val="103"/>
          <w:sz w:val="22"/>
          <w:szCs w:val="22"/>
          <w:lang w:val="ro-RO"/>
        </w:rPr>
        <w:t>iile</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cla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solicitate,</w:t>
      </w:r>
      <w:r w:rsidRPr="00E258EF">
        <w:rPr>
          <w:rFonts w:ascii="Trebuchet MS" w:eastAsia="Trebuchet MS" w:hAnsi="Trebuchet MS" w:cs="Trebuchet MS"/>
          <w:spacing w:val="29"/>
          <w:sz w:val="22"/>
          <w:szCs w:val="22"/>
          <w:lang w:val="ro-RO"/>
        </w:rPr>
        <w:t xml:space="preserve"> </w:t>
      </w:r>
      <w:r w:rsidR="009F7125">
        <w:rPr>
          <w:rFonts w:ascii="Trebuchet MS" w:eastAsia="Trebuchet MS" w:hAnsi="Trebuchet MS" w:cs="Trebuchet MS"/>
          <w:sz w:val="22"/>
          <w:szCs w:val="22"/>
          <w:lang w:val="ro-RO"/>
        </w:rPr>
        <w:t>propunerea de modificare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respinge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drept.</w:t>
      </w:r>
    </w:p>
    <w:p w14:paraId="472546A2" w14:textId="74546D97" w:rsidR="007C6917" w:rsidRPr="00E258EF" w:rsidRDefault="0065462D" w:rsidP="0065462D">
      <w:pPr>
        <w:pStyle w:val="ListParagraph"/>
        <w:numPr>
          <w:ilvl w:val="0"/>
          <w:numId w:val="27"/>
        </w:numPr>
        <w:ind w:right="80"/>
        <w:jc w:val="both"/>
        <w:rPr>
          <w:rFonts w:ascii="Trebuchet MS" w:eastAsia="Arial" w:hAnsi="Trebuchet MS"/>
          <w:spacing w:val="-1"/>
          <w:sz w:val="22"/>
          <w:szCs w:val="22"/>
          <w:lang w:val="ro-RO"/>
        </w:rPr>
      </w:pPr>
      <w:r w:rsidRPr="00E258EF">
        <w:rPr>
          <w:rFonts w:ascii="Trebuchet MS" w:eastAsia="Arial" w:hAnsi="Trebuchet MS"/>
          <w:spacing w:val="-1"/>
          <w:sz w:val="22"/>
          <w:szCs w:val="22"/>
          <w:lang w:val="ro-RO"/>
        </w:rPr>
        <w:t xml:space="preserve">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w:t>
      </w:r>
      <w:r w:rsidR="0041624B">
        <w:rPr>
          <w:rFonts w:ascii="Trebuchet MS" w:eastAsia="Arial" w:hAnsi="Trebuchet MS"/>
          <w:spacing w:val="-1"/>
          <w:sz w:val="22"/>
          <w:szCs w:val="22"/>
          <w:lang w:val="ro-RO"/>
        </w:rPr>
        <w:t>non-</w:t>
      </w:r>
      <w:r w:rsidRPr="00E258EF">
        <w:rPr>
          <w:rFonts w:ascii="Trebuchet MS" w:eastAsia="Arial" w:hAnsi="Trebuchet MS"/>
          <w:spacing w:val="-1"/>
          <w:sz w:val="22"/>
          <w:szCs w:val="22"/>
          <w:lang w:val="ro-RO"/>
        </w:rPr>
        <w:t>competitiv.</w:t>
      </w:r>
      <w:r w:rsidR="007C6917" w:rsidRPr="00E258EF">
        <w:rPr>
          <w:rFonts w:ascii="Trebuchet MS" w:eastAsia="Arial" w:hAnsi="Trebuchet MS"/>
          <w:spacing w:val="-1"/>
          <w:sz w:val="22"/>
          <w:szCs w:val="22"/>
          <w:lang w:val="ro-RO"/>
        </w:rPr>
        <w:t xml:space="preserve"> </w:t>
      </w:r>
    </w:p>
    <w:p w14:paraId="29C7E4AB" w14:textId="15767EA1" w:rsidR="0065462D" w:rsidRPr="00E258EF" w:rsidRDefault="0065462D" w:rsidP="00611E52">
      <w:pPr>
        <w:pStyle w:val="ListParagraph"/>
        <w:ind w:left="360" w:right="80"/>
        <w:jc w:val="both"/>
        <w:rPr>
          <w:rFonts w:ascii="Trebuchet MS" w:eastAsia="Arial" w:hAnsi="Trebuchet MS"/>
          <w:spacing w:val="-1"/>
          <w:sz w:val="22"/>
          <w:szCs w:val="22"/>
          <w:lang w:val="ro-RO"/>
        </w:rPr>
      </w:pPr>
      <w:r w:rsidRPr="00E258EF">
        <w:rPr>
          <w:rFonts w:ascii="Trebuchet MS" w:eastAsia="Arial" w:hAnsi="Trebuchet MS"/>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751BE" w:rsidRPr="00E258EF">
        <w:rPr>
          <w:rFonts w:ascii="Trebuchet MS" w:eastAsia="Arial" w:hAnsi="Trebuchet MS"/>
          <w:spacing w:val="-1"/>
          <w:sz w:val="22"/>
          <w:szCs w:val="22"/>
          <w:lang w:val="ro-RO"/>
        </w:rPr>
        <w:t>, cu excepția situațiilor în care apar modificări în structura entităților juridice</w:t>
      </w:r>
      <w:r w:rsidR="004D072A" w:rsidRPr="00E258EF">
        <w:rPr>
          <w:rFonts w:ascii="Trebuchet MS" w:eastAsia="Arial" w:hAnsi="Trebuchet MS"/>
          <w:spacing w:val="-1"/>
          <w:sz w:val="22"/>
          <w:szCs w:val="22"/>
          <w:lang w:val="ro-RO"/>
        </w:rPr>
        <w:t xml:space="preserve"> (fuziune, absorbție, desființare etc.)</w:t>
      </w:r>
      <w:r w:rsidRPr="00E258EF">
        <w:rPr>
          <w:rFonts w:ascii="Trebuchet MS" w:eastAsia="Arial" w:hAnsi="Trebuchet MS"/>
          <w:spacing w:val="-1"/>
          <w:sz w:val="22"/>
          <w:szCs w:val="22"/>
          <w:lang w:val="ro-RO"/>
        </w:rPr>
        <w:t>.</w:t>
      </w:r>
    </w:p>
    <w:p w14:paraId="397C829E" w14:textId="096060B5" w:rsidR="000B3971" w:rsidRPr="00E258EF"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pacing w:val="-1"/>
          <w:sz w:val="22"/>
          <w:szCs w:val="22"/>
          <w:lang w:val="ro-RO"/>
        </w:rPr>
        <w:t>ş</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rezerv</w:t>
      </w:r>
      <w:r w:rsidR="0099349E" w:rsidRPr="00E258EF">
        <w:rPr>
          <w:rFonts w:ascii="Trebuchet MS" w:eastAsia="Trebuchet MS" w:hAnsi="Trebuchet MS" w:cs="Trebuchet MS"/>
          <w:sz w:val="22"/>
          <w:szCs w:val="22"/>
          <w:lang w:val="ro-RO"/>
        </w:rPr>
        <w:t>ă</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declara</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neeligibile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pacing w:val="-1"/>
          <w:sz w:val="22"/>
          <w:szCs w:val="22"/>
          <w:lang w:val="ro-RO"/>
        </w:rPr>
        <w:t>cheltuielil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1"/>
          <w:sz w:val="22"/>
          <w:szCs w:val="22"/>
          <w:lang w:val="ro-RO"/>
        </w:rPr>
        <w:t xml:space="preserve"> </w:t>
      </w:r>
      <w:r w:rsidR="0099349E" w:rsidRPr="00E258EF">
        <w:rPr>
          <w:rFonts w:ascii="Trebuchet MS" w:eastAsia="Trebuchet MS" w:hAnsi="Trebuchet MS" w:cs="Trebuchet MS"/>
          <w:spacing w:val="-1"/>
          <w:w w:val="103"/>
          <w:sz w:val="22"/>
          <w:szCs w:val="22"/>
          <w:lang w:val="ro-RO"/>
        </w:rPr>
        <w:t xml:space="preserve">efectuate </w:t>
      </w:r>
      <w:r w:rsidR="0099349E" w:rsidRPr="00E258EF">
        <w:rPr>
          <w:rFonts w:ascii="Trebuchet MS" w:eastAsia="Trebuchet MS" w:hAnsi="Trebuchet MS" w:cs="Trebuchet MS"/>
          <w:sz w:val="22"/>
          <w:szCs w:val="22"/>
          <w:lang w:val="ro-RO"/>
        </w:rPr>
        <w:t>cu</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nerespectare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9"/>
          <w:sz w:val="22"/>
          <w:szCs w:val="22"/>
          <w:lang w:val="ro-RO"/>
        </w:rPr>
        <w:t xml:space="preserve">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pacing w:val="-1"/>
          <w:sz w:val="22"/>
          <w:szCs w:val="22"/>
          <w:lang w:val="ro-RO"/>
        </w:rPr>
        <w:t>legal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pacing w:val="1"/>
          <w:sz w:val="22"/>
          <w:szCs w:val="22"/>
          <w:lang w:val="ro-RO"/>
        </w:rPr>
        <w:t>a</w:t>
      </w:r>
      <w:r w:rsidR="0099349E" w:rsidRPr="00E258EF">
        <w:rPr>
          <w:rFonts w:ascii="Trebuchet MS" w:eastAsia="Trebuchet MS" w:hAnsi="Trebuchet MS" w:cs="Trebuchet MS"/>
          <w:spacing w:val="-1"/>
          <w:sz w:val="22"/>
          <w:szCs w:val="22"/>
          <w:lang w:val="ro-RO"/>
        </w:rPr>
        <w:t>plicabil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aplica</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corec</w:t>
      </w:r>
      <w:r w:rsidR="0099349E" w:rsidRPr="00E258EF">
        <w:rPr>
          <w:rFonts w:ascii="Trebuchet MS" w:eastAsia="Trebuchet MS" w:hAnsi="Trebuchet MS" w:cs="Trebuchet MS"/>
          <w:spacing w:val="-3"/>
          <w:sz w:val="22"/>
          <w:szCs w:val="22"/>
          <w:lang w:val="ro-RO"/>
        </w:rPr>
        <w:t>ţ</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financiar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pacing w:val="-1"/>
          <w:sz w:val="22"/>
          <w:szCs w:val="22"/>
          <w:lang w:val="ro-RO"/>
        </w:rPr>
        <w:t>c</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w w:val="103"/>
          <w:sz w:val="22"/>
          <w:szCs w:val="22"/>
          <w:lang w:val="ro-RO"/>
        </w:rPr>
        <w:t xml:space="preserve">urmare a </w:t>
      </w:r>
      <w:r w:rsidR="0099349E" w:rsidRPr="00E258EF">
        <w:rPr>
          <w:rFonts w:ascii="Trebuchet MS" w:eastAsia="Trebuchet MS" w:hAnsi="Trebuchet MS" w:cs="Trebuchet MS"/>
          <w:sz w:val="22"/>
          <w:szCs w:val="22"/>
          <w:lang w:val="ro-RO"/>
        </w:rPr>
        <w:t>verific</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rii</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pacing w:val="3"/>
          <w:sz w:val="22"/>
          <w:szCs w:val="22"/>
          <w:lang w:val="ro-RO"/>
        </w:rPr>
        <w:t>c</w:t>
      </w:r>
      <w:r w:rsidR="0099349E" w:rsidRPr="00E258EF">
        <w:rPr>
          <w:rFonts w:ascii="Trebuchet MS" w:eastAsia="Trebuchet MS" w:hAnsi="Trebuchet MS" w:cs="Trebuchet MS"/>
          <w:spacing w:val="-1"/>
          <w:sz w:val="22"/>
          <w:szCs w:val="22"/>
          <w:lang w:val="ro-RO"/>
        </w:rPr>
        <w:t>ererilo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rambursare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z w:val="22"/>
          <w:szCs w:val="22"/>
          <w:lang w:val="ro-RO"/>
        </w:rPr>
        <w:t>plată,</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9"/>
          <w:sz w:val="22"/>
          <w:szCs w:val="22"/>
          <w:lang w:val="ro-RO"/>
        </w:rPr>
        <w:t xml:space="preserve"> </w:t>
      </w:r>
      <w:proofErr w:type="spellStart"/>
      <w:r w:rsidR="0099349E" w:rsidRPr="00E258EF">
        <w:rPr>
          <w:rFonts w:ascii="Trebuchet MS" w:eastAsia="Trebuchet MS" w:hAnsi="Trebuchet MS" w:cs="Trebuchet MS"/>
          <w:sz w:val="22"/>
          <w:szCs w:val="22"/>
          <w:lang w:val="ro-RO"/>
        </w:rPr>
        <w:t>situaţia</w:t>
      </w:r>
      <w:proofErr w:type="spellEnd"/>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detectări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1"/>
          <w:sz w:val="22"/>
          <w:szCs w:val="22"/>
          <w:lang w:val="ro-RO"/>
        </w:rPr>
        <w:t>cătr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
          <w:w w:val="103"/>
          <w:sz w:val="22"/>
          <w:szCs w:val="22"/>
          <w:lang w:val="ro-RO"/>
        </w:rPr>
        <w:t xml:space="preserve">OI </w:t>
      </w:r>
      <w:r w:rsidR="0099349E" w:rsidRPr="00E258EF">
        <w:rPr>
          <w:rFonts w:ascii="Trebuchet MS" w:eastAsia="Trebuchet MS" w:hAnsi="Trebuchet MS" w:cs="Trebuchet MS"/>
          <w:spacing w:val="-1"/>
          <w:sz w:val="22"/>
          <w:szCs w:val="22"/>
          <w:lang w:val="ro-RO"/>
        </w:rPr>
        <w:t>responsabi</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nec</w:t>
      </w:r>
      <w:r w:rsidR="0099349E" w:rsidRPr="00E258EF">
        <w:rPr>
          <w:rFonts w:ascii="Trebuchet MS" w:eastAsia="Trebuchet MS" w:hAnsi="Trebuchet MS" w:cs="Trebuchet MS"/>
          <w:spacing w:val="-1"/>
          <w:sz w:val="22"/>
          <w:szCs w:val="22"/>
          <w:lang w:val="ro-RO"/>
        </w:rPr>
        <w:t>on</w:t>
      </w:r>
      <w:r w:rsidR="0099349E" w:rsidRPr="00E258EF">
        <w:rPr>
          <w:rFonts w:ascii="Trebuchet MS" w:eastAsia="Trebuchet MS" w:hAnsi="Trebuchet MS" w:cs="Trebuchet MS"/>
          <w:sz w:val="22"/>
          <w:szCs w:val="22"/>
          <w:lang w:val="ro-RO"/>
        </w:rPr>
        <w:t>formităţilor</w:t>
      </w:r>
      <w:r w:rsidR="0099349E" w:rsidRPr="00E258EF">
        <w:rPr>
          <w:rFonts w:ascii="Trebuchet MS" w:eastAsia="Trebuchet MS" w:hAnsi="Trebuchet MS" w:cs="Trebuchet MS"/>
          <w:spacing w:val="48"/>
          <w:sz w:val="22"/>
          <w:szCs w:val="22"/>
          <w:lang w:val="ro-RO"/>
        </w:rPr>
        <w:t xml:space="preserve"> </w:t>
      </w:r>
      <w:r w:rsidR="0099349E" w:rsidRPr="00E258EF">
        <w:rPr>
          <w:rFonts w:ascii="Trebuchet MS" w:eastAsia="Trebuchet MS" w:hAnsi="Trebuchet MS" w:cs="Trebuchet MS"/>
          <w:sz w:val="22"/>
          <w:szCs w:val="22"/>
          <w:lang w:val="ro-RO"/>
        </w:rPr>
        <w:t>intervenite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ulterior</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încheierii</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z w:val="22"/>
          <w:szCs w:val="22"/>
          <w:lang w:val="ro-RO"/>
        </w:rPr>
        <w:t>actelor</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1"/>
          <w:sz w:val="22"/>
          <w:szCs w:val="22"/>
          <w:lang w:val="ro-RO"/>
        </w:rPr>
        <w:t>adi</w:t>
      </w:r>
      <w:r w:rsidR="0099349E" w:rsidRPr="00E258EF">
        <w:rPr>
          <w:rFonts w:ascii="Trebuchet MS" w:eastAsia="Trebuchet MS" w:hAnsi="Trebuchet MS" w:cs="Trebuchet MS"/>
          <w:sz w:val="22"/>
          <w:szCs w:val="22"/>
          <w:lang w:val="ro-RO"/>
        </w:rPr>
        <w:t>ţionale</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 xml:space="preserve">la </w:t>
      </w:r>
      <w:r w:rsidR="0099349E" w:rsidRPr="00E258EF">
        <w:rPr>
          <w:rFonts w:ascii="Trebuchet MS" w:eastAsia="Trebuchet MS" w:hAnsi="Trebuchet MS" w:cs="Trebuchet MS"/>
          <w:w w:val="103"/>
          <w:sz w:val="22"/>
          <w:szCs w:val="22"/>
          <w:lang w:val="ro-RO"/>
        </w:rPr>
        <w:t>Contract.</w:t>
      </w:r>
    </w:p>
    <w:p w14:paraId="257DE46A" w14:textId="1A4D7583" w:rsidR="00201B26" w:rsidRPr="00E258EF" w:rsidRDefault="00776924" w:rsidP="0065462D">
      <w:pPr>
        <w:pStyle w:val="ListParagraph"/>
        <w:numPr>
          <w:ilvl w:val="0"/>
          <w:numId w:val="27"/>
        </w:numPr>
        <w:spacing w:line="247" w:lineRule="auto"/>
        <w:ind w:right="105"/>
        <w:jc w:val="both"/>
        <w:rPr>
          <w:rFonts w:ascii="Trebuchet MS" w:hAnsi="Trebuchet MS"/>
          <w:sz w:val="22"/>
          <w:szCs w:val="22"/>
          <w:lang w:val="ro-RO"/>
        </w:rPr>
      </w:pPr>
      <w:r w:rsidRPr="00776924">
        <w:rPr>
          <w:rFonts w:ascii="Trebuchet MS" w:eastAsia="Trebuchet MS" w:hAnsi="Trebuchet MS" w:cs="Trebuchet MS"/>
          <w:sz w:val="22"/>
          <w:szCs w:val="22"/>
          <w:lang w:val="ro-RO"/>
        </w:rPr>
        <w:t xml:space="preserve">Prin excepție de la cazurile în care se impune încheierea unui act </w:t>
      </w:r>
      <w:proofErr w:type="spellStart"/>
      <w:r w:rsidRPr="00776924">
        <w:rPr>
          <w:rFonts w:ascii="Trebuchet MS" w:eastAsia="Trebuchet MS" w:hAnsi="Trebuchet MS" w:cs="Trebuchet MS"/>
          <w:sz w:val="22"/>
          <w:szCs w:val="22"/>
          <w:lang w:val="ro-RO"/>
        </w:rPr>
        <w:t>adiţional</w:t>
      </w:r>
      <w:proofErr w:type="spellEnd"/>
      <w:r w:rsidRPr="00776924">
        <w:rPr>
          <w:rFonts w:ascii="Trebuchet MS" w:eastAsia="Trebuchet MS" w:hAnsi="Trebuchet MS" w:cs="Trebuchet MS"/>
          <w:sz w:val="22"/>
          <w:szCs w:val="22"/>
          <w:lang w:val="ro-RO"/>
        </w:rPr>
        <w:t>, Contractul de Finanțare poate fi modificat prin notificare adresată AM</w:t>
      </w:r>
      <w:r>
        <w:rPr>
          <w:rFonts w:ascii="Trebuchet MS" w:eastAsia="Trebuchet MS" w:hAnsi="Trebuchet MS" w:cs="Trebuchet MS"/>
          <w:sz w:val="22"/>
          <w:szCs w:val="22"/>
          <w:lang w:val="ro-RO"/>
        </w:rPr>
        <w:t xml:space="preserve"> </w:t>
      </w:r>
      <w:r w:rsidRPr="00776924">
        <w:rPr>
          <w:rFonts w:ascii="Trebuchet MS" w:eastAsia="Trebuchet MS" w:hAnsi="Trebuchet MS" w:cs="Trebuchet MS"/>
          <w:sz w:val="22"/>
          <w:szCs w:val="22"/>
          <w:lang w:val="ro-RO"/>
        </w:rPr>
        <w:t>P</w:t>
      </w:r>
      <w:r w:rsidR="00892056">
        <w:rPr>
          <w:rFonts w:ascii="Trebuchet MS" w:eastAsia="Trebuchet MS" w:hAnsi="Trebuchet MS" w:cs="Trebuchet MS"/>
          <w:sz w:val="22"/>
          <w:szCs w:val="22"/>
          <w:lang w:val="ro-RO"/>
        </w:rPr>
        <w:t>EO</w:t>
      </w:r>
      <w:r w:rsidRPr="00776924">
        <w:rPr>
          <w:rFonts w:ascii="Trebuchet MS" w:eastAsia="Trebuchet MS" w:hAnsi="Trebuchet MS" w:cs="Trebuchet MS"/>
          <w:sz w:val="22"/>
          <w:szCs w:val="22"/>
          <w:lang w:val="ro-RO"/>
        </w:rPr>
        <w:t>/OI. În cazul notificărilor depuse conform prevederilor 10 alin. (14) din Contractul de finanțare – condiții generale, acestea vor fi aprobate/ respinse în termen de maximum 10 zile de la data înregistrării acestora la AM P</w:t>
      </w:r>
      <w:r w:rsidR="00892056">
        <w:rPr>
          <w:rFonts w:ascii="Trebuchet MS" w:eastAsia="Trebuchet MS" w:hAnsi="Trebuchet MS" w:cs="Trebuchet MS"/>
          <w:sz w:val="22"/>
          <w:szCs w:val="22"/>
          <w:lang w:val="ro-RO"/>
        </w:rPr>
        <w:t>EO</w:t>
      </w:r>
      <w:r w:rsidRPr="00776924">
        <w:rPr>
          <w:rFonts w:ascii="Trebuchet MS" w:eastAsia="Trebuchet MS" w:hAnsi="Trebuchet MS" w:cs="Trebuchet MS"/>
          <w:sz w:val="22"/>
          <w:szCs w:val="22"/>
          <w:lang w:val="ro-RO"/>
        </w:rPr>
        <w:t>/OI.</w:t>
      </w:r>
    </w:p>
    <w:p w14:paraId="06F95075" w14:textId="76C14304" w:rsidR="003D66C7" w:rsidRPr="00E258EF" w:rsidRDefault="0099349E" w:rsidP="003D66C7">
      <w:pPr>
        <w:pStyle w:val="ListParagraph"/>
        <w:numPr>
          <w:ilvl w:val="0"/>
          <w:numId w:val="27"/>
        </w:numPr>
        <w:ind w:right="11"/>
        <w:jc w:val="both"/>
        <w:rPr>
          <w:rFonts w:ascii="Trebuchet MS" w:hAnsi="Trebuchet MS"/>
          <w:sz w:val="22"/>
          <w:szCs w:val="22"/>
          <w:lang w:val="ro-RO"/>
        </w:rPr>
      </w:pPr>
      <w:r w:rsidRPr="00E258EF">
        <w:rPr>
          <w:rFonts w:ascii="Trebuchet MS" w:hAnsi="Trebuchet MS"/>
          <w:sz w:val="22"/>
          <w:szCs w:val="22"/>
          <w:lang w:val="ro-RO"/>
        </w:rPr>
        <w:lastRenderedPageBreak/>
        <w:t>În cazul în care modificările efectuate prin notificare conform alin. (7) de mai sus implică modificarea  unor  secț</w:t>
      </w:r>
      <w:r w:rsidR="004B61A4" w:rsidRPr="00E258EF">
        <w:rPr>
          <w:rFonts w:ascii="Trebuchet MS" w:hAnsi="Trebuchet MS"/>
          <w:sz w:val="22"/>
          <w:szCs w:val="22"/>
          <w:lang w:val="ro-RO"/>
        </w:rPr>
        <w:t>iuni</w:t>
      </w:r>
      <w:r w:rsidRPr="00E258EF">
        <w:rPr>
          <w:rFonts w:ascii="Trebuchet MS" w:hAnsi="Trebuchet MS"/>
          <w:sz w:val="22"/>
          <w:szCs w:val="22"/>
          <w:lang w:val="ro-RO"/>
        </w:rPr>
        <w:t xml:space="preserve">  din  Cererea  de  finanțare,  notificarea  va  viza  și  revizuirea secțiunilor respective din Cererea de finanțare.</w:t>
      </w:r>
    </w:p>
    <w:p w14:paraId="6B9E4CC2" w14:textId="6D31109F" w:rsidR="003D66C7" w:rsidRPr="00E258EF" w:rsidRDefault="004F0CBE" w:rsidP="0065462D">
      <w:pPr>
        <w:pStyle w:val="ListParagraph"/>
        <w:numPr>
          <w:ilvl w:val="0"/>
          <w:numId w:val="27"/>
        </w:numPr>
        <w:ind w:right="11"/>
        <w:jc w:val="both"/>
        <w:rPr>
          <w:rFonts w:ascii="Trebuchet MS" w:hAnsi="Trebuchet MS"/>
          <w:sz w:val="22"/>
          <w:szCs w:val="22"/>
          <w:lang w:val="ro-RO"/>
        </w:rPr>
      </w:pPr>
      <w:r w:rsidRPr="004F0CBE">
        <w:rPr>
          <w:rFonts w:ascii="Trebuchet MS" w:hAnsi="Trebuchet MS"/>
          <w:sz w:val="22"/>
          <w:szCs w:val="22"/>
          <w:lang w:val="ro-RO"/>
        </w:rPr>
        <w:t>Notificarea va intra în vigoare și va produce efecte juridice în termenul dispus de AM prin informarea de acceptare, dar nu mai târziu de maxim 10 zile de la data transmiterii de către AMPEO/OI a unei informări privind acceptarea notificării.</w:t>
      </w:r>
    </w:p>
    <w:p w14:paraId="7D4CB4C4" w14:textId="54C33340" w:rsidR="000B3971" w:rsidRPr="00E258EF"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Perioada</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cuprinsă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între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solicitării</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clarificărilor la</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notificar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w w:val="103"/>
          <w:sz w:val="22"/>
          <w:szCs w:val="22"/>
          <w:lang w:val="ro-RO"/>
        </w:rPr>
        <w:t xml:space="preserve">înregistrării </w:t>
      </w:r>
      <w:r w:rsidRPr="00E258EF">
        <w:rPr>
          <w:rFonts w:ascii="Trebuchet MS" w:eastAsia="Trebuchet MS" w:hAnsi="Trebuchet MS" w:cs="Trebuchet MS"/>
          <w:spacing w:val="-1"/>
          <w:sz w:val="22"/>
          <w:szCs w:val="22"/>
          <w:lang w:val="ro-RO"/>
        </w:rPr>
        <w:t>acestor</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registratur</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007C6917" w:rsidRPr="00E258EF">
        <w:rPr>
          <w:rFonts w:ascii="Trebuchet MS" w:eastAsia="Trebuchet MS" w:hAnsi="Trebuchet MS" w:cs="Trebuchet MS"/>
          <w:spacing w:val="30"/>
          <w:sz w:val="22"/>
          <w:szCs w:val="22"/>
          <w:lang w:val="ro-RO"/>
        </w:rPr>
        <w:t>AMPEO/</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consider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perioadă</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suspendat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 xml:space="preserve">verificarea </w:t>
      </w:r>
      <w:r w:rsidRPr="00E258EF">
        <w:rPr>
          <w:rFonts w:ascii="Trebuchet MS" w:eastAsia="Trebuchet MS" w:hAnsi="Trebuchet MS" w:cs="Trebuchet MS"/>
          <w:spacing w:val="-1"/>
          <w:w w:val="103"/>
          <w:sz w:val="22"/>
          <w:szCs w:val="22"/>
          <w:lang w:val="ro-RO"/>
        </w:rPr>
        <w:t>no</w:t>
      </w:r>
      <w:r w:rsidRPr="00E258EF">
        <w:rPr>
          <w:rFonts w:ascii="Trebuchet MS" w:eastAsia="Trebuchet MS" w:hAnsi="Trebuchet MS" w:cs="Trebuchet MS"/>
          <w:spacing w:val="-3"/>
          <w:w w:val="103"/>
          <w:sz w:val="22"/>
          <w:szCs w:val="22"/>
          <w:lang w:val="ro-RO"/>
        </w:rPr>
        <w:t>t</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ficării.</w:t>
      </w:r>
    </w:p>
    <w:p w14:paraId="769C16C2" w14:textId="73B2397C" w:rsidR="003D66C7" w:rsidRPr="00E258EF"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clarificări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w w:val="103"/>
          <w:sz w:val="22"/>
          <w:szCs w:val="22"/>
          <w:lang w:val="ro-RO"/>
        </w:rPr>
        <w:t xml:space="preserve">modificarea </w:t>
      </w:r>
      <w:r w:rsidRPr="00E258EF">
        <w:rPr>
          <w:rFonts w:ascii="Trebuchet MS" w:eastAsia="Trebuchet MS" w:hAnsi="Trebuchet MS" w:cs="Trebuchet MS"/>
          <w:spacing w:val="-1"/>
          <w:sz w:val="22"/>
          <w:szCs w:val="22"/>
          <w:lang w:val="ro-RO"/>
        </w:rPr>
        <w:t>propus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notificare,</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beneficiarul/  liderul</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ția</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furnizez</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2"/>
          <w:w w:val="103"/>
          <w:sz w:val="22"/>
          <w:szCs w:val="22"/>
          <w:lang w:val="ro-RO"/>
        </w:rPr>
        <w:t xml:space="preserve">un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spuns</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termenul</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comunicat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w:t>
      </w:r>
    </w:p>
    <w:p w14:paraId="39328149" w14:textId="0C1C0720" w:rsidR="003D66C7" w:rsidRPr="00E258EF"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E258EF">
        <w:rPr>
          <w:rFonts w:ascii="Trebuchet MS" w:eastAsia="Trebuchet MS" w:hAnsi="Trebuchet MS" w:cs="Trebuchet MS"/>
          <w:sz w:val="22"/>
          <w:szCs w:val="22"/>
          <w:lang w:val="ro-RO"/>
        </w:rPr>
        <w:t>Dacă,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maxim</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2</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(dou</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solicitări  de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clarific</w:t>
      </w:r>
      <w:r w:rsidRPr="00E258EF">
        <w:rPr>
          <w:rFonts w:ascii="Trebuchet MS" w:eastAsia="Trebuchet MS" w:hAnsi="Trebuchet MS" w:cs="Trebuchet MS"/>
          <w:spacing w:val="-1"/>
          <w:sz w:val="22"/>
          <w:szCs w:val="22"/>
          <w:lang w:val="ro-RO"/>
        </w:rPr>
        <w:t>ări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3"/>
          <w:sz w:val="22"/>
          <w:szCs w:val="22"/>
          <w:lang w:val="ro-RO"/>
        </w:rPr>
        <w:t>b</w:t>
      </w:r>
      <w:r w:rsidRPr="00E258EF">
        <w:rPr>
          <w:rFonts w:ascii="Trebuchet MS" w:eastAsia="Trebuchet MS" w:hAnsi="Trebuchet MS" w:cs="Trebuchet MS"/>
          <w:sz w:val="22"/>
          <w:szCs w:val="22"/>
          <w:lang w:val="ro-RO"/>
        </w:rPr>
        <w:t xml:space="preserve">eneficiarul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transmite </w:t>
      </w:r>
      <w:r w:rsidRPr="00E258EF">
        <w:rPr>
          <w:rFonts w:ascii="Trebuchet MS" w:eastAsia="Trebuchet MS" w:hAnsi="Trebuchet MS" w:cs="Trebuchet MS"/>
          <w:sz w:val="22"/>
          <w:szCs w:val="22"/>
          <w:lang w:val="ro-RO"/>
        </w:rPr>
        <w:t xml:space="preserve">modificările/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informaţiile/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clarificăril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solicitate,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  stabilit</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3"/>
          <w:sz w:val="22"/>
          <w:szCs w:val="22"/>
          <w:lang w:val="ro-RO"/>
        </w:rPr>
        <w:t xml:space="preserve"> </w:t>
      </w:r>
      <w:r w:rsidR="004D072A" w:rsidRPr="00E258EF">
        <w:rPr>
          <w:rFonts w:ascii="Trebuchet MS" w:eastAsia="Trebuchet MS" w:hAnsi="Trebuchet MS" w:cs="Trebuchet MS"/>
          <w:spacing w:val="-1"/>
          <w:sz w:val="22"/>
          <w:szCs w:val="22"/>
          <w:lang w:val="ro-RO"/>
        </w:rPr>
        <w:t>AMPEO/O</w:t>
      </w:r>
      <w:r w:rsidR="004D072A"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respinge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drept.</w:t>
      </w:r>
    </w:p>
    <w:p w14:paraId="2C68D8D1" w14:textId="22314C5E" w:rsidR="000B3971" w:rsidRPr="00E258EF"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resping</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modificăril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contractual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solicitate </w:t>
      </w:r>
      <w:r w:rsidRPr="00E258EF">
        <w:rPr>
          <w:rFonts w:ascii="Trebuchet MS" w:eastAsia="Trebuchet MS" w:hAnsi="Trebuchet MS" w:cs="Trebuchet MS"/>
          <w:spacing w:val="-2"/>
          <w:sz w:val="22"/>
          <w:szCs w:val="22"/>
          <w:lang w:val="ro-RO"/>
        </w:rPr>
        <w:t>pr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 xml:space="preserve">notificare,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informat  prin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adres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oficială</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w w:val="103"/>
          <w:sz w:val="22"/>
          <w:szCs w:val="22"/>
          <w:lang w:val="ro-RO"/>
        </w:rPr>
        <w:t xml:space="preserve">respingerea </w:t>
      </w:r>
      <w:r w:rsidRPr="00E258EF">
        <w:rPr>
          <w:rFonts w:ascii="Trebuchet MS" w:eastAsia="Trebuchet MS" w:hAnsi="Trebuchet MS" w:cs="Trebuchet MS"/>
          <w:sz w:val="22"/>
          <w:szCs w:val="22"/>
          <w:lang w:val="ro-RO"/>
        </w:rPr>
        <w:t xml:space="preserve">acesteia,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respectân</w:t>
      </w:r>
      <w:r w:rsidRPr="00E258EF">
        <w:rPr>
          <w:rFonts w:ascii="Trebuchet MS" w:eastAsia="Trebuchet MS" w:hAnsi="Trebuchet MS" w:cs="Trebuchet MS"/>
          <w:sz w:val="22"/>
          <w:szCs w:val="22"/>
          <w:lang w:val="ro-RO"/>
        </w:rPr>
        <w:t xml:space="preserve">d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termenel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 xml:space="preserve">puse   </w:t>
      </w:r>
      <w:r w:rsidRPr="00E258EF">
        <w:rPr>
          <w:rFonts w:ascii="Trebuchet MS" w:eastAsia="Trebuchet MS" w:hAnsi="Trebuchet MS" w:cs="Trebuchet MS"/>
          <w:spacing w:val="-1"/>
          <w:sz w:val="22"/>
          <w:szCs w:val="22"/>
          <w:lang w:val="ro-RO"/>
        </w:rPr>
        <w:t>pri</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prezentu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nanţar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şi </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 xml:space="preserve">ele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subsecvente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emis</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2"/>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61266A" w:rsidRPr="00E258EF">
        <w:rPr>
          <w:rFonts w:ascii="Trebuchet MS" w:eastAsia="Trebuchet MS" w:hAnsi="Trebuchet MS" w:cs="Trebuchet MS"/>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implementării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752815F8" w14:textId="705909A7" w:rsidR="000B3971" w:rsidRPr="00E258EF"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caracte</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retroactiv</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şi </w:t>
      </w:r>
      <w:r w:rsidRPr="00E258EF">
        <w:rPr>
          <w:rFonts w:ascii="Trebuchet MS" w:eastAsia="Trebuchet MS" w:hAnsi="Trebuchet MS" w:cs="Trebuchet MS"/>
          <w:spacing w:val="-2"/>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scopu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efectu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produc</w:t>
      </w:r>
      <w:r w:rsidRPr="00E258EF">
        <w:rPr>
          <w:rFonts w:ascii="Trebuchet MS" w:eastAsia="Trebuchet MS" w:hAnsi="Trebuchet MS" w:cs="Trebuchet MS"/>
          <w:sz w:val="22"/>
          <w:szCs w:val="22"/>
          <w:lang w:val="ro-RO"/>
        </w:rPr>
        <w:t xml:space="preserve">e  schimbări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ar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 xml:space="preserve">discuţie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decizi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acordar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 xml:space="preserve">finanţării </w:t>
      </w:r>
      <w:r w:rsidRPr="00E258EF">
        <w:rPr>
          <w:rFonts w:ascii="Trebuchet MS" w:eastAsia="Trebuchet MS" w:hAnsi="Trebuchet MS" w:cs="Trebuchet MS"/>
          <w:spacing w:val="-1"/>
          <w:sz w:val="22"/>
          <w:szCs w:val="22"/>
          <w:lang w:val="ro-RO"/>
        </w:rPr>
        <w:t>neram</w:t>
      </w:r>
      <w:r w:rsidRPr="00E258EF">
        <w:rPr>
          <w:rFonts w:ascii="Trebuchet MS" w:eastAsia="Trebuchet MS" w:hAnsi="Trebuchet MS" w:cs="Trebuchet MS"/>
          <w:sz w:val="22"/>
          <w:szCs w:val="22"/>
          <w:lang w:val="ro-RO"/>
        </w:rPr>
        <w:t>bursabile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ar</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contrare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principiului</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tratamentului</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egal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solicitanţilor.</w:t>
      </w:r>
    </w:p>
    <w:p w14:paraId="2BC96854" w14:textId="6CCB43F3" w:rsidR="000B3971" w:rsidRPr="00E258EF"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pacing w:val="-2"/>
          <w:sz w:val="22"/>
          <w:szCs w:val="22"/>
          <w:lang w:val="ro-RO"/>
        </w:rPr>
        <w:t>ş</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rezerv</w:t>
      </w:r>
      <w:r w:rsidR="0099349E" w:rsidRPr="00E258EF">
        <w:rPr>
          <w:rFonts w:ascii="Trebuchet MS" w:eastAsia="Trebuchet MS" w:hAnsi="Trebuchet MS" w:cs="Trebuchet MS"/>
          <w:sz w:val="22"/>
          <w:szCs w:val="22"/>
          <w:lang w:val="ro-RO"/>
        </w:rPr>
        <w:t xml:space="preserve">ă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 xml:space="preserve">l </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 xml:space="preserve">de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
          <w:sz w:val="22"/>
          <w:szCs w:val="22"/>
          <w:lang w:val="ro-RO"/>
        </w:rPr>
        <w:t>declar</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 xml:space="preserve">neeligibile </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w w:val="103"/>
          <w:sz w:val="22"/>
          <w:szCs w:val="22"/>
          <w:lang w:val="ro-RO"/>
        </w:rPr>
        <w:t xml:space="preserve">cheltuielile </w:t>
      </w:r>
      <w:r w:rsidR="0099349E" w:rsidRPr="00E258EF">
        <w:rPr>
          <w:rFonts w:ascii="Trebuchet MS" w:eastAsia="Trebuchet MS" w:hAnsi="Trebuchet MS" w:cs="Trebuchet MS"/>
          <w:sz w:val="22"/>
          <w:szCs w:val="22"/>
          <w:lang w:val="ro-RO"/>
        </w:rPr>
        <w:t>efectuate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cu</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1"/>
          <w:sz w:val="22"/>
          <w:szCs w:val="22"/>
          <w:lang w:val="ro-RO"/>
        </w:rPr>
        <w:t>nerespectare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33"/>
          <w:sz w:val="22"/>
          <w:szCs w:val="22"/>
          <w:lang w:val="ro-RO"/>
        </w:rPr>
        <w:t xml:space="preserve"> </w:t>
      </w:r>
      <w:r w:rsidR="0099349E" w:rsidRPr="00E258EF">
        <w:rPr>
          <w:rFonts w:ascii="Trebuchet MS" w:eastAsia="Trebuchet MS" w:hAnsi="Trebuchet MS" w:cs="Trebuchet MS"/>
          <w:sz w:val="22"/>
          <w:szCs w:val="22"/>
          <w:lang w:val="ro-RO"/>
        </w:rPr>
        <w:t>legale</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vigoare</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F5029A" w:rsidRPr="00E258EF">
        <w:rPr>
          <w:rFonts w:ascii="Trebuchet MS" w:eastAsia="Trebuchet MS" w:hAnsi="Trebuchet MS" w:cs="Trebuchet MS"/>
          <w:sz w:val="22"/>
          <w:szCs w:val="22"/>
          <w:lang w:val="ro-RO"/>
        </w:rPr>
        <w:t>/si</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 aplica</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w w:val="103"/>
          <w:sz w:val="22"/>
          <w:szCs w:val="22"/>
          <w:lang w:val="ro-RO"/>
        </w:rPr>
        <w:t>corec</w:t>
      </w:r>
      <w:r w:rsidR="0099349E" w:rsidRPr="00E258EF">
        <w:rPr>
          <w:rFonts w:ascii="Trebuchet MS" w:eastAsia="Trebuchet MS" w:hAnsi="Trebuchet MS" w:cs="Trebuchet MS"/>
          <w:spacing w:val="-1"/>
          <w:w w:val="103"/>
          <w:sz w:val="22"/>
          <w:szCs w:val="22"/>
          <w:lang w:val="ro-RO"/>
        </w:rPr>
        <w:t>ţ</w:t>
      </w:r>
      <w:r w:rsidR="0099349E" w:rsidRPr="00E258EF">
        <w:rPr>
          <w:rFonts w:ascii="Trebuchet MS" w:eastAsia="Trebuchet MS" w:hAnsi="Trebuchet MS" w:cs="Trebuchet MS"/>
          <w:spacing w:val="-2"/>
          <w:w w:val="103"/>
          <w:sz w:val="22"/>
          <w:szCs w:val="22"/>
          <w:lang w:val="ro-RO"/>
        </w:rPr>
        <w:t xml:space="preserve">ii </w:t>
      </w:r>
      <w:r w:rsidR="0099349E" w:rsidRPr="00E258EF">
        <w:rPr>
          <w:rFonts w:ascii="Trebuchet MS" w:eastAsia="Trebuchet MS" w:hAnsi="Trebuchet MS" w:cs="Trebuchet MS"/>
          <w:sz w:val="22"/>
          <w:szCs w:val="22"/>
          <w:lang w:val="ro-RO"/>
        </w:rPr>
        <w:t xml:space="preserve">financiare/reduceri </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 xml:space="preserve">procentuale </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2"/>
          <w:sz w:val="22"/>
          <w:szCs w:val="22"/>
          <w:lang w:val="ro-RO"/>
        </w:rPr>
        <w:t>c</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9"/>
          <w:sz w:val="22"/>
          <w:szCs w:val="22"/>
          <w:lang w:val="ro-RO"/>
        </w:rPr>
        <w:t xml:space="preserve"> </w:t>
      </w:r>
      <w:r w:rsidR="0099349E" w:rsidRPr="00E258EF">
        <w:rPr>
          <w:rFonts w:ascii="Trebuchet MS" w:eastAsia="Trebuchet MS" w:hAnsi="Trebuchet MS" w:cs="Trebuchet MS"/>
          <w:spacing w:val="-1"/>
          <w:sz w:val="22"/>
          <w:szCs w:val="22"/>
          <w:lang w:val="ro-RO"/>
        </w:rPr>
        <w:t>ur</w:t>
      </w:r>
      <w:r w:rsidR="0099349E" w:rsidRPr="00E258EF">
        <w:rPr>
          <w:rFonts w:ascii="Trebuchet MS" w:eastAsia="Trebuchet MS" w:hAnsi="Trebuchet MS" w:cs="Trebuchet MS"/>
          <w:spacing w:val="-2"/>
          <w:sz w:val="22"/>
          <w:szCs w:val="22"/>
          <w:lang w:val="ro-RO"/>
        </w:rPr>
        <w:t>m</w:t>
      </w:r>
      <w:r w:rsidR="0099349E" w:rsidRPr="00E258EF">
        <w:rPr>
          <w:rFonts w:ascii="Trebuchet MS" w:eastAsia="Trebuchet MS" w:hAnsi="Trebuchet MS" w:cs="Trebuchet MS"/>
          <w:spacing w:val="-1"/>
          <w:sz w:val="22"/>
          <w:szCs w:val="22"/>
          <w:lang w:val="ro-RO"/>
        </w:rPr>
        <w:t>ar</w:t>
      </w:r>
      <w:r w:rsidR="0099349E" w:rsidRPr="00E258EF">
        <w:rPr>
          <w:rFonts w:ascii="Trebuchet MS" w:eastAsia="Trebuchet MS" w:hAnsi="Trebuchet MS" w:cs="Trebuchet MS"/>
          <w:sz w:val="22"/>
          <w:szCs w:val="22"/>
          <w:lang w:val="ro-RO"/>
        </w:rPr>
        <w:t>e  a</w:t>
      </w:r>
      <w:r w:rsidR="0099349E" w:rsidRPr="00E258EF">
        <w:rPr>
          <w:rFonts w:ascii="Trebuchet MS" w:eastAsia="Trebuchet MS" w:hAnsi="Trebuchet MS" w:cs="Trebuchet MS"/>
          <w:spacing w:val="44"/>
          <w:sz w:val="22"/>
          <w:szCs w:val="22"/>
          <w:lang w:val="ro-RO"/>
        </w:rPr>
        <w:t xml:space="preserve"> </w:t>
      </w:r>
      <w:r w:rsidR="0099349E" w:rsidRPr="00E258EF">
        <w:rPr>
          <w:rFonts w:ascii="Trebuchet MS" w:eastAsia="Trebuchet MS" w:hAnsi="Trebuchet MS" w:cs="Trebuchet MS"/>
          <w:sz w:val="22"/>
          <w:szCs w:val="22"/>
          <w:lang w:val="ro-RO"/>
        </w:rPr>
        <w:t>verific</w:t>
      </w:r>
      <w:r w:rsidR="0099349E" w:rsidRPr="00E258EF">
        <w:rPr>
          <w:rFonts w:ascii="Trebuchet MS" w:eastAsia="Trebuchet MS" w:hAnsi="Trebuchet MS" w:cs="Trebuchet MS"/>
          <w:spacing w:val="-1"/>
          <w:sz w:val="22"/>
          <w:szCs w:val="22"/>
          <w:lang w:val="ro-RO"/>
        </w:rPr>
        <w:t>ări</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 xml:space="preserve">cererilor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44"/>
          <w:sz w:val="22"/>
          <w:szCs w:val="22"/>
          <w:lang w:val="ro-RO"/>
        </w:rPr>
        <w:t xml:space="preserve"> </w:t>
      </w:r>
      <w:r w:rsidR="0099349E" w:rsidRPr="00E258EF">
        <w:rPr>
          <w:rFonts w:ascii="Trebuchet MS" w:eastAsia="Trebuchet MS" w:hAnsi="Trebuchet MS" w:cs="Trebuchet MS"/>
          <w:spacing w:val="-1"/>
          <w:sz w:val="22"/>
          <w:szCs w:val="22"/>
          <w:lang w:val="ro-RO"/>
        </w:rPr>
        <w:t>rambursare</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w w:val="103"/>
          <w:sz w:val="22"/>
          <w:szCs w:val="22"/>
          <w:lang w:val="ro-RO"/>
        </w:rPr>
        <w:t>plat</w:t>
      </w:r>
      <w:r w:rsidR="0099349E" w:rsidRPr="00E258EF">
        <w:rPr>
          <w:rFonts w:ascii="Trebuchet MS" w:eastAsia="Trebuchet MS" w:hAnsi="Trebuchet MS" w:cs="Trebuchet MS"/>
          <w:spacing w:val="-1"/>
          <w:w w:val="103"/>
          <w:sz w:val="22"/>
          <w:szCs w:val="22"/>
          <w:lang w:val="ro-RO"/>
        </w:rPr>
        <w:t>ă</w:t>
      </w:r>
      <w:r w:rsidR="0099349E" w:rsidRPr="00E258EF">
        <w:rPr>
          <w:rFonts w:ascii="Trebuchet MS" w:eastAsia="Trebuchet MS" w:hAnsi="Trebuchet MS" w:cs="Trebuchet MS"/>
          <w:w w:val="103"/>
          <w:sz w:val="22"/>
          <w:szCs w:val="22"/>
          <w:lang w:val="ro-RO"/>
        </w:rPr>
        <w:t xml:space="preserve">/ </w:t>
      </w:r>
      <w:r w:rsidR="0099349E" w:rsidRPr="00E258EF">
        <w:rPr>
          <w:rFonts w:ascii="Trebuchet MS" w:eastAsia="Trebuchet MS" w:hAnsi="Trebuchet MS" w:cs="Trebuchet MS"/>
          <w:sz w:val="22"/>
          <w:szCs w:val="22"/>
          <w:lang w:val="ro-RO"/>
        </w:rPr>
        <w:t>prefina</w:t>
      </w:r>
      <w:r w:rsidR="0099349E" w:rsidRPr="00E258EF">
        <w:rPr>
          <w:rFonts w:ascii="Trebuchet MS" w:eastAsia="Trebuchet MS" w:hAnsi="Trebuchet MS" w:cs="Trebuchet MS"/>
          <w:spacing w:val="-1"/>
          <w:sz w:val="22"/>
          <w:szCs w:val="22"/>
          <w:lang w:val="ro-RO"/>
        </w:rPr>
        <w:t>nțare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situaţia</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identificării</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ătr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F5029A" w:rsidRPr="00E258EF">
        <w:rPr>
          <w:rFonts w:ascii="Trebuchet MS" w:eastAsia="Trebuchet MS" w:hAnsi="Trebuchet MS" w:cs="Trebuchet MS"/>
          <w:spacing w:val="6"/>
          <w:sz w:val="22"/>
          <w:szCs w:val="22"/>
          <w:lang w:val="ro-RO"/>
        </w:rPr>
        <w:t>A</w:t>
      </w:r>
      <w:r w:rsidR="007C6917" w:rsidRPr="00E258EF">
        <w:rPr>
          <w:rFonts w:ascii="Trebuchet MS" w:eastAsia="Trebuchet MS" w:hAnsi="Trebuchet MS" w:cs="Trebuchet MS"/>
          <w:spacing w:val="-1"/>
          <w:sz w:val="22"/>
          <w:szCs w:val="22"/>
          <w:lang w:val="ro-RO"/>
        </w:rPr>
        <w:t>MPEO/</w:t>
      </w:r>
      <w:r w:rsidR="0099349E" w:rsidRPr="00E258EF">
        <w:rPr>
          <w:rFonts w:ascii="Trebuchet MS" w:eastAsia="Trebuchet MS" w:hAnsi="Trebuchet MS" w:cs="Trebuchet MS"/>
          <w:spacing w:val="-1"/>
          <w:sz w:val="22"/>
          <w:szCs w:val="22"/>
          <w:lang w:val="ro-RO"/>
        </w:rPr>
        <w:t>O</w:t>
      </w:r>
      <w:r w:rsidR="0099349E"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1"/>
          <w:sz w:val="22"/>
          <w:szCs w:val="22"/>
          <w:lang w:val="ro-RO"/>
        </w:rPr>
        <w:t>uno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w w:val="103"/>
          <w:sz w:val="22"/>
          <w:szCs w:val="22"/>
          <w:lang w:val="ro-RO"/>
        </w:rPr>
        <w:t>neconformit</w:t>
      </w:r>
      <w:r w:rsidR="0099349E" w:rsidRPr="00E258EF">
        <w:rPr>
          <w:rFonts w:ascii="Trebuchet MS" w:eastAsia="Trebuchet MS" w:hAnsi="Trebuchet MS" w:cs="Trebuchet MS"/>
          <w:spacing w:val="1"/>
          <w:w w:val="103"/>
          <w:sz w:val="22"/>
          <w:szCs w:val="22"/>
          <w:lang w:val="ro-RO"/>
        </w:rPr>
        <w:t>ă</w:t>
      </w:r>
      <w:r w:rsidR="0099349E" w:rsidRPr="00E258EF">
        <w:rPr>
          <w:rFonts w:ascii="Trebuchet MS" w:eastAsia="Trebuchet MS" w:hAnsi="Trebuchet MS" w:cs="Trebuchet MS"/>
          <w:spacing w:val="-3"/>
          <w:w w:val="103"/>
          <w:sz w:val="22"/>
          <w:szCs w:val="22"/>
          <w:lang w:val="ro-RO"/>
        </w:rPr>
        <w:t>ț</w:t>
      </w:r>
      <w:r w:rsidR="0099349E" w:rsidRPr="00E258EF">
        <w:rPr>
          <w:rFonts w:ascii="Trebuchet MS" w:eastAsia="Trebuchet MS" w:hAnsi="Trebuchet MS" w:cs="Trebuchet MS"/>
          <w:spacing w:val="3"/>
          <w:w w:val="103"/>
          <w:sz w:val="22"/>
          <w:szCs w:val="22"/>
          <w:lang w:val="ro-RO"/>
        </w:rPr>
        <w:t>i</w:t>
      </w:r>
      <w:r w:rsidR="0099349E" w:rsidRPr="00E258EF">
        <w:rPr>
          <w:rFonts w:ascii="Trebuchet MS" w:eastAsia="Trebuchet MS" w:hAnsi="Trebuchet MS" w:cs="Trebuchet MS"/>
          <w:spacing w:val="-1"/>
          <w:w w:val="103"/>
          <w:sz w:val="22"/>
          <w:szCs w:val="22"/>
          <w:lang w:val="ro-RO"/>
        </w:rPr>
        <w:t>/neregul</w:t>
      </w:r>
      <w:r w:rsidR="0099349E" w:rsidRPr="00E258EF">
        <w:rPr>
          <w:rFonts w:ascii="Trebuchet MS" w:eastAsia="Trebuchet MS" w:hAnsi="Trebuchet MS" w:cs="Trebuchet MS"/>
          <w:spacing w:val="3"/>
          <w:w w:val="103"/>
          <w:sz w:val="22"/>
          <w:szCs w:val="22"/>
          <w:lang w:val="ro-RO"/>
        </w:rPr>
        <w:t>i</w:t>
      </w:r>
      <w:r w:rsidR="0099349E" w:rsidRPr="00E258EF">
        <w:rPr>
          <w:rFonts w:ascii="Trebuchet MS" w:eastAsia="Trebuchet MS" w:hAnsi="Trebuchet MS" w:cs="Trebuchet MS"/>
          <w:w w:val="103"/>
          <w:sz w:val="22"/>
          <w:szCs w:val="22"/>
          <w:lang w:val="ro-RO"/>
        </w:rPr>
        <w:t xml:space="preserve">, </w:t>
      </w:r>
      <w:r w:rsidR="0099349E" w:rsidRPr="00E258EF">
        <w:rPr>
          <w:rFonts w:ascii="Trebuchet MS" w:eastAsia="Trebuchet MS" w:hAnsi="Trebuchet MS" w:cs="Trebuchet MS"/>
          <w:sz w:val="22"/>
          <w:szCs w:val="22"/>
          <w:lang w:val="ro-RO"/>
        </w:rPr>
        <w:t>ulterior</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avizării</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notificărilor</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efectuate</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tre</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w w:val="103"/>
          <w:sz w:val="22"/>
          <w:szCs w:val="22"/>
          <w:lang w:val="ro-RO"/>
        </w:rPr>
        <w:t>Beneficiar.</w:t>
      </w:r>
    </w:p>
    <w:p w14:paraId="29E73421" w14:textId="20A272AE" w:rsidR="000B3971" w:rsidRPr="00E258EF"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E258EF" w:rsidRDefault="00D92050">
      <w:pPr>
        <w:spacing w:line="200" w:lineRule="exact"/>
        <w:rPr>
          <w:rFonts w:ascii="Trebuchet MS" w:hAnsi="Trebuchet MS"/>
          <w:sz w:val="22"/>
          <w:szCs w:val="22"/>
          <w:lang w:val="ro-RO"/>
        </w:rPr>
      </w:pPr>
    </w:p>
    <w:p w14:paraId="752A924B" w14:textId="55456262" w:rsidR="000B3971" w:rsidRPr="00E258EF" w:rsidRDefault="0099349E" w:rsidP="00D92050">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8</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Dezangajare</w:t>
      </w:r>
    </w:p>
    <w:p w14:paraId="7D3B3CA8" w14:textId="77777777" w:rsidR="000B3971" w:rsidRPr="00E258EF" w:rsidRDefault="000B3971">
      <w:pPr>
        <w:spacing w:before="8" w:line="240" w:lineRule="exact"/>
        <w:rPr>
          <w:rFonts w:ascii="Trebuchet MS" w:hAnsi="Trebuchet MS"/>
          <w:sz w:val="22"/>
          <w:szCs w:val="22"/>
          <w:lang w:val="ro-RO"/>
        </w:rPr>
      </w:pPr>
    </w:p>
    <w:p w14:paraId="33748421" w14:textId="39804882" w:rsidR="00D92050" w:rsidRPr="00E258EF"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E258EF">
        <w:rPr>
          <w:rFonts w:ascii="Trebuchet MS" w:eastAsia="Trebuchet MS" w:hAnsi="Trebuchet MS" w:cs="Trebuchet MS"/>
          <w:sz w:val="22"/>
          <w:szCs w:val="22"/>
          <w:lang w:val="ro-RO"/>
        </w:rPr>
        <w:t xml:space="preserve"> autorizată</w:t>
      </w:r>
      <w:r w:rsidRPr="00E258EF">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79D5D937" w:rsidR="00BE5AAF" w:rsidRPr="00E258EF"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poate notifica </w:t>
      </w:r>
      <w:r w:rsidR="00CB5F59" w:rsidRPr="00E258EF">
        <w:rPr>
          <w:rFonts w:ascii="Trebuchet MS" w:eastAsia="Trebuchet MS" w:hAnsi="Trebuchet MS" w:cs="Trebuchet MS"/>
          <w:sz w:val="22"/>
          <w:szCs w:val="22"/>
          <w:lang w:val="ro-RO"/>
        </w:rPr>
        <w:t>AM PEO/</w:t>
      </w:r>
      <w:r w:rsidRPr="00E258EF">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2A0799"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vederea dezangajării fondurilor.</w:t>
      </w:r>
    </w:p>
    <w:p w14:paraId="734CA568" w14:textId="77777777" w:rsidR="000B3971" w:rsidRPr="00E258EF" w:rsidRDefault="000B3971">
      <w:pPr>
        <w:spacing w:before="3" w:line="140" w:lineRule="exact"/>
        <w:rPr>
          <w:rFonts w:ascii="Trebuchet MS" w:hAnsi="Trebuchet MS"/>
          <w:sz w:val="22"/>
          <w:szCs w:val="22"/>
          <w:lang w:val="ro-RO"/>
        </w:rPr>
      </w:pPr>
    </w:p>
    <w:p w14:paraId="5E727DB1" w14:textId="77777777" w:rsidR="000B3971" w:rsidRPr="00E258EF" w:rsidRDefault="000B3971">
      <w:pPr>
        <w:spacing w:line="200" w:lineRule="exact"/>
        <w:rPr>
          <w:rFonts w:ascii="Trebuchet MS" w:hAnsi="Trebuchet MS"/>
          <w:sz w:val="22"/>
          <w:szCs w:val="22"/>
          <w:lang w:val="ro-RO"/>
        </w:rPr>
      </w:pPr>
    </w:p>
    <w:p w14:paraId="694CD354" w14:textId="53168053" w:rsidR="000B3971" w:rsidRPr="00E258EF" w:rsidRDefault="0099349E" w:rsidP="00D92050">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9</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Încetarea contractului de finanțare</w:t>
      </w:r>
    </w:p>
    <w:p w14:paraId="43542A29" w14:textId="77777777" w:rsidR="000B3971" w:rsidRPr="00E258EF" w:rsidRDefault="000B3971">
      <w:pPr>
        <w:spacing w:before="8" w:line="240" w:lineRule="exact"/>
        <w:rPr>
          <w:rFonts w:ascii="Trebuchet MS" w:hAnsi="Trebuchet MS"/>
          <w:sz w:val="22"/>
          <w:szCs w:val="22"/>
          <w:lang w:val="ro-RO"/>
        </w:rPr>
      </w:pPr>
    </w:p>
    <w:p w14:paraId="56EA5204" w14:textId="5DFCA92C" w:rsidR="00F52D59" w:rsidRPr="00E258EF"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Suplimentar prevederilor art. 15 alin</w:t>
      </w:r>
      <w:r w:rsidR="00EB18A6">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(2) din Contractul de finanțare </w:t>
      </w:r>
      <w:r w:rsidR="00EB18A6">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condiții generale </w:t>
      </w:r>
      <w:r w:rsidR="00070671"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070671" w:rsidRPr="00E258EF">
        <w:rPr>
          <w:rFonts w:ascii="Trebuchet MS" w:eastAsia="Trebuchet MS" w:hAnsi="Trebuchet MS" w:cs="Trebuchet MS"/>
          <w:sz w:val="22"/>
          <w:szCs w:val="22"/>
          <w:lang w:val="ro-RO"/>
        </w:rPr>
        <w:t xml:space="preserve"> / OI responsabil își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02F6A73F" w14:textId="584B77E8" w:rsidR="00070671" w:rsidRPr="00E258EF" w:rsidRDefault="00070671" w:rsidP="00FB5DB2">
      <w:pPr>
        <w:ind w:left="432"/>
        <w:jc w:val="both"/>
        <w:rPr>
          <w:rFonts w:ascii="Trebuchet MS" w:eastAsia="Trebuchet MS" w:hAnsi="Trebuchet MS" w:cs="Trebuchet MS"/>
          <w:sz w:val="22"/>
          <w:szCs w:val="22"/>
          <w:lang w:val="pt-BR"/>
        </w:rPr>
      </w:pPr>
      <w:r w:rsidRPr="00E258EF">
        <w:rPr>
          <w:rFonts w:ascii="Trebuchet MS" w:eastAsia="Trebuchet MS" w:hAnsi="Trebuchet MS" w:cs="Trebuchet MS"/>
          <w:sz w:val="22"/>
          <w:szCs w:val="22"/>
          <w:lang w:val="ro-RO"/>
        </w:rPr>
        <w:t>a)</w:t>
      </w:r>
      <w:r w:rsidR="00993530"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Se constată o cauză de neeligibilitate a proiectului şi/sau a beneficiarului/ liderului de parteneriat şi/sau a oricăruia dintre parteneri</w:t>
      </w:r>
      <w:r w:rsidR="007101C7">
        <w:rPr>
          <w:rFonts w:ascii="Trebuchet MS" w:eastAsia="Trebuchet MS" w:hAnsi="Trebuchet MS" w:cs="Trebuchet MS"/>
          <w:sz w:val="22"/>
          <w:szCs w:val="22"/>
          <w:lang w:val="ro-RO"/>
        </w:rPr>
        <w:t xml:space="preserve"> </w:t>
      </w:r>
      <w:r w:rsidR="007101C7">
        <w:rPr>
          <w:rFonts w:ascii="Trebuchet MS" w:eastAsia="Trebuchet MS" w:hAnsi="Trebuchet MS" w:cs="Trebuchet MS"/>
          <w:spacing w:val="-1"/>
          <w:sz w:val="22"/>
          <w:szCs w:val="22"/>
          <w:lang w:val="ro-RO"/>
        </w:rPr>
        <w:t xml:space="preserve">(dacă </w:t>
      </w:r>
      <w:r w:rsidR="00DF4544">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determinată  de o acţiune sau omisiune a acestora, chiar dacă respectiva cauză de neeligibilitate a fost identificată ulterior încheierii prezentului contract</w:t>
      </w:r>
      <w:r w:rsidR="004B61A4" w:rsidRPr="00E258EF">
        <w:rPr>
          <w:rFonts w:ascii="Trebuchet MS" w:eastAsia="Trebuchet MS" w:hAnsi="Trebuchet MS" w:cs="Trebuchet MS"/>
          <w:sz w:val="22"/>
          <w:szCs w:val="22"/>
          <w:lang w:val="pt-BR"/>
        </w:rPr>
        <w:t>;</w:t>
      </w:r>
    </w:p>
    <w:p w14:paraId="3DF82B55" w14:textId="3DC7A0EE" w:rsidR="00B30519" w:rsidRPr="00E258EF" w:rsidRDefault="004F7E36" w:rsidP="00FB5DB2">
      <w:pPr>
        <w:ind w:left="432"/>
        <w:jc w:val="both"/>
        <w:rPr>
          <w:rFonts w:ascii="Trebuchet MS" w:eastAsia="Trebuchet MS" w:hAnsi="Trebuchet MS" w:cs="Trebuchet MS"/>
          <w:sz w:val="22"/>
          <w:szCs w:val="22"/>
          <w:lang w:val="pt-BR"/>
        </w:rPr>
      </w:pPr>
      <w:r w:rsidRPr="00E258EF">
        <w:rPr>
          <w:rFonts w:ascii="Trebuchet MS" w:eastAsia="Trebuchet MS" w:hAnsi="Trebuchet MS" w:cs="Trebuchet MS"/>
          <w:sz w:val="22"/>
          <w:szCs w:val="22"/>
          <w:lang w:val="pt-BR"/>
        </w:rPr>
        <w:t>b)P</w:t>
      </w:r>
      <w:r w:rsidR="00B30519" w:rsidRPr="00E258EF">
        <w:rPr>
          <w:rFonts w:ascii="Trebuchet MS" w:eastAsia="Trebuchet MS" w:hAnsi="Trebuchet MS" w:cs="Trebuchet MS"/>
          <w:sz w:val="22"/>
          <w:szCs w:val="22"/>
          <w:lang w:val="pt-BR"/>
        </w:rPr>
        <w:t xml:space="preserve">e perioada de implementare a proiectului se constată că </w:t>
      </w:r>
      <w:r w:rsidR="00B30519" w:rsidRPr="00E258EF">
        <w:rPr>
          <w:rFonts w:ascii="Trebuchet MS" w:eastAsia="Trebuchet MS" w:hAnsi="Trebuchet MS" w:cs="Trebuchet MS"/>
          <w:sz w:val="22"/>
          <w:szCs w:val="22"/>
          <w:lang w:val="ro-RO"/>
        </w:rPr>
        <w:t xml:space="preserve">beneficiarul/ liderul de parteneriat şi/sau oricare dintre parteneri se află într-o situație de </w:t>
      </w:r>
      <w:r w:rsidRPr="00E258EF">
        <w:rPr>
          <w:rFonts w:ascii="Trebuchet MS" w:eastAsia="Trebuchet MS" w:hAnsi="Trebuchet MS" w:cs="Trebuchet MS"/>
          <w:sz w:val="22"/>
          <w:szCs w:val="22"/>
          <w:lang w:val="ro-RO"/>
        </w:rPr>
        <w:t xml:space="preserve">excludere prevăzută în </w:t>
      </w:r>
      <w:r w:rsidRPr="00E258EF">
        <w:rPr>
          <w:rFonts w:ascii="Trebuchet MS" w:eastAsia="Trebuchet MS" w:hAnsi="Trebuchet MS" w:cs="Trebuchet MS"/>
          <w:sz w:val="22"/>
          <w:szCs w:val="22"/>
          <w:lang w:val="ro-RO"/>
        </w:rPr>
        <w:lastRenderedPageBreak/>
        <w:t xml:space="preserve">declarația unică, așa cum este aceasta definită în </w:t>
      </w:r>
      <w:r w:rsidR="00EB18A6">
        <w:rPr>
          <w:rFonts w:ascii="Trebuchet MS" w:eastAsia="Trebuchet MS" w:hAnsi="Trebuchet MS" w:cs="Trebuchet MS"/>
          <w:sz w:val="22"/>
          <w:szCs w:val="22"/>
          <w:lang w:val="ro-RO"/>
        </w:rPr>
        <w:t>OUG</w:t>
      </w:r>
      <w:r w:rsidRPr="00E258EF">
        <w:rPr>
          <w:rFonts w:ascii="Trebuchet MS" w:eastAsia="Trebuchet MS" w:hAnsi="Trebuchet MS" w:cs="Trebuchet MS"/>
          <w:sz w:val="22"/>
          <w:szCs w:val="22"/>
          <w:lang w:val="ro-RO"/>
        </w:rPr>
        <w:t xml:space="preserve"> nr. 23/2023 </w:t>
      </w:r>
      <w:r w:rsidRPr="00E258EF">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E258EF" w:rsidRDefault="004F7E36" w:rsidP="009F3629">
      <w:pPr>
        <w:pStyle w:val="ListParagraph"/>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w:t>
      </w:r>
      <w:r w:rsidR="00070671" w:rsidRPr="00E258EF">
        <w:rPr>
          <w:rFonts w:ascii="Trebuchet MS" w:eastAsia="Trebuchet MS" w:hAnsi="Trebuchet MS" w:cs="Trebuchet MS"/>
          <w:sz w:val="22"/>
          <w:szCs w:val="22"/>
          <w:lang w:val="ro-RO"/>
        </w:rPr>
        <w:t>)</w:t>
      </w:r>
      <w:r w:rsidR="00993530" w:rsidRPr="00E258EF">
        <w:rPr>
          <w:rFonts w:ascii="Trebuchet MS" w:eastAsia="Trebuchet MS" w:hAnsi="Trebuchet MS" w:cs="Trebuchet MS"/>
          <w:sz w:val="22"/>
          <w:szCs w:val="22"/>
          <w:lang w:val="ro-RO"/>
        </w:rPr>
        <w:t xml:space="preserve"> </w:t>
      </w:r>
      <w:r w:rsidR="00070671" w:rsidRPr="00E258EF">
        <w:rPr>
          <w:rFonts w:ascii="Trebuchet MS" w:eastAsia="Trebuchet MS" w:hAnsi="Trebuchet MS" w:cs="Trebuchet MS"/>
          <w:sz w:val="22"/>
          <w:szCs w:val="22"/>
          <w:lang w:val="ro-RO"/>
        </w:rPr>
        <w:t xml:space="preserve">În toate cazurile </w:t>
      </w:r>
      <w:r w:rsidR="00361CB0">
        <w:rPr>
          <w:rFonts w:ascii="Trebuchet MS" w:eastAsia="Trebuchet MS" w:hAnsi="Trebuchet MS" w:cs="Trebuchet MS"/>
          <w:sz w:val="22"/>
          <w:szCs w:val="22"/>
          <w:lang w:val="ro-RO"/>
        </w:rPr>
        <w:t xml:space="preserve">de nerespectare a prevederilor </w:t>
      </w:r>
      <w:r w:rsidR="00070671" w:rsidRPr="00E258EF">
        <w:rPr>
          <w:rFonts w:ascii="Trebuchet MS" w:eastAsia="Trebuchet MS" w:hAnsi="Trebuchet MS" w:cs="Trebuchet MS"/>
          <w:sz w:val="22"/>
          <w:szCs w:val="22"/>
          <w:lang w:val="ro-RO"/>
        </w:rPr>
        <w:t>legislați</w:t>
      </w:r>
      <w:r w:rsidR="00361CB0">
        <w:rPr>
          <w:rFonts w:ascii="Trebuchet MS" w:eastAsia="Trebuchet MS" w:hAnsi="Trebuchet MS" w:cs="Trebuchet MS"/>
          <w:sz w:val="22"/>
          <w:szCs w:val="22"/>
          <w:lang w:val="ro-RO"/>
        </w:rPr>
        <w:t>ei</w:t>
      </w:r>
      <w:r w:rsidR="00070671" w:rsidRPr="00E258EF">
        <w:rPr>
          <w:rFonts w:ascii="Trebuchet MS" w:eastAsia="Trebuchet MS" w:hAnsi="Trebuchet MS" w:cs="Trebuchet MS"/>
          <w:sz w:val="22"/>
          <w:szCs w:val="22"/>
          <w:lang w:val="ro-RO"/>
        </w:rPr>
        <w:t xml:space="preserve"> aplicabil</w:t>
      </w:r>
      <w:r w:rsidR="00361CB0">
        <w:rPr>
          <w:rFonts w:ascii="Trebuchet MS" w:eastAsia="Trebuchet MS" w:hAnsi="Trebuchet MS" w:cs="Trebuchet MS"/>
          <w:sz w:val="22"/>
          <w:szCs w:val="22"/>
          <w:lang w:val="ro-RO"/>
        </w:rPr>
        <w:t>e</w:t>
      </w:r>
      <w:r w:rsidR="00070671" w:rsidRPr="00E258EF">
        <w:rPr>
          <w:rFonts w:ascii="Trebuchet MS" w:eastAsia="Trebuchet MS" w:hAnsi="Trebuchet MS" w:cs="Trebuchet MS"/>
          <w:sz w:val="22"/>
          <w:szCs w:val="22"/>
          <w:lang w:val="ro-RO"/>
        </w:rPr>
        <w:t xml:space="preserve"> prezentului contract de finanțare</w:t>
      </w:r>
      <w:r w:rsidR="004B61A4" w:rsidRPr="00E258EF">
        <w:rPr>
          <w:rFonts w:ascii="Trebuchet MS" w:eastAsia="Trebuchet MS" w:hAnsi="Trebuchet MS" w:cs="Trebuchet MS"/>
          <w:sz w:val="22"/>
          <w:szCs w:val="22"/>
          <w:lang w:val="ro-RO"/>
        </w:rPr>
        <w:t>;</w:t>
      </w:r>
      <w:r w:rsidR="00070671" w:rsidRPr="00E258EF">
        <w:rPr>
          <w:rFonts w:ascii="Trebuchet MS" w:eastAsia="Trebuchet MS" w:hAnsi="Trebuchet MS" w:cs="Trebuchet MS"/>
          <w:sz w:val="22"/>
          <w:szCs w:val="22"/>
          <w:lang w:val="ro-RO"/>
        </w:rPr>
        <w:t xml:space="preserve"> </w:t>
      </w:r>
    </w:p>
    <w:p w14:paraId="76635075" w14:textId="6112EC5B" w:rsidR="00070671" w:rsidRPr="00E258EF" w:rsidRDefault="004F7E36" w:rsidP="00FB5DB2">
      <w:pPr>
        <w:ind w:left="432"/>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w:t>
      </w:r>
      <w:r w:rsidR="00070671" w:rsidRPr="00E258EF">
        <w:rPr>
          <w:rFonts w:ascii="Trebuchet MS" w:eastAsia="Trebuchet MS" w:hAnsi="Trebuchet MS" w:cs="Trebuchet MS"/>
          <w:sz w:val="22"/>
          <w:szCs w:val="22"/>
          <w:lang w:val="ro-RO"/>
        </w:rPr>
        <w:t xml:space="preserve">) </w:t>
      </w:r>
      <w:r w:rsidR="00993530" w:rsidRPr="00E258EF">
        <w:rPr>
          <w:rFonts w:ascii="Trebuchet MS" w:eastAsia="Trebuchet MS" w:hAnsi="Trebuchet MS" w:cs="Trebuchet MS"/>
          <w:sz w:val="22"/>
          <w:szCs w:val="22"/>
          <w:lang w:val="ro-RO"/>
        </w:rPr>
        <w:t xml:space="preserve"> B</w:t>
      </w:r>
      <w:r w:rsidR="00070671" w:rsidRPr="00E258EF">
        <w:rPr>
          <w:rFonts w:ascii="Trebuchet MS" w:eastAsia="Trebuchet MS" w:hAnsi="Trebuchet MS" w:cs="Trebuchet MS"/>
          <w:sz w:val="22"/>
          <w:szCs w:val="22"/>
          <w:lang w:val="ro-RO"/>
        </w:rPr>
        <w:t xml:space="preserve">eneficiarul/ liderul de parteneriat şi/sau partenerii săi </w:t>
      </w:r>
      <w:r w:rsidR="007101C7">
        <w:rPr>
          <w:rFonts w:ascii="Trebuchet MS" w:eastAsia="Trebuchet MS" w:hAnsi="Trebuchet MS" w:cs="Trebuchet MS"/>
          <w:spacing w:val="-1"/>
          <w:sz w:val="22"/>
          <w:szCs w:val="22"/>
          <w:lang w:val="ro-RO"/>
        </w:rPr>
        <w:t xml:space="preserve">(dacă </w:t>
      </w:r>
      <w:r w:rsidR="0068198A">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 xml:space="preserve">se implementează în parteneriat) </w:t>
      </w:r>
      <w:r w:rsidR="00070671" w:rsidRPr="00E258EF">
        <w:rPr>
          <w:rFonts w:ascii="Trebuchet MS" w:eastAsia="Trebuchet MS" w:hAnsi="Trebuchet MS" w:cs="Trebuchet MS"/>
          <w:sz w:val="22"/>
          <w:szCs w:val="22"/>
          <w:lang w:val="ro-RO"/>
        </w:rPr>
        <w:t>nu respectă regulile privind conflictul de interese, nu ia măsurile necesare pentru înlăturarea lui şi nu respectă termenele pentru anunţarea AM/OI privind existenţa conflictului de interese</w:t>
      </w:r>
      <w:r w:rsidR="004B61A4" w:rsidRPr="00E258EF">
        <w:rPr>
          <w:rFonts w:ascii="Trebuchet MS" w:eastAsia="Trebuchet MS" w:hAnsi="Trebuchet MS" w:cs="Trebuchet MS"/>
          <w:sz w:val="22"/>
          <w:szCs w:val="22"/>
          <w:lang w:val="ro-RO"/>
        </w:rPr>
        <w:t>;</w:t>
      </w:r>
    </w:p>
    <w:p w14:paraId="701DB017" w14:textId="719D361C" w:rsidR="00070671" w:rsidRPr="00E258EF" w:rsidRDefault="004F7E36" w:rsidP="00FB5DB2">
      <w:pPr>
        <w:ind w:left="432"/>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e</w:t>
      </w:r>
      <w:r w:rsidR="00070671" w:rsidRPr="00E258EF">
        <w:rPr>
          <w:rFonts w:ascii="Trebuchet MS" w:eastAsia="Trebuchet MS" w:hAnsi="Trebuchet MS" w:cs="Trebuchet MS"/>
          <w:sz w:val="22"/>
          <w:szCs w:val="22"/>
          <w:lang w:val="ro-RO"/>
        </w:rPr>
        <w:t xml:space="preserve">) </w:t>
      </w:r>
      <w:r w:rsidR="00993530" w:rsidRPr="00E258EF">
        <w:rPr>
          <w:rFonts w:ascii="Trebuchet MS" w:eastAsia="Trebuchet MS" w:hAnsi="Trebuchet MS" w:cs="Trebuchet MS"/>
          <w:sz w:val="22"/>
          <w:szCs w:val="22"/>
          <w:lang w:val="ro-RO"/>
        </w:rPr>
        <w:t>B</w:t>
      </w:r>
      <w:r w:rsidR="00070671" w:rsidRPr="00E258EF">
        <w:rPr>
          <w:rFonts w:ascii="Trebuchet MS" w:eastAsia="Trebuchet MS" w:hAnsi="Trebuchet MS" w:cs="Trebuchet MS"/>
          <w:sz w:val="22"/>
          <w:szCs w:val="22"/>
          <w:lang w:val="ro-RO"/>
        </w:rPr>
        <w:t xml:space="preserve">eneficiarul/ liderul de parteneriat/ partenerii </w:t>
      </w:r>
      <w:r w:rsidR="007101C7">
        <w:rPr>
          <w:rFonts w:ascii="Trebuchet MS" w:eastAsia="Trebuchet MS" w:hAnsi="Trebuchet MS" w:cs="Trebuchet MS"/>
          <w:spacing w:val="-1"/>
          <w:sz w:val="22"/>
          <w:szCs w:val="22"/>
          <w:lang w:val="ro-RO"/>
        </w:rPr>
        <w:t xml:space="preserve">(dacă </w:t>
      </w:r>
      <w:r w:rsidR="00012FB9">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00070671" w:rsidRPr="00E258EF">
        <w:rPr>
          <w:rFonts w:ascii="Trebuchet MS" w:eastAsia="Trebuchet MS" w:hAnsi="Trebuchet MS" w:cs="Trebuchet MS"/>
          <w:sz w:val="22"/>
          <w:szCs w:val="22"/>
          <w:lang w:val="ro-RO"/>
        </w:rPr>
        <w:t xml:space="preserve"> nu-</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îndeplinește/îndeplinesc obligațiile asumate prin contractul de finanțare</w:t>
      </w:r>
      <w:r w:rsidR="002C30A6" w:rsidRPr="00E258EF">
        <w:rPr>
          <w:rFonts w:ascii="Trebuchet MS" w:eastAsia="Trebuchet MS" w:hAnsi="Trebuchet MS" w:cs="Trebuchet MS"/>
          <w:sz w:val="22"/>
          <w:szCs w:val="22"/>
          <w:lang w:val="ro-RO"/>
        </w:rPr>
        <w:t>,</w:t>
      </w:r>
      <w:r w:rsidR="00070671" w:rsidRPr="00E258EF">
        <w:rPr>
          <w:rFonts w:ascii="Trebuchet MS" w:eastAsia="Trebuchet MS" w:hAnsi="Trebuchet MS" w:cs="Trebuchet MS"/>
          <w:sz w:val="22"/>
          <w:szCs w:val="22"/>
          <w:lang w:val="ro-RO"/>
        </w:rPr>
        <w:t xml:space="preserve"> inclusiv prin anexele sale</w:t>
      </w:r>
      <w:r w:rsidR="004B61A4" w:rsidRPr="00E258EF">
        <w:rPr>
          <w:rFonts w:ascii="Trebuchet MS" w:eastAsia="Trebuchet MS" w:hAnsi="Trebuchet MS" w:cs="Trebuchet MS"/>
          <w:sz w:val="22"/>
          <w:szCs w:val="22"/>
          <w:lang w:val="ro-RO"/>
        </w:rPr>
        <w:t>.</w:t>
      </w:r>
    </w:p>
    <w:p w14:paraId="67E306A4" w14:textId="16A03EDE" w:rsidR="00993530" w:rsidRPr="00E258EF" w:rsidRDefault="00070671" w:rsidP="00AD74EE">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Prin </w:t>
      </w:r>
      <w:proofErr w:type="spellStart"/>
      <w:r w:rsidRPr="00E258EF">
        <w:rPr>
          <w:rFonts w:ascii="Trebuchet MS" w:eastAsia="Trebuchet MS" w:hAnsi="Trebuchet MS" w:cs="Trebuchet MS"/>
          <w:sz w:val="22"/>
          <w:szCs w:val="22"/>
          <w:lang w:val="ro-RO"/>
        </w:rPr>
        <w:t>excepţie</w:t>
      </w:r>
      <w:proofErr w:type="spellEnd"/>
      <w:r w:rsidRPr="00E258EF">
        <w:rPr>
          <w:rFonts w:ascii="Trebuchet MS" w:eastAsia="Trebuchet MS" w:hAnsi="Trebuchet MS" w:cs="Trebuchet MS"/>
          <w:sz w:val="22"/>
          <w:szCs w:val="22"/>
          <w:lang w:val="ro-RO"/>
        </w:rPr>
        <w:t xml:space="preserve"> de la prevederile art. 15 alin. (1) din Contractul de finantare - Condiții Generale,  </w:t>
      </w:r>
      <w:r w:rsidR="00872393" w:rsidRPr="00872393">
        <w:rPr>
          <w:rFonts w:ascii="Trebuchet MS" w:eastAsia="Trebuchet MS" w:hAnsi="Trebuchet MS" w:cs="Trebuchet MS"/>
          <w:sz w:val="22"/>
          <w:szCs w:val="22"/>
          <w:lang w:val="ro-RO"/>
        </w:rPr>
        <w:t>Beneficiarul are dreptul de a solicita încetarea contractului, iar acordul de încetare va fi inițiat de AM</w:t>
      </w:r>
      <w:r w:rsidR="00E323E6">
        <w:rPr>
          <w:rFonts w:ascii="Trebuchet MS" w:eastAsia="Trebuchet MS" w:hAnsi="Trebuchet MS" w:cs="Trebuchet MS"/>
          <w:sz w:val="22"/>
          <w:szCs w:val="22"/>
          <w:lang w:val="ro-RO"/>
        </w:rPr>
        <w:t xml:space="preserve"> </w:t>
      </w:r>
      <w:r w:rsidR="00872393" w:rsidRPr="00872393">
        <w:rPr>
          <w:rFonts w:ascii="Trebuchet MS" w:eastAsia="Trebuchet MS" w:hAnsi="Trebuchet MS" w:cs="Trebuchet MS"/>
          <w:sz w:val="22"/>
          <w:szCs w:val="22"/>
          <w:lang w:val="ro-RO"/>
        </w:rPr>
        <w:t>P</w:t>
      </w:r>
      <w:r w:rsidR="003C4AA8">
        <w:rPr>
          <w:rFonts w:ascii="Trebuchet MS" w:eastAsia="Trebuchet MS" w:hAnsi="Trebuchet MS" w:cs="Trebuchet MS"/>
          <w:sz w:val="22"/>
          <w:szCs w:val="22"/>
          <w:lang w:val="ro-RO"/>
        </w:rPr>
        <w:t>EO</w:t>
      </w:r>
      <w:r w:rsidR="00872393" w:rsidRPr="00872393">
        <w:rPr>
          <w:rFonts w:ascii="Trebuchet MS" w:eastAsia="Trebuchet MS" w:hAnsi="Trebuchet MS" w:cs="Trebuchet MS"/>
          <w:sz w:val="22"/>
          <w:szCs w:val="22"/>
          <w:lang w:val="ro-RO"/>
        </w:rPr>
        <w:t>, sub condiția restituirii sumelor acordate</w:t>
      </w:r>
      <w:r w:rsidR="00AD74EE" w:rsidRPr="00E258EF">
        <w:rPr>
          <w:rFonts w:ascii="Trebuchet MS" w:eastAsia="Trebuchet MS" w:hAnsi="Trebuchet MS" w:cs="Trebuchet MS"/>
          <w:sz w:val="22"/>
          <w:szCs w:val="22"/>
          <w:lang w:val="ro-RO"/>
        </w:rPr>
        <w:t>.</w:t>
      </w:r>
    </w:p>
    <w:p w14:paraId="3BBDE6D1" w14:textId="10FFF35B"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/OI emite Decizia de reziliere a contractului de finanţare și </w:t>
      </w:r>
      <w:r w:rsidR="00974937" w:rsidRPr="00E258EF">
        <w:rPr>
          <w:rFonts w:ascii="Trebuchet MS" w:eastAsia="Trebuchet MS" w:hAnsi="Trebuchet MS" w:cs="Trebuchet MS"/>
          <w:sz w:val="22"/>
          <w:szCs w:val="22"/>
          <w:lang w:val="ro-RO"/>
        </w:rPr>
        <w:t>o</w:t>
      </w:r>
      <w:r w:rsidRPr="00E258EF">
        <w:rPr>
          <w:rFonts w:ascii="Trebuchet MS" w:eastAsia="Trebuchet MS" w:hAnsi="Trebuchet MS" w:cs="Trebuchet MS"/>
          <w:sz w:val="22"/>
          <w:szCs w:val="22"/>
          <w:lang w:val="ro-RO"/>
        </w:rPr>
        <w:t xml:space="preserve"> comunică prin sistemul informatic</w:t>
      </w:r>
      <w:r w:rsidR="00097DF3" w:rsidRPr="00E258EF">
        <w:rPr>
          <w:rFonts w:ascii="Trebuchet MS" w:eastAsia="Trebuchet MS" w:hAnsi="Trebuchet MS" w:cs="Trebuchet MS"/>
          <w:sz w:val="22"/>
          <w:szCs w:val="22"/>
          <w:lang w:val="ro-RO"/>
        </w:rPr>
        <w:t xml:space="preserve"> </w:t>
      </w:r>
      <w:bookmarkStart w:id="23" w:name="_Hlk118817381"/>
      <w:r w:rsidR="00097DF3" w:rsidRPr="00E258EF">
        <w:rPr>
          <w:rFonts w:ascii="Trebuchet MS" w:eastAsia="Trebuchet MS" w:hAnsi="Trebuchet MS" w:cs="Trebuchet MS"/>
          <w:sz w:val="22"/>
          <w:szCs w:val="22"/>
          <w:lang w:val="ro-RO"/>
        </w:rPr>
        <w:t>MySMIS2021</w:t>
      </w:r>
      <w:bookmarkEnd w:id="23"/>
      <w:r w:rsidR="00097DF3" w:rsidRPr="00E258EF">
        <w:rPr>
          <w:rFonts w:ascii="Trebuchet MS" w:eastAsia="Trebuchet MS" w:hAnsi="Trebuchet MS" w:cs="Trebuchet MS"/>
          <w:sz w:val="22"/>
          <w:szCs w:val="22"/>
          <w:lang w:val="ro-RO"/>
        </w:rPr>
        <w:t>.</w:t>
      </w:r>
    </w:p>
    <w:p w14:paraId="02966E23" w14:textId="08F9A031"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Pentru sumele de restituit, exprimate în moneda naţională, stabilite în sarcina Benenficiarului/ liderului de parteneriat/ Partenerilor, decizia de reziliere a contractului de finanţare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B5AE4F3" w14:textId="2A3F3F58"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 Decizia de reziliere va fi comunicată</w:t>
      </w:r>
      <w:r w:rsidR="00295A33" w:rsidRPr="00E258EF">
        <w:rPr>
          <w:rFonts w:ascii="Trebuchet MS" w:eastAsia="Trebuchet MS" w:hAnsi="Trebuchet MS" w:cs="Trebuchet MS"/>
          <w:sz w:val="22"/>
          <w:szCs w:val="22"/>
          <w:lang w:val="ro-RO"/>
        </w:rPr>
        <w:t xml:space="preserve"> </w:t>
      </w:r>
      <w:r w:rsidR="004E591C" w:rsidRPr="00E258EF">
        <w:rPr>
          <w:rFonts w:ascii="Trebuchet MS" w:eastAsia="Trebuchet MS" w:hAnsi="Trebuchet MS" w:cs="Trebuchet MS"/>
          <w:sz w:val="22"/>
          <w:szCs w:val="22"/>
          <w:lang w:val="ro-RO"/>
        </w:rPr>
        <w:t xml:space="preserve">debitorului, </w:t>
      </w:r>
      <w:bookmarkStart w:id="24" w:name="_Hlk118817432"/>
      <w:r w:rsidR="004E591C" w:rsidRPr="00E258EF">
        <w:rPr>
          <w:rFonts w:ascii="Trebuchet MS" w:eastAsia="Trebuchet MS" w:hAnsi="Trebuchet MS" w:cs="Trebuchet MS"/>
          <w:sz w:val="22"/>
          <w:szCs w:val="22"/>
          <w:lang w:val="ro-RO"/>
        </w:rPr>
        <w:t>în conformitate cu prevederile  art. 20 alin. (3) din OUG nr. 133/2021 si poate fi contestată de catre debitor, în conformitate cu prevederile  art. 20 alin. (4) si (5) din OUG nr. 133/2021</w:t>
      </w:r>
      <w:bookmarkEnd w:id="24"/>
      <w:r w:rsidR="00295A33" w:rsidRPr="00E258EF">
        <w:rPr>
          <w:rFonts w:ascii="Trebuchet MS" w:eastAsia="Trebuchet MS" w:hAnsi="Trebuchet MS" w:cs="Trebuchet MS"/>
          <w:sz w:val="22"/>
          <w:szCs w:val="22"/>
          <w:lang w:val="ro-RO"/>
        </w:rPr>
        <w:t>.</w:t>
      </w:r>
    </w:p>
    <w:p w14:paraId="2627B59E" w14:textId="40AB1BAE"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beneficiarii/liderii de parteneriat/partenerii nu achită debitul stabilit in decizia de reziliere în termen de 30 de zile de la comunicarea acesteia, </w:t>
      </w:r>
      <w:bookmarkStart w:id="25" w:name="_Hlk118817504"/>
      <w:r w:rsidR="004E591C" w:rsidRPr="00E258EF">
        <w:rPr>
          <w:rFonts w:ascii="Trebuchet MS" w:eastAsia="Trebuchet MS" w:hAnsi="Trebuchet MS" w:cs="Trebuchet MS"/>
          <w:sz w:val="22"/>
          <w:szCs w:val="22"/>
          <w:lang w:val="ro-RO"/>
        </w:rPr>
        <w:t>Decizia de reziliere devine titlu executoriu</w:t>
      </w:r>
      <w:bookmarkEnd w:id="25"/>
      <w:r w:rsidRPr="00E258EF">
        <w:rPr>
          <w:rFonts w:ascii="Trebuchet MS" w:eastAsia="Trebuchet MS" w:hAnsi="Trebuchet MS" w:cs="Trebuchet MS"/>
          <w:sz w:val="22"/>
          <w:szCs w:val="22"/>
          <w:lang w:val="ro-RO"/>
        </w:rPr>
        <w:t xml:space="preserve">. </w:t>
      </w:r>
    </w:p>
    <w:p w14:paraId="39DD7844" w14:textId="23636721" w:rsidR="004E591C" w:rsidRPr="00E258EF"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6" w:name="_Hlk118817540"/>
      <w:r w:rsidRPr="00E258EF">
        <w:rPr>
          <w:rFonts w:ascii="Trebuchet MS" w:eastAsia="Trebuchet MS" w:hAnsi="Trebuchet MS" w:cs="Trebuchet MS"/>
          <w:sz w:val="22"/>
          <w:szCs w:val="22"/>
          <w:lang w:val="ro-RO"/>
        </w:rPr>
        <w:t xml:space="preserve">Pentru </w:t>
      </w:r>
      <w:bookmarkStart w:id="27" w:name="_Hlk118817598"/>
      <w:bookmarkStart w:id="28" w:name="_Hlk118817586"/>
      <w:r w:rsidRPr="00E258EF">
        <w:rPr>
          <w:rFonts w:ascii="Trebuchet MS" w:eastAsia="Trebuchet MS" w:hAnsi="Trebuchet MS" w:cs="Trebuchet MS"/>
          <w:sz w:val="22"/>
          <w:szCs w:val="22"/>
          <w:lang w:val="ro-RO"/>
        </w:rPr>
        <w:t>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w:t>
      </w:r>
      <w:r w:rsidRPr="00E258EF">
        <w:rPr>
          <w:rFonts w:ascii="Trebuchet MS" w:hAnsi="Trebuchet MS"/>
          <w:sz w:val="22"/>
          <w:szCs w:val="22"/>
          <w:lang w:val="pt-BR"/>
        </w:rPr>
        <w:t xml:space="preserve"> </w:t>
      </w:r>
      <w:bookmarkEnd w:id="27"/>
    </w:p>
    <w:p w14:paraId="2215EA37" w14:textId="025F0C93" w:rsidR="001B6E64" w:rsidRPr="00E258EF"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9" w:name="_Hlk118817626"/>
      <w:r w:rsidRPr="00E258EF">
        <w:rPr>
          <w:rFonts w:ascii="Trebuchet MS" w:eastAsia="Trebuchet MS" w:hAnsi="Trebuchet MS" w:cs="Trebuchet MS"/>
          <w:sz w:val="22"/>
          <w:szCs w:val="22"/>
          <w:lang w:val="ro-RO"/>
        </w:rPr>
        <w:t>In vederea încasării de la debitor a dobânzii datorate, AMPEO/OI emite decizia de stabilire a dobânzii, care constituie titlu de creanţă şi se comunică debitorului. Dispoziţiile alin. (6) si (7) sunt aplicabile în mod corespunzător.</w:t>
      </w:r>
    </w:p>
    <w:bookmarkEnd w:id="26"/>
    <w:bookmarkEnd w:id="28"/>
    <w:bookmarkEnd w:id="29"/>
    <w:p w14:paraId="085CC546" w14:textId="3778114A"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20AECE94" w14:textId="58B29CA9" w:rsidR="00070671"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sumele care trebuie restituite reprezintă contravaloarea ajutorului</w:t>
      </w:r>
      <w:r w:rsidR="007038AF" w:rsidRPr="00E258EF">
        <w:rPr>
          <w:rFonts w:ascii="Trebuchet MS" w:eastAsia="Trebuchet MS" w:hAnsi="Trebuchet MS" w:cs="Trebuchet MS"/>
          <w:sz w:val="22"/>
          <w:szCs w:val="22"/>
          <w:lang w:val="ro-RO"/>
        </w:rPr>
        <w:t xml:space="preserve"> de stat/ </w:t>
      </w:r>
      <w:r w:rsidR="007038AF" w:rsidRPr="00E258EF">
        <w:rPr>
          <w:rFonts w:ascii="Trebuchet MS" w:eastAsia="Trebuchet MS" w:hAnsi="Trebuchet MS" w:cs="Trebuchet MS"/>
          <w:i/>
          <w:iCs/>
          <w:sz w:val="22"/>
          <w:szCs w:val="22"/>
          <w:lang w:val="ro-RO"/>
        </w:rPr>
        <w:t>de minimis</w:t>
      </w:r>
      <w:r w:rsidRPr="00E258EF">
        <w:rPr>
          <w:rFonts w:ascii="Trebuchet MS" w:eastAsia="Trebuchet MS" w:hAnsi="Trebuchet MS" w:cs="Trebuchet MS"/>
          <w:sz w:val="22"/>
          <w:szCs w:val="22"/>
          <w:lang w:val="ro-RO"/>
        </w:rPr>
        <w:t xml:space="preserve"> primit de beneficiari/lideri de parteneriat/parteneri, decizia de reziliere se va emite cu respectarea  prevederilor OUG nr. 77/2014 privind procedurile naţionale în domeniul ajutorului de stat, precum şi pentru modificarea şi completarea Legii concurenţei nr. 21/1996,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w:t>
      </w:r>
    </w:p>
    <w:p w14:paraId="3D680FD3" w14:textId="226D887D" w:rsidR="00B869C2" w:rsidRPr="00E258EF"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Incetarea contractului de finanțare solicitată în condițiile art. 15 alin</w:t>
      </w:r>
      <w:r w:rsidR="00781BA6">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(4) din Contractul de finanțare – Condiții generale, va fi convenită </w:t>
      </w:r>
      <w:r w:rsidR="00080458" w:rsidRPr="00E258EF">
        <w:rPr>
          <w:rFonts w:ascii="Trebuchet MS" w:eastAsia="Trebuchet MS" w:hAnsi="Trebuchet MS" w:cs="Trebuchet MS"/>
          <w:sz w:val="22"/>
          <w:szCs w:val="22"/>
          <w:lang w:val="ro-RO"/>
        </w:rPr>
        <w:t>sub forma unui</w:t>
      </w:r>
      <w:r w:rsidRPr="00E258EF">
        <w:rPr>
          <w:rFonts w:ascii="Trebuchet MS" w:eastAsia="Trebuchet MS" w:hAnsi="Trebuchet MS" w:cs="Trebuchet MS"/>
          <w:sz w:val="22"/>
          <w:szCs w:val="22"/>
          <w:lang w:val="ro-RO"/>
        </w:rPr>
        <w:t xml:space="preserve"> acord, prin care părțile înțeleg să renunțe la orice pretenții</w:t>
      </w:r>
      <w:r w:rsidR="006947DA"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p>
    <w:p w14:paraId="254BD98A" w14:textId="77777777" w:rsidR="000B3971" w:rsidRPr="00E258EF" w:rsidRDefault="000B3971">
      <w:pPr>
        <w:spacing w:line="200" w:lineRule="exact"/>
        <w:rPr>
          <w:rFonts w:ascii="Trebuchet MS" w:hAnsi="Trebuchet MS"/>
          <w:sz w:val="22"/>
          <w:szCs w:val="22"/>
          <w:lang w:val="ro-RO"/>
        </w:rPr>
      </w:pPr>
    </w:p>
    <w:p w14:paraId="69E53C9A" w14:textId="7DF5EE04" w:rsidR="000B3971" w:rsidRPr="00E258EF" w:rsidRDefault="0099349E" w:rsidP="00D969DA">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10</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Implementarea în parteneriat a proiectelor (dacă este cazul)</w:t>
      </w:r>
    </w:p>
    <w:p w14:paraId="1A52C600" w14:textId="77777777" w:rsidR="000B3971" w:rsidRPr="00E258EF" w:rsidRDefault="000B3971">
      <w:pPr>
        <w:spacing w:before="8" w:line="240" w:lineRule="exact"/>
        <w:rPr>
          <w:rFonts w:ascii="Trebuchet MS" w:hAnsi="Trebuchet MS"/>
          <w:sz w:val="22"/>
          <w:szCs w:val="22"/>
          <w:lang w:val="ro-RO"/>
        </w:rPr>
      </w:pPr>
    </w:p>
    <w:p w14:paraId="7482B09C" w14:textId="4C3A1C37"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proiectelor</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reprezintă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2"/>
          <w:w w:val="103"/>
          <w:sz w:val="22"/>
          <w:szCs w:val="22"/>
          <w:lang w:val="ro-RO"/>
        </w:rPr>
        <w:t xml:space="preserve">şi </w:t>
      </w:r>
      <w:r w:rsidRPr="00E258EF">
        <w:rPr>
          <w:rFonts w:ascii="Trebuchet MS" w:eastAsia="Trebuchet MS" w:hAnsi="Trebuchet MS" w:cs="Trebuchet MS"/>
          <w:sz w:val="22"/>
          <w:szCs w:val="22"/>
          <w:lang w:val="ro-RO"/>
        </w:rPr>
        <w:t>acţionează</w:t>
      </w:r>
      <w:r w:rsidRPr="00E258EF">
        <w:rPr>
          <w:rFonts w:ascii="Trebuchet MS" w:eastAsia="Trebuchet MS" w:hAnsi="Trebuchet MS" w:cs="Trebuchet MS"/>
          <w:spacing w:val="54"/>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 xml:space="preserve">Parteneriatului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scopul</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executării</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pacing w:val="-1"/>
          <w:sz w:val="22"/>
          <w:szCs w:val="22"/>
          <w:lang w:val="ro-RO"/>
        </w:rPr>
        <w:t>Contractulu</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fina</w:t>
      </w:r>
      <w:r w:rsidRPr="00E258EF">
        <w:rPr>
          <w:rFonts w:ascii="Trebuchet MS" w:eastAsia="Trebuchet MS" w:hAnsi="Trebuchet MS" w:cs="Trebuchet MS"/>
          <w:spacing w:val="-1"/>
          <w:sz w:val="22"/>
          <w:szCs w:val="22"/>
          <w:lang w:val="ro-RO"/>
        </w:rPr>
        <w:t>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2"/>
          <w:w w:val="103"/>
          <w:sz w:val="22"/>
          <w:szCs w:val="22"/>
          <w:lang w:val="ro-RO"/>
        </w:rPr>
        <w:t xml:space="preserve">va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autoritate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necesară</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angaj</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legal</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toţi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partenerii,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scopu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ndeplinirii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rolurilor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responsabili</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1"/>
          <w:sz w:val="22"/>
          <w:szCs w:val="22"/>
          <w:lang w:val="ro-RO"/>
        </w:rPr>
        <w:t>ăț</w:t>
      </w:r>
      <w:r w:rsidRPr="00E258EF">
        <w:rPr>
          <w:rFonts w:ascii="Trebuchet MS" w:eastAsia="Trebuchet MS" w:hAnsi="Trebuchet MS" w:cs="Trebuchet MS"/>
          <w:sz w:val="22"/>
          <w:szCs w:val="22"/>
          <w:lang w:val="ro-RO"/>
        </w:rPr>
        <w:t xml:space="preserve">ilor,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derul</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rii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ac</w:t>
      </w:r>
      <w:r w:rsidRPr="00E258EF">
        <w:rPr>
          <w:rFonts w:ascii="Trebuchet MS" w:eastAsia="Trebuchet MS" w:hAnsi="Trebuchet MS" w:cs="Trebuchet MS"/>
          <w:spacing w:val="-5"/>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v</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 xml:space="preserve">ilor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 xml:space="preserve">asigurarea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resurselor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uman</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material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5"/>
          <w:w w:val="104"/>
          <w:sz w:val="22"/>
          <w:szCs w:val="22"/>
          <w:lang w:val="ro-RO"/>
        </w:rPr>
        <w:t>ș</w:t>
      </w:r>
      <w:r w:rsidRPr="00E258EF">
        <w:rPr>
          <w:rFonts w:ascii="Trebuchet MS" w:eastAsia="Trebuchet MS" w:hAnsi="Trebuchet MS" w:cs="Trebuchet MS"/>
          <w:w w:val="103"/>
          <w:sz w:val="22"/>
          <w:szCs w:val="22"/>
          <w:lang w:val="ro-RO"/>
        </w:rPr>
        <w:t xml:space="preserve">i </w:t>
      </w:r>
      <w:r w:rsidRPr="00E258EF">
        <w:rPr>
          <w:rFonts w:ascii="Trebuchet MS" w:eastAsia="Trebuchet MS" w:hAnsi="Trebuchet MS" w:cs="Trebuchet MS"/>
          <w:sz w:val="22"/>
          <w:szCs w:val="22"/>
          <w:lang w:val="ro-RO"/>
        </w:rPr>
        <w:t xml:space="preserve">financiare,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șa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 xml:space="preserve">cum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sun</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acestea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 xml:space="preserve">asumate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de  fiecare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 xml:space="preserve">partener,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z w:val="22"/>
          <w:szCs w:val="22"/>
          <w:lang w:val="ro-RO"/>
        </w:rPr>
        <w:t>prevederile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Acordului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parteneriat.</w:t>
      </w:r>
    </w:p>
    <w:p w14:paraId="225EDACA" w14:textId="4FEB36E9" w:rsidR="002A1EE7"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 cazul</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proiectelo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Parteneriatul</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constituit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w w:val="103"/>
          <w:sz w:val="22"/>
          <w:szCs w:val="22"/>
          <w:lang w:val="ro-RO"/>
        </w:rPr>
        <w:t xml:space="preserve">pentru </w:t>
      </w:r>
      <w:r w:rsidRPr="00E258EF">
        <w:rPr>
          <w:rFonts w:ascii="Trebuchet MS" w:eastAsia="Trebuchet MS" w:hAnsi="Trebuchet MS" w:cs="Trebuchet MS"/>
          <w:spacing w:val="-1"/>
          <w:sz w:val="22"/>
          <w:szCs w:val="22"/>
          <w:lang w:val="ro-RO"/>
        </w:rPr>
        <w:t>implementare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 xml:space="preserve">Proiectului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consemna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prin  </w:t>
      </w:r>
      <w:r w:rsidRPr="00E258EF">
        <w:rPr>
          <w:rFonts w:ascii="Trebuchet MS" w:eastAsia="Trebuchet MS" w:hAnsi="Trebuchet MS" w:cs="Trebuchet MS"/>
          <w:spacing w:val="-1"/>
          <w:sz w:val="22"/>
          <w:szCs w:val="22"/>
          <w:lang w:val="ro-RO"/>
        </w:rPr>
        <w:t>Acordu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z w:val="22"/>
          <w:szCs w:val="22"/>
          <w:lang w:val="ro-RO"/>
        </w:rPr>
        <w:t xml:space="preserve">parteneriat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 xml:space="preserve">care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face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w w:val="103"/>
          <w:sz w:val="22"/>
          <w:szCs w:val="22"/>
          <w:lang w:val="ro-RO"/>
        </w:rPr>
        <w:t xml:space="preserve">parte </w:t>
      </w:r>
      <w:r w:rsidRPr="00E258EF">
        <w:rPr>
          <w:rFonts w:ascii="Trebuchet MS" w:eastAsia="Trebuchet MS" w:hAnsi="Trebuchet MS" w:cs="Trebuchet MS"/>
          <w:spacing w:val="-1"/>
          <w:sz w:val="22"/>
          <w:szCs w:val="22"/>
          <w:lang w:val="ro-RO"/>
        </w:rPr>
        <w:t>integrant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prezentul</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răspunde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mod</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solida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individual,</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w w:val="103"/>
          <w:sz w:val="22"/>
          <w:szCs w:val="22"/>
          <w:lang w:val="ro-RO"/>
        </w:rPr>
        <w:t xml:space="preserve">caz,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plementarea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Proiectului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acţiunile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inacţiunile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acestora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or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w w:val="103"/>
          <w:sz w:val="22"/>
          <w:szCs w:val="22"/>
          <w:lang w:val="ro-RO"/>
        </w:rPr>
        <w:t xml:space="preserve">ale </w:t>
      </w:r>
      <w:r w:rsidRPr="00E258EF">
        <w:rPr>
          <w:rFonts w:ascii="Trebuchet MS" w:eastAsia="Trebuchet MS" w:hAnsi="Trebuchet MS" w:cs="Trebuchet MS"/>
          <w:sz w:val="22"/>
          <w:szCs w:val="22"/>
          <w:lang w:val="ro-RO"/>
        </w:rPr>
        <w:t>prestatorilor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serviciilor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extern</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z w:val="22"/>
          <w:szCs w:val="22"/>
          <w:lang w:val="ro-RO"/>
        </w:rPr>
        <w:t>lizate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cadrul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w w:val="103"/>
          <w:sz w:val="22"/>
          <w:szCs w:val="22"/>
          <w:lang w:val="ro-RO"/>
        </w:rPr>
        <w:t>proiectului.</w:t>
      </w:r>
    </w:p>
    <w:p w14:paraId="651C29D6" w14:textId="082A430D"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 xml:space="preserve">Toţi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 xml:space="preserve">partenerii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sun</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 xml:space="preserve">obligaţi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 xml:space="preserve">întocmai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 xml:space="preserve">i  în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integralitate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w w:val="103"/>
          <w:sz w:val="22"/>
          <w:szCs w:val="22"/>
          <w:lang w:val="ro-RO"/>
        </w:rPr>
        <w:t xml:space="preserve">prevederile </w:t>
      </w:r>
      <w:r w:rsidRPr="00E258EF">
        <w:rPr>
          <w:rFonts w:ascii="Trebuchet MS" w:eastAsia="Trebuchet MS" w:hAnsi="Trebuchet MS" w:cs="Trebuchet MS"/>
          <w:spacing w:val="-1"/>
          <w:sz w:val="22"/>
          <w:szCs w:val="22"/>
          <w:lang w:val="ro-RO"/>
        </w:rPr>
        <w:t>prezentulu</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 xml:space="preserve">parteneriat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răspunde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faţ</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w w:val="103"/>
          <w:sz w:val="22"/>
          <w:szCs w:val="22"/>
          <w:lang w:val="ro-RO"/>
        </w:rPr>
        <w:t>OI</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îndeplinirea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 xml:space="preserve">prezentului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ce</w:t>
      </w:r>
      <w:r w:rsidRPr="00E258EF">
        <w:rPr>
          <w:rFonts w:ascii="Trebuchet MS" w:eastAsia="Trebuchet MS" w:hAnsi="Trebuchet MS" w:cs="Trebuchet MS"/>
          <w:spacing w:val="-4"/>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 xml:space="preserve">Anexei  </w:t>
      </w:r>
      <w:r w:rsidR="00781BA6">
        <w:rPr>
          <w:rFonts w:ascii="Trebuchet MS" w:eastAsia="Trebuchet MS" w:hAnsi="Trebuchet MS" w:cs="Trebuchet MS"/>
          <w:sz w:val="22"/>
          <w:szCs w:val="22"/>
          <w:lang w:val="ro-RO"/>
        </w:rPr>
        <w:t>nr. 1 la contractul de finanțare – condiții generale</w:t>
      </w:r>
      <w:r w:rsidR="00781BA6"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Cererea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finan</w:t>
      </w:r>
      <w:r w:rsidRPr="00E258EF">
        <w:rPr>
          <w:rFonts w:ascii="Trebuchet MS" w:eastAsia="Trebuchet MS" w:hAnsi="Trebuchet MS" w:cs="Trebuchet MS"/>
          <w:spacing w:val="-1"/>
          <w:w w:val="103"/>
          <w:sz w:val="22"/>
          <w:szCs w:val="22"/>
          <w:lang w:val="ro-RO"/>
        </w:rPr>
        <w:t>țare.</w:t>
      </w:r>
    </w:p>
    <w:p w14:paraId="6A898C5C" w14:textId="0B3F637A"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Lideru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parteneriatulu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est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responsabi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transmitere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cererilo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00C50706" w:rsidRPr="00E258EF">
        <w:rPr>
          <w:rFonts w:ascii="Trebuchet MS" w:eastAsia="Trebuchet MS" w:hAnsi="Trebuchet MS" w:cs="Trebuchet MS"/>
          <w:spacing w:val="2"/>
          <w:sz w:val="22"/>
          <w:szCs w:val="22"/>
          <w:lang w:val="ro-RO"/>
        </w:rPr>
        <w:t>prefinanțare/</w:t>
      </w:r>
      <w:r w:rsidRPr="00E258EF">
        <w:rPr>
          <w:rFonts w:ascii="Trebuchet MS" w:eastAsia="Trebuchet MS" w:hAnsi="Trebuchet MS" w:cs="Trebuchet MS"/>
          <w:spacing w:val="-1"/>
          <w:sz w:val="22"/>
          <w:szCs w:val="22"/>
          <w:lang w:val="ro-RO"/>
        </w:rPr>
        <w:t>rambursare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plată/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poartelor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tehnice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007038AF" w:rsidRPr="00E258EF">
        <w:rPr>
          <w:rFonts w:ascii="Trebuchet MS" w:eastAsia="Trebuchet MS" w:hAnsi="Trebuchet MS" w:cs="Trebuchet MS"/>
          <w:spacing w:val="8"/>
          <w:sz w:val="22"/>
          <w:szCs w:val="22"/>
          <w:lang w:val="ro-RO"/>
        </w:rPr>
        <w:t>AMPEO/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007038AF"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confor</w:t>
      </w:r>
      <w:r w:rsidRPr="00E258EF">
        <w:rPr>
          <w:rFonts w:ascii="Trebuchet MS" w:eastAsia="Trebuchet MS" w:hAnsi="Trebuchet MS" w:cs="Trebuchet MS"/>
          <w:sz w:val="22"/>
          <w:szCs w:val="22"/>
          <w:lang w:val="ro-RO"/>
        </w:rPr>
        <w:t>m</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2"/>
          <w:sz w:val="22"/>
          <w:szCs w:val="22"/>
          <w:lang w:val="ro-RO"/>
        </w:rPr>
        <w:t>p</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z w:val="22"/>
          <w:szCs w:val="22"/>
          <w:lang w:val="ro-RO"/>
        </w:rPr>
        <w:t>ezentului</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1"/>
          <w:w w:val="103"/>
          <w:sz w:val="22"/>
          <w:szCs w:val="22"/>
          <w:lang w:val="ro-RO"/>
        </w:rPr>
        <w:t>Finanţare.</w:t>
      </w:r>
    </w:p>
    <w:p w14:paraId="034387E4" w14:textId="39CA6C47" w:rsidR="00090357" w:rsidRPr="00E258EF" w:rsidRDefault="0099349E" w:rsidP="001F548B">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004F7E36" w:rsidRPr="00E258EF">
        <w:rPr>
          <w:rFonts w:ascii="Trebuchet MS" w:eastAsia="Trebuchet MS" w:hAnsi="Trebuchet MS" w:cs="Trebuchet MS"/>
          <w:spacing w:val="21"/>
          <w:sz w:val="22"/>
          <w:szCs w:val="22"/>
          <w:lang w:val="ro-RO"/>
        </w:rPr>
        <w:t xml:space="preserve">solicita </w:t>
      </w:r>
      <w:r w:rsidRPr="00E258EF">
        <w:rPr>
          <w:rFonts w:ascii="Trebuchet MS" w:eastAsia="Trebuchet MS" w:hAnsi="Trebuchet MS" w:cs="Trebuchet MS"/>
          <w:sz w:val="22"/>
          <w:szCs w:val="22"/>
          <w:lang w:val="ro-RO"/>
        </w:rPr>
        <w:t>înlocui</w:t>
      </w:r>
      <w:r w:rsidR="004F7E36" w:rsidRPr="00E258EF">
        <w:rPr>
          <w:rFonts w:ascii="Trebuchet MS" w:eastAsia="Trebuchet MS" w:hAnsi="Trebuchet MS" w:cs="Trebuchet MS"/>
          <w:sz w:val="22"/>
          <w:szCs w:val="22"/>
          <w:lang w:val="ro-RO"/>
        </w:rPr>
        <w:t>rea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Parteneri</w:t>
      </w:r>
      <w:r w:rsidR="004F7E36" w:rsidRPr="00E258EF">
        <w:rPr>
          <w:rFonts w:ascii="Trebuchet MS" w:eastAsia="Trebuchet MS" w:hAnsi="Trebuchet MS" w:cs="Trebuchet MS"/>
          <w:sz w:val="22"/>
          <w:szCs w:val="22"/>
          <w:lang w:val="ro-RO"/>
        </w:rPr>
        <w:t>lor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aprobaţi,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ad</w:t>
      </w:r>
      <w:r w:rsidRPr="00E258EF">
        <w:rPr>
          <w:rFonts w:ascii="Trebuchet MS" w:eastAsia="Trebuchet MS" w:hAnsi="Trebuchet MS" w:cs="Trebuchet MS"/>
          <w:spacing w:val="2"/>
          <w:sz w:val="22"/>
          <w:szCs w:val="22"/>
          <w:lang w:val="ro-RO"/>
        </w:rPr>
        <w:t>i</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w w:val="103"/>
          <w:sz w:val="22"/>
          <w:szCs w:val="22"/>
          <w:lang w:val="ro-RO"/>
        </w:rPr>
        <w:t xml:space="preserve">Contractul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cazur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pacing w:val="-1"/>
          <w:sz w:val="22"/>
          <w:szCs w:val="22"/>
          <w:lang w:val="ro-RO"/>
        </w:rPr>
        <w:t>temeini</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z w:val="22"/>
          <w:szCs w:val="22"/>
          <w:lang w:val="ro-RO"/>
        </w:rPr>
        <w:t xml:space="preserve">justificate,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aprobare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 xml:space="preserve">prevederilor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legale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xml:space="preserve">precum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  a</w:t>
      </w:r>
      <w:r w:rsidRPr="00E258EF">
        <w:rPr>
          <w:rFonts w:ascii="Trebuchet MS" w:eastAsia="Trebuchet MS" w:hAnsi="Trebuchet MS" w:cs="Trebuchet MS"/>
          <w:spacing w:val="54"/>
          <w:sz w:val="22"/>
          <w:szCs w:val="22"/>
          <w:lang w:val="ro-RO"/>
        </w:rPr>
        <w:t xml:space="preserve"> </w:t>
      </w:r>
      <w:r w:rsidRPr="00E258EF">
        <w:rPr>
          <w:rFonts w:ascii="Trebuchet MS" w:eastAsia="Trebuchet MS" w:hAnsi="Trebuchet MS" w:cs="Trebuchet MS"/>
          <w:spacing w:val="-1"/>
          <w:sz w:val="22"/>
          <w:szCs w:val="22"/>
          <w:lang w:val="ro-RO"/>
        </w:rPr>
        <w:t>tuturo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 xml:space="preserve">condițiilor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stipulat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ordu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004F7E36" w:rsidRPr="00E258EF">
        <w:rPr>
          <w:rFonts w:ascii="Trebuchet MS" w:eastAsia="Trebuchet MS" w:hAnsi="Trebuchet MS" w:cs="Trebuchet MS"/>
          <w:sz w:val="22"/>
          <w:szCs w:val="22"/>
          <w:lang w:val="ro-RO"/>
        </w:rPr>
        <w:t>S</w:t>
      </w:r>
      <w:r w:rsidRPr="00E258EF">
        <w:rPr>
          <w:rFonts w:ascii="Trebuchet MS" w:eastAsia="Trebuchet MS" w:hAnsi="Trebuchet MS" w:cs="Trebuchet MS"/>
          <w:sz w:val="22"/>
          <w:szCs w:val="22"/>
          <w:lang w:val="ro-RO"/>
        </w:rPr>
        <w:t>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Specifice.</w:t>
      </w:r>
    </w:p>
    <w:p w14:paraId="14869E38" w14:textId="77777777" w:rsidR="00090357" w:rsidRPr="00E258EF" w:rsidRDefault="00090357" w:rsidP="002A1EE7">
      <w:pPr>
        <w:tabs>
          <w:tab w:val="left" w:pos="8370"/>
        </w:tabs>
        <w:ind w:right="-8"/>
        <w:jc w:val="both"/>
        <w:rPr>
          <w:rFonts w:ascii="Trebuchet MS" w:eastAsia="Trebuchet MS" w:hAnsi="Trebuchet MS" w:cs="Trebuchet MS"/>
          <w:b/>
          <w:sz w:val="22"/>
          <w:szCs w:val="22"/>
          <w:lang w:val="ro-RO"/>
        </w:rPr>
      </w:pPr>
    </w:p>
    <w:p w14:paraId="6EE129C6" w14:textId="0474951B" w:rsidR="000B3971" w:rsidRPr="00E258EF" w:rsidRDefault="0099349E" w:rsidP="002A1EE7">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1</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Conflictul de interese şi regimul incompatibilităţilor</w:t>
      </w:r>
    </w:p>
    <w:p w14:paraId="4F0C93D4" w14:textId="77777777" w:rsidR="000B3971" w:rsidRPr="00E258EF" w:rsidRDefault="000B3971">
      <w:pPr>
        <w:spacing w:before="8" w:line="240" w:lineRule="exact"/>
        <w:rPr>
          <w:rFonts w:ascii="Trebuchet MS" w:hAnsi="Trebuchet MS"/>
          <w:sz w:val="22"/>
          <w:szCs w:val="22"/>
          <w:lang w:val="ro-RO"/>
        </w:rPr>
      </w:pPr>
    </w:p>
    <w:p w14:paraId="5AEA5F46" w14:textId="525A4660"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Reprezint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conflic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interese</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incompat</w:t>
      </w:r>
      <w:r w:rsidRPr="00E258EF">
        <w:rPr>
          <w:rFonts w:ascii="Trebuchet MS" w:eastAsia="Trebuchet MS" w:hAnsi="Trebuchet MS" w:cs="Trebuchet MS"/>
          <w:spacing w:val="1"/>
          <w:sz w:val="22"/>
          <w:szCs w:val="22"/>
          <w:lang w:val="ro-RO"/>
        </w:rPr>
        <w:t>ibi</w:t>
      </w:r>
      <w:r w:rsidRPr="00E258EF">
        <w:rPr>
          <w:rFonts w:ascii="Trebuchet MS" w:eastAsia="Trebuchet MS" w:hAnsi="Trebuchet MS" w:cs="Trebuchet MS"/>
          <w:spacing w:val="-4"/>
          <w:sz w:val="22"/>
          <w:szCs w:val="22"/>
          <w:lang w:val="ro-RO"/>
        </w:rPr>
        <w:t>l</w:t>
      </w:r>
      <w:r w:rsidRPr="00E258EF">
        <w:rPr>
          <w:rFonts w:ascii="Trebuchet MS" w:eastAsia="Trebuchet MS" w:hAnsi="Trebuchet MS" w:cs="Trebuchet MS"/>
          <w:sz w:val="22"/>
          <w:szCs w:val="22"/>
          <w:lang w:val="ro-RO"/>
        </w:rPr>
        <w:t xml:space="preserve">itate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definită</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atar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3"/>
          <w:w w:val="103"/>
          <w:sz w:val="22"/>
          <w:szCs w:val="22"/>
          <w:lang w:val="ro-RO"/>
        </w:rPr>
        <w:t>î</w:t>
      </w:r>
      <w:r w:rsidRPr="00E258EF">
        <w:rPr>
          <w:rFonts w:ascii="Trebuchet MS" w:eastAsia="Trebuchet MS" w:hAnsi="Trebuchet MS" w:cs="Trebuchet MS"/>
          <w:w w:val="103"/>
          <w:sz w:val="22"/>
          <w:szCs w:val="22"/>
          <w:lang w:val="ro-RO"/>
        </w:rPr>
        <w:t xml:space="preserve">n </w:t>
      </w:r>
      <w:r w:rsidRPr="00E258EF">
        <w:rPr>
          <w:rFonts w:ascii="Trebuchet MS" w:eastAsia="Trebuchet MS" w:hAnsi="Trebuchet MS" w:cs="Trebuchet MS"/>
          <w:sz w:val="22"/>
          <w:szCs w:val="22"/>
          <w:lang w:val="ro-RO"/>
        </w:rPr>
        <w:t>legisl</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ţia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comunitară</w:t>
      </w:r>
      <w:r w:rsidR="00974937" w:rsidRPr="00E258EF">
        <w:rPr>
          <w:rFonts w:ascii="Trebuchet MS" w:eastAsia="Trebuchet MS" w:hAnsi="Trebuchet MS" w:cs="Trebuchet MS"/>
          <w:sz w:val="22"/>
          <w:szCs w:val="22"/>
          <w:lang w:val="ro-RO"/>
        </w:rPr>
        <w:t>, națională precum și în Ghidul Solicitantului – Condiții Generale și în Ghidul Solicitantului – Condiții Specifice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Părţile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3"/>
          <w:sz w:val="22"/>
          <w:szCs w:val="22"/>
          <w:lang w:val="ro-RO"/>
        </w:rPr>
        <w:t>o</w:t>
      </w:r>
      <w:r w:rsidRPr="00E258EF">
        <w:rPr>
          <w:rFonts w:ascii="Trebuchet MS" w:eastAsia="Trebuchet MS" w:hAnsi="Trebuchet MS" w:cs="Trebuchet MS"/>
          <w:sz w:val="22"/>
          <w:szCs w:val="22"/>
          <w:lang w:val="ro-RO"/>
        </w:rPr>
        <w:t>ntractante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obligă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întreprind</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toate </w:t>
      </w:r>
      <w:r w:rsidRPr="00E258EF">
        <w:rPr>
          <w:rFonts w:ascii="Trebuchet MS" w:eastAsia="Trebuchet MS" w:hAnsi="Trebuchet MS" w:cs="Trebuchet MS"/>
          <w:sz w:val="22"/>
          <w:szCs w:val="22"/>
          <w:lang w:val="ro-RO"/>
        </w:rPr>
        <w:t xml:space="preserve">diligenţele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 xml:space="preserve">necesare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a   identifica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i   evita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conflic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interese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w w:val="103"/>
          <w:sz w:val="22"/>
          <w:szCs w:val="22"/>
          <w:lang w:val="ro-RO"/>
        </w:rPr>
        <w:t xml:space="preserve">sau </w:t>
      </w:r>
      <w:r w:rsidRPr="00E258EF">
        <w:rPr>
          <w:rFonts w:ascii="Trebuchet MS" w:eastAsia="Trebuchet MS" w:hAnsi="Trebuchet MS" w:cs="Trebuchet MS"/>
          <w:sz w:val="22"/>
          <w:szCs w:val="22"/>
          <w:lang w:val="ro-RO"/>
        </w:rPr>
        <w:t>incompatibilitate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definită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le</w:t>
      </w:r>
      <w:r w:rsidRPr="00E258EF">
        <w:rPr>
          <w:rFonts w:ascii="Trebuchet MS" w:eastAsia="Trebuchet MS" w:hAnsi="Trebuchet MS" w:cs="Trebuchet MS"/>
          <w:spacing w:val="-1"/>
          <w:sz w:val="22"/>
          <w:szCs w:val="22"/>
          <w:lang w:val="ro-RO"/>
        </w:rPr>
        <w:t>g</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laţia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comunitara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si naţională</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vigoare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şi să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w w:val="103"/>
          <w:sz w:val="22"/>
          <w:szCs w:val="22"/>
          <w:lang w:val="ro-RO"/>
        </w:rPr>
        <w:t xml:space="preserve">informeze </w:t>
      </w:r>
      <w:r w:rsidRPr="00E258EF">
        <w:rPr>
          <w:rFonts w:ascii="Trebuchet MS" w:eastAsia="Trebuchet MS" w:hAnsi="Trebuchet MS" w:cs="Trebuchet MS"/>
          <w:spacing w:val="-2"/>
          <w:sz w:val="22"/>
          <w:szCs w:val="22"/>
          <w:lang w:val="ro-RO"/>
        </w:rPr>
        <w:t>re</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iproc</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 xml:space="preserve">celeritate,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eventualelo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2"/>
          <w:sz w:val="22"/>
          <w:szCs w:val="22"/>
          <w:lang w:val="ro-RO"/>
        </w:rPr>
        <w:t>e</w:t>
      </w:r>
      <w:r w:rsidRPr="00E258EF">
        <w:rPr>
          <w:rFonts w:ascii="Trebuchet MS" w:eastAsia="Trebuchet MS" w:hAnsi="Trebuchet MS" w:cs="Trebuchet MS"/>
          <w:sz w:val="22"/>
          <w:szCs w:val="22"/>
          <w:lang w:val="ro-RO"/>
        </w:rPr>
        <w:t>rmene</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prevăzute</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pacing w:val="-1"/>
          <w:w w:val="103"/>
          <w:sz w:val="22"/>
          <w:szCs w:val="22"/>
          <w:lang w:val="ro-RO"/>
        </w:rPr>
        <w:t xml:space="preserve">şi </w:t>
      </w:r>
      <w:r w:rsidRPr="00E258EF">
        <w:rPr>
          <w:rFonts w:ascii="Trebuchet MS" w:eastAsia="Trebuchet MS" w:hAnsi="Trebuchet MS" w:cs="Trebuchet MS"/>
          <w:spacing w:val="-1"/>
          <w:sz w:val="22"/>
          <w:szCs w:val="22"/>
          <w:lang w:val="ro-RO"/>
        </w:rPr>
        <w:t>anexel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sale,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legătur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situaţie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conflict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interese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w w:val="103"/>
          <w:sz w:val="22"/>
          <w:szCs w:val="22"/>
          <w:lang w:val="ro-RO"/>
        </w:rPr>
        <w:t xml:space="preserve">incompatibilitate, </w:t>
      </w:r>
      <w:r w:rsidRPr="00E258EF">
        <w:rPr>
          <w:rFonts w:ascii="Trebuchet MS" w:eastAsia="Trebuchet MS" w:hAnsi="Trebuchet MS" w:cs="Trebuchet MS"/>
          <w:spacing w:val="-1"/>
          <w:sz w:val="22"/>
          <w:szCs w:val="22"/>
          <w:lang w:val="ro-RO"/>
        </w:rPr>
        <w:t>potenţiala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actual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w w:val="103"/>
          <w:sz w:val="22"/>
          <w:szCs w:val="22"/>
          <w:lang w:val="ro-RO"/>
        </w:rPr>
        <w:t>consumat</w:t>
      </w:r>
      <w:r w:rsidRPr="00E258EF">
        <w:rPr>
          <w:rFonts w:ascii="Trebuchet MS" w:eastAsia="Trebuchet MS" w:hAnsi="Trebuchet MS" w:cs="Trebuchet MS"/>
          <w:spacing w:val="2"/>
          <w:w w:val="103"/>
          <w:sz w:val="22"/>
          <w:szCs w:val="22"/>
          <w:lang w:val="ro-RO"/>
        </w:rPr>
        <w:t>ă</w:t>
      </w:r>
      <w:r w:rsidRPr="00E258EF">
        <w:rPr>
          <w:rFonts w:ascii="Trebuchet MS" w:eastAsia="Trebuchet MS" w:hAnsi="Trebuchet MS" w:cs="Trebuchet MS"/>
          <w:w w:val="103"/>
          <w:sz w:val="22"/>
          <w:szCs w:val="22"/>
          <w:lang w:val="ro-RO"/>
        </w:rPr>
        <w:t>.</w:t>
      </w:r>
    </w:p>
    <w:p w14:paraId="22205E81" w14:textId="361D9D91"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Dispoziţiile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menţionate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aplică</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partenerilor,</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subcontractorilor,</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w w:val="103"/>
          <w:sz w:val="22"/>
          <w:szCs w:val="22"/>
          <w:lang w:val="ro-RO"/>
        </w:rPr>
        <w:t xml:space="preserve">furnizorilor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1"/>
          <w:sz w:val="22"/>
          <w:szCs w:val="22"/>
          <w:lang w:val="ro-RO"/>
        </w:rPr>
        <w:t>angajaţilo</w:t>
      </w:r>
      <w:r w:rsidRPr="00E258EF">
        <w:rPr>
          <w:rFonts w:ascii="Trebuchet MS" w:eastAsia="Trebuchet MS" w:hAnsi="Trebuchet MS" w:cs="Trebuchet MS"/>
          <w:sz w:val="22"/>
          <w:szCs w:val="22"/>
          <w:lang w:val="ro-RO"/>
        </w:rPr>
        <w:t>r  Benefici</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rului</w:t>
      </w:r>
      <w:r w:rsidR="00974937" w:rsidRPr="00E258EF">
        <w:rPr>
          <w:rFonts w:ascii="Trebuchet MS" w:eastAsia="Trebuchet MS" w:hAnsi="Trebuchet MS" w:cs="Trebuchet MS"/>
          <w:sz w:val="22"/>
          <w:szCs w:val="22"/>
          <w:lang w:val="ro-RO"/>
        </w:rPr>
        <w:t xml:space="preserve"> si partenerului</w:t>
      </w:r>
      <w:r w:rsidR="008F1EEC">
        <w:rPr>
          <w:rFonts w:ascii="Trebuchet MS" w:eastAsia="Trebuchet MS" w:hAnsi="Trebuchet MS" w:cs="Trebuchet MS"/>
          <w:sz w:val="22"/>
          <w:szCs w:val="22"/>
          <w:lang w:val="ro-RO"/>
        </w:rPr>
        <w:t xml:space="preserve"> </w:t>
      </w:r>
      <w:r w:rsidR="008F1EEC" w:rsidRPr="00444C01">
        <w:rPr>
          <w:rFonts w:ascii="Cambria" w:eastAsia="Trebuchet MS" w:hAnsi="Cambria" w:cs="Trebuchet MS"/>
          <w:sz w:val="24"/>
          <w:szCs w:val="24"/>
          <w:lang w:val="ro-RO"/>
        </w:rPr>
        <w:t>(dacă proiectele se implementează în parteneriat)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angajaţi</w:t>
      </w:r>
      <w:r w:rsidRPr="00E258EF">
        <w:rPr>
          <w:rFonts w:ascii="Trebuchet MS" w:eastAsia="Trebuchet MS" w:hAnsi="Trebuchet MS" w:cs="Trebuchet MS"/>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implicaţi</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Pr="00E258EF">
        <w:rPr>
          <w:rFonts w:ascii="Trebuchet MS" w:eastAsia="Trebuchet MS" w:hAnsi="Trebuchet MS" w:cs="Trebuchet MS"/>
          <w:sz w:val="22"/>
          <w:szCs w:val="22"/>
          <w:lang w:val="ro-RO"/>
        </w:rPr>
        <w:t>realizarea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prezentului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w w:val="103"/>
          <w:sz w:val="22"/>
          <w:szCs w:val="22"/>
          <w:lang w:val="ro-RO"/>
        </w:rPr>
        <w:t>finanţare</w:t>
      </w:r>
      <w:r w:rsidR="001F0FDA">
        <w:rPr>
          <w:rFonts w:ascii="Trebuchet MS" w:eastAsia="Trebuchet MS" w:hAnsi="Trebuchet MS" w:cs="Trebuchet MS"/>
          <w:spacing w:val="-1"/>
          <w:w w:val="103"/>
          <w:sz w:val="22"/>
          <w:szCs w:val="22"/>
          <w:lang w:val="ro-RO"/>
        </w:rPr>
        <w:t>,</w:t>
      </w:r>
      <w:r w:rsidR="00785D6F">
        <w:rPr>
          <w:rFonts w:ascii="Trebuchet MS" w:eastAsia="Trebuchet MS" w:hAnsi="Trebuchet MS" w:cs="Trebuchet MS"/>
          <w:spacing w:val="-1"/>
          <w:w w:val="103"/>
          <w:sz w:val="22"/>
          <w:szCs w:val="22"/>
          <w:lang w:val="ro-RO"/>
        </w:rPr>
        <w:t xml:space="preserve"> precum și </w:t>
      </w:r>
      <w:r w:rsidR="00785D6F" w:rsidRPr="00785D6F">
        <w:rPr>
          <w:rFonts w:ascii="Trebuchet MS" w:eastAsia="Trebuchet MS" w:hAnsi="Trebuchet MS" w:cs="Trebuchet MS"/>
          <w:spacing w:val="-1"/>
          <w:w w:val="103"/>
          <w:sz w:val="22"/>
          <w:szCs w:val="22"/>
          <w:lang w:val="ro-RO"/>
        </w:rPr>
        <w:t>persoane</w:t>
      </w:r>
      <w:r w:rsidR="00785D6F">
        <w:rPr>
          <w:rFonts w:ascii="Trebuchet MS" w:eastAsia="Trebuchet MS" w:hAnsi="Trebuchet MS" w:cs="Trebuchet MS"/>
          <w:spacing w:val="-1"/>
          <w:w w:val="103"/>
          <w:sz w:val="22"/>
          <w:szCs w:val="22"/>
          <w:lang w:val="ro-RO"/>
        </w:rPr>
        <w:t>lor</w:t>
      </w:r>
      <w:r w:rsidR="00785D6F" w:rsidRPr="00785D6F">
        <w:rPr>
          <w:rFonts w:ascii="Trebuchet MS" w:eastAsia="Trebuchet MS" w:hAnsi="Trebuchet MS" w:cs="Trebuchet MS"/>
          <w:spacing w:val="-1"/>
          <w:w w:val="103"/>
          <w:sz w:val="22"/>
          <w:szCs w:val="22"/>
          <w:lang w:val="ro-RO"/>
        </w:rPr>
        <w:t xml:space="preserve"> care au calitatea de soţ/soţie, rudă sau afin până la gradul al doilea </w:t>
      </w:r>
      <w:r w:rsidR="00A5646F">
        <w:rPr>
          <w:rFonts w:ascii="Trebuchet MS" w:eastAsia="Trebuchet MS" w:hAnsi="Trebuchet MS" w:cs="Trebuchet MS"/>
          <w:spacing w:val="-1"/>
          <w:w w:val="103"/>
          <w:sz w:val="22"/>
          <w:szCs w:val="22"/>
          <w:lang w:val="ro-RO"/>
        </w:rPr>
        <w:t xml:space="preserve">cu </w:t>
      </w:r>
      <w:r w:rsidR="00785D6F" w:rsidRPr="00E258EF">
        <w:rPr>
          <w:rFonts w:ascii="Trebuchet MS" w:eastAsia="Trebuchet MS" w:hAnsi="Trebuchet MS" w:cs="Trebuchet MS"/>
          <w:spacing w:val="-1"/>
          <w:sz w:val="22"/>
          <w:szCs w:val="22"/>
          <w:lang w:val="ro-RO"/>
        </w:rPr>
        <w:t>angajaţi</w:t>
      </w:r>
      <w:r w:rsidR="00785D6F">
        <w:rPr>
          <w:rFonts w:ascii="Trebuchet MS" w:eastAsia="Trebuchet MS" w:hAnsi="Trebuchet MS" w:cs="Trebuchet MS"/>
          <w:sz w:val="22"/>
          <w:szCs w:val="22"/>
          <w:lang w:val="ro-RO"/>
        </w:rPr>
        <w:t xml:space="preserve"> ai</w:t>
      </w:r>
      <w:r w:rsidR="00785D6F" w:rsidRPr="00E258EF">
        <w:rPr>
          <w:rFonts w:ascii="Trebuchet MS" w:eastAsia="Trebuchet MS" w:hAnsi="Trebuchet MS" w:cs="Trebuchet MS"/>
          <w:sz w:val="22"/>
          <w:szCs w:val="22"/>
          <w:lang w:val="ro-RO"/>
        </w:rPr>
        <w:t xml:space="preserve">  AMPEO</w:t>
      </w:r>
      <w:r w:rsidR="00785D6F" w:rsidRPr="00E258EF">
        <w:rPr>
          <w:rFonts w:ascii="Trebuchet MS" w:eastAsia="Trebuchet MS" w:hAnsi="Trebuchet MS" w:cs="Trebuchet MS"/>
          <w:spacing w:val="55"/>
          <w:sz w:val="22"/>
          <w:szCs w:val="22"/>
          <w:lang w:val="ro-RO"/>
        </w:rPr>
        <w:t xml:space="preserve"> </w:t>
      </w:r>
      <w:r w:rsidR="00785D6F" w:rsidRPr="00E258EF">
        <w:rPr>
          <w:rFonts w:ascii="Trebuchet MS" w:eastAsia="Trebuchet MS" w:hAnsi="Trebuchet MS" w:cs="Trebuchet MS"/>
          <w:spacing w:val="-2"/>
          <w:sz w:val="22"/>
          <w:szCs w:val="22"/>
          <w:lang w:val="ro-RO"/>
        </w:rPr>
        <w:t>ș</w:t>
      </w:r>
      <w:r w:rsidR="00785D6F" w:rsidRPr="00E258EF">
        <w:rPr>
          <w:rFonts w:ascii="Trebuchet MS" w:eastAsia="Trebuchet MS" w:hAnsi="Trebuchet MS" w:cs="Trebuchet MS"/>
          <w:sz w:val="22"/>
          <w:szCs w:val="22"/>
          <w:lang w:val="ro-RO"/>
        </w:rPr>
        <w:t>i</w:t>
      </w:r>
      <w:r w:rsidR="00785D6F" w:rsidRPr="00E258EF">
        <w:rPr>
          <w:rFonts w:ascii="Trebuchet MS" w:eastAsia="Trebuchet MS" w:hAnsi="Trebuchet MS" w:cs="Trebuchet MS"/>
          <w:spacing w:val="38"/>
          <w:sz w:val="22"/>
          <w:szCs w:val="22"/>
          <w:lang w:val="ro-RO"/>
        </w:rPr>
        <w:t xml:space="preserve"> </w:t>
      </w:r>
      <w:r w:rsidR="00785D6F" w:rsidRPr="00E258EF">
        <w:rPr>
          <w:rFonts w:ascii="Trebuchet MS" w:eastAsia="Trebuchet MS" w:hAnsi="Trebuchet MS" w:cs="Trebuchet MS"/>
          <w:spacing w:val="-1"/>
          <w:sz w:val="22"/>
          <w:szCs w:val="22"/>
          <w:lang w:val="ro-RO"/>
        </w:rPr>
        <w:t>O</w:t>
      </w:r>
      <w:r w:rsidR="00785D6F"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
          <w:w w:val="103"/>
          <w:sz w:val="22"/>
          <w:szCs w:val="22"/>
          <w:lang w:val="ro-RO"/>
        </w:rPr>
        <w:t>.</w:t>
      </w:r>
    </w:p>
    <w:p w14:paraId="28F3A2CA" w14:textId="585AF5C8" w:rsidR="002A1EE7" w:rsidRPr="00E258EF"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îş</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 xml:space="preserve">rezervă </w:t>
      </w:r>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 xml:space="preserve">l </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 xml:space="preserve">de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
          <w:sz w:val="22"/>
          <w:szCs w:val="22"/>
          <w:lang w:val="ro-RO"/>
        </w:rPr>
        <w:t>verific</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dac</w:t>
      </w:r>
      <w:r w:rsidR="0099349E" w:rsidRPr="00E258EF">
        <w:rPr>
          <w:rFonts w:ascii="Trebuchet MS" w:eastAsia="Trebuchet MS" w:hAnsi="Trebuchet MS" w:cs="Trebuchet MS"/>
          <w:sz w:val="22"/>
          <w:szCs w:val="22"/>
          <w:lang w:val="ro-RO"/>
        </w:rPr>
        <w:t xml:space="preserve">ă </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 xml:space="preserve">măsurile </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pacing w:val="-1"/>
          <w:sz w:val="22"/>
          <w:szCs w:val="22"/>
          <w:lang w:val="ro-RO"/>
        </w:rPr>
        <w:t>luat</w:t>
      </w:r>
      <w:r w:rsidR="0099349E" w:rsidRPr="00E258EF">
        <w:rPr>
          <w:rFonts w:ascii="Trebuchet MS" w:eastAsia="Trebuchet MS" w:hAnsi="Trebuchet MS" w:cs="Trebuchet MS"/>
          <w:sz w:val="22"/>
          <w:szCs w:val="22"/>
          <w:lang w:val="ro-RO"/>
        </w:rPr>
        <w:t xml:space="preserve">e </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2"/>
          <w:w w:val="103"/>
          <w:sz w:val="22"/>
          <w:szCs w:val="22"/>
          <w:lang w:val="ro-RO"/>
        </w:rPr>
        <w:t xml:space="preserve">de </w:t>
      </w:r>
      <w:r w:rsidR="0099349E" w:rsidRPr="00E258EF">
        <w:rPr>
          <w:rFonts w:ascii="Trebuchet MS" w:eastAsia="Trebuchet MS" w:hAnsi="Trebuchet MS" w:cs="Trebuchet MS"/>
          <w:sz w:val="22"/>
          <w:szCs w:val="22"/>
          <w:lang w:val="ro-RO"/>
        </w:rPr>
        <w:t>Beneficiar</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sun</w:t>
      </w:r>
      <w:r w:rsidR="0099349E" w:rsidRPr="00E258EF">
        <w:rPr>
          <w:rFonts w:ascii="Trebuchet MS" w:eastAsia="Trebuchet MS" w:hAnsi="Trebuchet MS" w:cs="Trebuchet MS"/>
          <w:sz w:val="22"/>
          <w:szCs w:val="22"/>
          <w:lang w:val="ro-RO"/>
        </w:rPr>
        <w:t>t</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spacing w:val="-1"/>
          <w:sz w:val="22"/>
          <w:szCs w:val="22"/>
          <w:lang w:val="ro-RO"/>
        </w:rPr>
        <w:t>potrivit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z w:val="22"/>
          <w:szCs w:val="22"/>
          <w:lang w:val="ro-RO"/>
        </w:rPr>
        <w:t>şi</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 solicita</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Beneficiarului</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să</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ia</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măsuri</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pacing w:val="-1"/>
          <w:sz w:val="22"/>
          <w:szCs w:val="22"/>
          <w:lang w:val="ro-RO"/>
        </w:rPr>
        <w:t>suplimentare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40"/>
          <w:sz w:val="22"/>
          <w:szCs w:val="22"/>
          <w:lang w:val="ro-RO"/>
        </w:rPr>
        <w:t xml:space="preserve"> </w:t>
      </w:r>
      <w:r w:rsidR="0099349E" w:rsidRPr="00E258EF">
        <w:rPr>
          <w:rFonts w:ascii="Trebuchet MS" w:eastAsia="Trebuchet MS" w:hAnsi="Trebuchet MS" w:cs="Trebuchet MS"/>
          <w:spacing w:val="-1"/>
          <w:sz w:val="22"/>
          <w:szCs w:val="22"/>
          <w:lang w:val="ro-RO"/>
        </w:rPr>
        <w:t>dac</w:t>
      </w:r>
      <w:r w:rsidR="0099349E" w:rsidRPr="00E258EF">
        <w:rPr>
          <w:rFonts w:ascii="Trebuchet MS" w:eastAsia="Trebuchet MS" w:hAnsi="Trebuchet MS" w:cs="Trebuchet MS"/>
          <w:sz w:val="22"/>
          <w:szCs w:val="22"/>
          <w:lang w:val="ro-RO"/>
        </w:rPr>
        <w:t>ă</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w w:val="103"/>
          <w:sz w:val="22"/>
          <w:szCs w:val="22"/>
          <w:lang w:val="ro-RO"/>
        </w:rPr>
        <w:t xml:space="preserve">este </w:t>
      </w:r>
      <w:r w:rsidR="0099349E" w:rsidRPr="00E258EF">
        <w:rPr>
          <w:rFonts w:ascii="Trebuchet MS" w:eastAsia="Trebuchet MS" w:hAnsi="Trebuchet MS" w:cs="Trebuchet MS"/>
          <w:sz w:val="22"/>
          <w:szCs w:val="22"/>
          <w:lang w:val="ro-RO"/>
        </w:rPr>
        <w:t xml:space="preserve">necesar,  </w:t>
      </w:r>
      <w:r w:rsidR="0099349E" w:rsidRPr="00E258EF">
        <w:rPr>
          <w:rFonts w:ascii="Trebuchet MS" w:eastAsia="Trebuchet MS" w:hAnsi="Trebuchet MS" w:cs="Trebuchet MS"/>
          <w:spacing w:val="-1"/>
          <w:sz w:val="22"/>
          <w:szCs w:val="22"/>
          <w:lang w:val="ro-RO"/>
        </w:rPr>
        <w:t>pentr</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55"/>
          <w:sz w:val="22"/>
          <w:szCs w:val="22"/>
          <w:lang w:val="ro-RO"/>
        </w:rPr>
        <w:t xml:space="preserve"> </w:t>
      </w:r>
      <w:r w:rsidR="0099349E" w:rsidRPr="00E258EF">
        <w:rPr>
          <w:rFonts w:ascii="Trebuchet MS" w:eastAsia="Trebuchet MS" w:hAnsi="Trebuchet MS" w:cs="Trebuchet MS"/>
          <w:sz w:val="22"/>
          <w:szCs w:val="22"/>
          <w:lang w:val="ro-RO"/>
        </w:rPr>
        <w:t xml:space="preserve">evitarea </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 xml:space="preserve">conflictului </w:t>
      </w:r>
      <w:r w:rsidR="0099349E" w:rsidRPr="00E258EF">
        <w:rPr>
          <w:rFonts w:ascii="Trebuchet MS" w:eastAsia="Trebuchet MS" w:hAnsi="Trebuchet MS" w:cs="Trebuchet MS"/>
          <w:spacing w:val="8"/>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42"/>
          <w:sz w:val="22"/>
          <w:szCs w:val="22"/>
          <w:lang w:val="ro-RO"/>
        </w:rPr>
        <w:t xml:space="preserve"> </w:t>
      </w:r>
      <w:r w:rsidR="0099349E" w:rsidRPr="00E258EF">
        <w:rPr>
          <w:rFonts w:ascii="Trebuchet MS" w:eastAsia="Trebuchet MS" w:hAnsi="Trebuchet MS" w:cs="Trebuchet MS"/>
          <w:sz w:val="22"/>
          <w:szCs w:val="22"/>
          <w:lang w:val="ro-RO"/>
        </w:rPr>
        <w:t xml:space="preserve">interese </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47"/>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9"/>
          <w:sz w:val="22"/>
          <w:szCs w:val="22"/>
          <w:lang w:val="ro-RO"/>
        </w:rPr>
        <w:t xml:space="preserve"> </w:t>
      </w:r>
      <w:r w:rsidR="0099349E" w:rsidRPr="00E258EF">
        <w:rPr>
          <w:rFonts w:ascii="Trebuchet MS" w:eastAsia="Trebuchet MS" w:hAnsi="Trebuchet MS" w:cs="Trebuchet MS"/>
          <w:sz w:val="22"/>
          <w:szCs w:val="22"/>
          <w:lang w:val="ro-RO"/>
        </w:rPr>
        <w:t>unei</w:t>
      </w:r>
      <w:r w:rsidR="0099349E" w:rsidRPr="00E258EF">
        <w:rPr>
          <w:rFonts w:ascii="Trebuchet MS" w:eastAsia="Trebuchet MS" w:hAnsi="Trebuchet MS" w:cs="Trebuchet MS"/>
          <w:spacing w:val="48"/>
          <w:sz w:val="22"/>
          <w:szCs w:val="22"/>
          <w:lang w:val="ro-RO"/>
        </w:rPr>
        <w:t xml:space="preserve"> </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3"/>
          <w:sz w:val="22"/>
          <w:szCs w:val="22"/>
          <w:lang w:val="ro-RO"/>
        </w:rPr>
        <w:t>n</w:t>
      </w:r>
      <w:r w:rsidR="0099349E" w:rsidRPr="00E258EF">
        <w:rPr>
          <w:rFonts w:ascii="Trebuchet MS" w:eastAsia="Trebuchet MS" w:hAnsi="Trebuchet MS" w:cs="Trebuchet MS"/>
          <w:sz w:val="22"/>
          <w:szCs w:val="22"/>
          <w:lang w:val="ro-RO"/>
        </w:rPr>
        <w:t xml:space="preserve">compatibilităţi. </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43"/>
          <w:sz w:val="22"/>
          <w:szCs w:val="22"/>
          <w:lang w:val="ro-RO"/>
        </w:rPr>
        <w:t xml:space="preserve"> </w:t>
      </w:r>
      <w:r w:rsidR="0099349E" w:rsidRPr="00E258EF">
        <w:rPr>
          <w:rFonts w:ascii="Trebuchet MS" w:eastAsia="Trebuchet MS" w:hAnsi="Trebuchet MS" w:cs="Trebuchet MS"/>
          <w:w w:val="103"/>
          <w:sz w:val="22"/>
          <w:szCs w:val="22"/>
          <w:lang w:val="ro-RO"/>
        </w:rPr>
        <w:t xml:space="preserve">aceste </w:t>
      </w:r>
      <w:r w:rsidR="0099349E" w:rsidRPr="00E258EF">
        <w:rPr>
          <w:rFonts w:ascii="Trebuchet MS" w:eastAsia="Trebuchet MS" w:hAnsi="Trebuchet MS" w:cs="Trebuchet MS"/>
          <w:spacing w:val="-2"/>
          <w:sz w:val="22"/>
          <w:szCs w:val="22"/>
          <w:lang w:val="ro-RO"/>
        </w:rPr>
        <w:t>s</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tuaţii,</w:t>
      </w:r>
      <w:r w:rsidR="0099349E"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2"/>
          <w:sz w:val="22"/>
          <w:szCs w:val="22"/>
          <w:lang w:val="ro-RO"/>
        </w:rPr>
        <w:t>AM</w:t>
      </w:r>
      <w:r w:rsidR="00134D22" w:rsidRPr="00E258EF">
        <w:rPr>
          <w:rFonts w:ascii="Trebuchet MS" w:eastAsia="Trebuchet MS" w:hAnsi="Trebuchet MS" w:cs="Trebuchet MS"/>
          <w:spacing w:val="-2"/>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
          <w:sz w:val="22"/>
          <w:szCs w:val="22"/>
          <w:lang w:val="ro-RO"/>
        </w:rPr>
        <w:t>O</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poat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pacing w:val="-1"/>
          <w:sz w:val="22"/>
          <w:szCs w:val="22"/>
          <w:lang w:val="ro-RO"/>
        </w:rPr>
        <w:t>impun</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sz w:val="22"/>
          <w:szCs w:val="22"/>
          <w:lang w:val="ro-RO"/>
        </w:rPr>
        <w:t>sancţiuni</w:t>
      </w:r>
      <w:proofErr w:type="spellEnd"/>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z w:val="22"/>
          <w:szCs w:val="22"/>
          <w:lang w:val="ro-RO"/>
        </w:rPr>
        <w:t>administrative</w:t>
      </w:r>
      <w:r w:rsidR="0099349E" w:rsidRPr="00E258EF">
        <w:rPr>
          <w:rFonts w:ascii="Trebuchet MS" w:eastAsia="Trebuchet MS" w:hAnsi="Trebuchet MS" w:cs="Trebuchet MS"/>
          <w:spacing w:val="33"/>
          <w:sz w:val="22"/>
          <w:szCs w:val="22"/>
          <w:lang w:val="ro-RO"/>
        </w:rPr>
        <w:t xml:space="preserve"> </w:t>
      </w:r>
      <w:r w:rsidR="00B77237">
        <w:rPr>
          <w:rFonts w:ascii="Trebuchet MS" w:eastAsia="Trebuchet MS" w:hAnsi="Trebuchet MS" w:cs="Trebuchet MS"/>
          <w:sz w:val="22"/>
          <w:szCs w:val="22"/>
          <w:lang w:val="ro-RO"/>
        </w:rPr>
        <w:t>și/sau</w:t>
      </w:r>
      <w:r w:rsidR="0099349E" w:rsidRPr="00E258EF">
        <w:rPr>
          <w:rFonts w:ascii="Trebuchet MS" w:eastAsia="Trebuchet MS" w:hAnsi="Trebuchet MS" w:cs="Trebuchet MS"/>
          <w:spacing w:val="8"/>
          <w:sz w:val="22"/>
          <w:szCs w:val="22"/>
          <w:lang w:val="ro-RO"/>
        </w:rPr>
        <w:t xml:space="preserve"> </w:t>
      </w:r>
      <w:r w:rsidR="0099349E" w:rsidRPr="00E258EF">
        <w:rPr>
          <w:rFonts w:ascii="Trebuchet MS" w:eastAsia="Trebuchet MS" w:hAnsi="Trebuchet MS" w:cs="Trebuchet MS"/>
          <w:w w:val="103"/>
          <w:sz w:val="22"/>
          <w:szCs w:val="22"/>
          <w:lang w:val="ro-RO"/>
        </w:rPr>
        <w:t xml:space="preserve">financiare </w:t>
      </w:r>
      <w:proofErr w:type="spellStart"/>
      <w:r w:rsidR="0099349E" w:rsidRPr="00E258EF">
        <w:rPr>
          <w:rFonts w:ascii="Trebuchet MS" w:eastAsia="Trebuchet MS" w:hAnsi="Trebuchet MS" w:cs="Trebuchet MS"/>
          <w:spacing w:val="-1"/>
          <w:sz w:val="22"/>
          <w:szCs w:val="22"/>
          <w:lang w:val="ro-RO"/>
        </w:rPr>
        <w:t>proporţional</w:t>
      </w:r>
      <w:r w:rsidR="0099349E" w:rsidRPr="00E258EF">
        <w:rPr>
          <w:rFonts w:ascii="Trebuchet MS" w:eastAsia="Trebuchet MS" w:hAnsi="Trebuchet MS" w:cs="Trebuchet MS"/>
          <w:sz w:val="22"/>
          <w:szCs w:val="22"/>
          <w:lang w:val="ro-RO"/>
        </w:rPr>
        <w:t>e</w:t>
      </w:r>
      <w:proofErr w:type="spellEnd"/>
      <w:r w:rsidR="0099349E" w:rsidRPr="00E258EF">
        <w:rPr>
          <w:rFonts w:ascii="Trebuchet MS" w:eastAsia="Trebuchet MS" w:hAnsi="Trebuchet MS" w:cs="Trebuchet MS"/>
          <w:spacing w:val="38"/>
          <w:sz w:val="22"/>
          <w:szCs w:val="22"/>
          <w:lang w:val="ro-RO"/>
        </w:rPr>
        <w:t xml:space="preserve"> </w:t>
      </w:r>
      <w:r w:rsidR="0099349E" w:rsidRPr="00E258EF">
        <w:rPr>
          <w:rFonts w:ascii="Trebuchet MS" w:eastAsia="Trebuchet MS" w:hAnsi="Trebuchet MS" w:cs="Trebuchet MS"/>
          <w:spacing w:val="-1"/>
          <w:sz w:val="22"/>
          <w:szCs w:val="22"/>
          <w:lang w:val="ro-RO"/>
        </w:rPr>
        <w:t>c</w:t>
      </w:r>
      <w:r w:rsidR="0099349E" w:rsidRPr="00E258EF">
        <w:rPr>
          <w:rFonts w:ascii="Trebuchet MS" w:eastAsia="Trebuchet MS" w:hAnsi="Trebuchet MS" w:cs="Trebuchet MS"/>
          <w:sz w:val="22"/>
          <w:szCs w:val="22"/>
          <w:lang w:val="ro-RO"/>
        </w:rPr>
        <w:t xml:space="preserve">u </w:t>
      </w:r>
      <w:r w:rsidR="0099349E" w:rsidRPr="00E258EF">
        <w:rPr>
          <w:rFonts w:ascii="Trebuchet MS" w:eastAsia="Trebuchet MS" w:hAnsi="Trebuchet MS" w:cs="Trebuchet MS"/>
          <w:spacing w:val="1"/>
          <w:sz w:val="22"/>
          <w:szCs w:val="22"/>
          <w:lang w:val="ro-RO"/>
        </w:rPr>
        <w:t>g</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1"/>
          <w:sz w:val="22"/>
          <w:szCs w:val="22"/>
          <w:lang w:val="ro-RO"/>
        </w:rPr>
        <w:t>avitate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pacing w:val="-1"/>
          <w:sz w:val="22"/>
          <w:szCs w:val="22"/>
          <w:lang w:val="ro-RO"/>
        </w:rPr>
        <w:t>abateri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pacing w:val="-1"/>
          <w:sz w:val="22"/>
          <w:szCs w:val="22"/>
          <w:lang w:val="ro-RO"/>
        </w:rPr>
        <w:t>ş</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1"/>
          <w:sz w:val="22"/>
          <w:szCs w:val="22"/>
          <w:lang w:val="ro-RO"/>
        </w:rPr>
        <w:t>ti</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ân</w:t>
      </w:r>
      <w:r w:rsidR="0099349E" w:rsidRPr="00E258EF">
        <w:rPr>
          <w:rFonts w:ascii="Trebuchet MS" w:eastAsia="Trebuchet MS" w:hAnsi="Trebuchet MS" w:cs="Trebuchet MS"/>
          <w:sz w:val="22"/>
          <w:szCs w:val="22"/>
          <w:lang w:val="ro-RO"/>
        </w:rPr>
        <w:t>d</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con</w:t>
      </w:r>
      <w:r w:rsidR="0099349E" w:rsidRPr="00E258EF">
        <w:rPr>
          <w:rFonts w:ascii="Trebuchet MS" w:eastAsia="Trebuchet MS" w:hAnsi="Trebuchet MS" w:cs="Trebuchet MS"/>
          <w:sz w:val="22"/>
          <w:szCs w:val="22"/>
          <w:lang w:val="ro-RO"/>
        </w:rPr>
        <w:t>t</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pacing w:val="-1"/>
          <w:sz w:val="22"/>
          <w:szCs w:val="22"/>
          <w:lang w:val="ro-RO"/>
        </w:rPr>
        <w:t>mpreju</w:t>
      </w:r>
      <w:r w:rsidR="0099349E" w:rsidRPr="00E258EF">
        <w:rPr>
          <w:rFonts w:ascii="Trebuchet MS" w:eastAsia="Trebuchet MS" w:hAnsi="Trebuchet MS" w:cs="Trebuchet MS"/>
          <w:spacing w:val="-2"/>
          <w:sz w:val="22"/>
          <w:szCs w:val="22"/>
          <w:lang w:val="ro-RO"/>
        </w:rPr>
        <w:t>r</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rile</w:t>
      </w:r>
      <w:r w:rsidR="0099349E" w:rsidRPr="00E258EF">
        <w:rPr>
          <w:rFonts w:ascii="Trebuchet MS" w:eastAsia="Trebuchet MS" w:hAnsi="Trebuchet MS" w:cs="Trebuchet MS"/>
          <w:spacing w:val="31"/>
          <w:sz w:val="22"/>
          <w:szCs w:val="22"/>
          <w:lang w:val="ro-RO"/>
        </w:rPr>
        <w:t xml:space="preserve"> </w:t>
      </w:r>
      <w:r w:rsidR="0099349E" w:rsidRPr="00E258EF">
        <w:rPr>
          <w:rFonts w:ascii="Trebuchet MS" w:eastAsia="Trebuchet MS" w:hAnsi="Trebuchet MS" w:cs="Trebuchet MS"/>
          <w:sz w:val="22"/>
          <w:szCs w:val="22"/>
          <w:lang w:val="ro-RO"/>
        </w:rPr>
        <w:t>și</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2"/>
          <w:sz w:val="22"/>
          <w:szCs w:val="22"/>
          <w:lang w:val="ro-RO"/>
        </w:rPr>
        <w:t>c</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3"/>
          <w:sz w:val="22"/>
          <w:szCs w:val="22"/>
          <w:lang w:val="ro-RO"/>
        </w:rPr>
        <w:t>c</w:t>
      </w:r>
      <w:r w:rsidR="0099349E" w:rsidRPr="00E258EF">
        <w:rPr>
          <w:rFonts w:ascii="Trebuchet MS" w:eastAsia="Trebuchet MS" w:hAnsi="Trebuchet MS" w:cs="Trebuchet MS"/>
          <w:spacing w:val="-1"/>
          <w:sz w:val="22"/>
          <w:szCs w:val="22"/>
          <w:lang w:val="ro-RO"/>
        </w:rPr>
        <w:t>umsta</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țel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7"/>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pacing w:val="-1"/>
          <w:w w:val="103"/>
          <w:sz w:val="22"/>
          <w:szCs w:val="22"/>
          <w:lang w:val="ro-RO"/>
        </w:rPr>
        <w:t xml:space="preserve">care </w:t>
      </w:r>
      <w:r w:rsidR="0099349E" w:rsidRPr="00E258EF">
        <w:rPr>
          <w:rFonts w:ascii="Trebuchet MS" w:eastAsia="Trebuchet MS" w:hAnsi="Trebuchet MS" w:cs="Trebuchet MS"/>
          <w:spacing w:val="-2"/>
          <w:sz w:val="22"/>
          <w:szCs w:val="22"/>
          <w:lang w:val="ro-RO"/>
        </w:rPr>
        <w:t>s</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constatat</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w w:val="103"/>
          <w:sz w:val="22"/>
          <w:szCs w:val="22"/>
          <w:lang w:val="ro-RO"/>
        </w:rPr>
        <w:t>abaterea.</w:t>
      </w:r>
    </w:p>
    <w:p w14:paraId="2FF41D09" w14:textId="6C52E9E8"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Dispozi</w:t>
      </w:r>
      <w:r w:rsidRPr="00E258EF">
        <w:rPr>
          <w:rFonts w:ascii="Trebuchet MS" w:eastAsia="Trebuchet MS" w:hAnsi="Trebuchet MS" w:cs="Trebuchet MS"/>
          <w:spacing w:val="-5"/>
          <w:sz w:val="22"/>
          <w:szCs w:val="22"/>
          <w:lang w:val="ro-RO"/>
        </w:rPr>
        <w:t>ţ</w:t>
      </w:r>
      <w:r w:rsidRPr="00E258EF">
        <w:rPr>
          <w:rFonts w:ascii="Trebuchet MS" w:eastAsia="Trebuchet MS" w:hAnsi="Trebuchet MS" w:cs="Trebuchet MS"/>
          <w:spacing w:val="1"/>
          <w:sz w:val="22"/>
          <w:szCs w:val="22"/>
          <w:lang w:val="ro-RO"/>
        </w:rPr>
        <w:t>iil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prevăzute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(3)</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completează</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regulile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materia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conflictului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 xml:space="preserve">interese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Ordonanţ</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urgenţă  a</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Guvernului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nr.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 xml:space="preserve">66/2011,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aprobat</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pacing w:val="-1"/>
          <w:sz w:val="22"/>
          <w:szCs w:val="22"/>
          <w:lang w:val="ro-RO"/>
        </w:rPr>
        <w:t>modificăr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completăr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pri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Lege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142/2012</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modificăril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completăril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w w:val="103"/>
          <w:sz w:val="22"/>
          <w:szCs w:val="22"/>
          <w:lang w:val="ro-RO"/>
        </w:rPr>
        <w:t>ulterioa</w:t>
      </w:r>
      <w:r w:rsidRPr="00E258EF">
        <w:rPr>
          <w:rFonts w:ascii="Trebuchet MS" w:eastAsia="Trebuchet MS" w:hAnsi="Trebuchet MS" w:cs="Trebuchet MS"/>
          <w:spacing w:val="-2"/>
          <w:w w:val="103"/>
          <w:sz w:val="22"/>
          <w:szCs w:val="22"/>
          <w:lang w:val="ro-RO"/>
        </w:rPr>
        <w:t>r</w:t>
      </w:r>
      <w:r w:rsidRPr="00E258EF">
        <w:rPr>
          <w:rFonts w:ascii="Trebuchet MS" w:eastAsia="Trebuchet MS" w:hAnsi="Trebuchet MS" w:cs="Trebuchet MS"/>
          <w:w w:val="103"/>
          <w:sz w:val="22"/>
          <w:szCs w:val="22"/>
          <w:lang w:val="ro-RO"/>
        </w:rPr>
        <w:t xml:space="preserve">e,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Normele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metodologice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aplicare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Ordonanţei</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urgenţ</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w w:val="103"/>
          <w:sz w:val="22"/>
          <w:szCs w:val="22"/>
          <w:lang w:val="ro-RO"/>
        </w:rPr>
        <w:t xml:space="preserve">Guvernului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66/201</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privin</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prevenirea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constatare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sancţionare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neregulilo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lastRenderedPageBreak/>
        <w:t>apărut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 xml:space="preserve">obţinerea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lizare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europen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şi/sau</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 fondurilor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publice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naţionale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w w:val="103"/>
          <w:sz w:val="22"/>
          <w:szCs w:val="22"/>
          <w:lang w:val="ro-RO"/>
        </w:rPr>
        <w:t xml:space="preserve">acestora, </w:t>
      </w:r>
      <w:r w:rsidRPr="00E258EF">
        <w:rPr>
          <w:rFonts w:ascii="Trebuchet MS" w:eastAsia="Trebuchet MS" w:hAnsi="Trebuchet MS" w:cs="Trebuchet MS"/>
          <w:spacing w:val="-1"/>
          <w:sz w:val="22"/>
          <w:szCs w:val="22"/>
          <w:lang w:val="ro-RO"/>
        </w:rPr>
        <w:t>aprobat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Hotărâre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Guvernului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875/2011,</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m</w:t>
      </w:r>
      <w:r w:rsidRPr="00E258EF">
        <w:rPr>
          <w:rFonts w:ascii="Trebuchet MS" w:eastAsia="Trebuchet MS" w:hAnsi="Trebuchet MS" w:cs="Trebuchet MS"/>
          <w:sz w:val="22"/>
          <w:szCs w:val="22"/>
          <w:lang w:val="ro-RO"/>
        </w:rPr>
        <w:t>odificările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completăril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w w:val="103"/>
          <w:sz w:val="22"/>
          <w:szCs w:val="22"/>
          <w:lang w:val="ro-RO"/>
        </w:rPr>
        <w:t>ulterioare</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precu</w:t>
      </w:r>
      <w:r w:rsidRPr="00E258EF">
        <w:rPr>
          <w:rFonts w:ascii="Trebuchet MS" w:eastAsia="Trebuchet MS" w:hAnsi="Trebuchet MS" w:cs="Trebuchet MS"/>
          <w:sz w:val="22"/>
          <w:szCs w:val="22"/>
          <w:lang w:val="ro-RO"/>
        </w:rPr>
        <w:t>m</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legisl</w:t>
      </w:r>
      <w:r w:rsidRPr="00E258EF">
        <w:rPr>
          <w:rFonts w:ascii="Trebuchet MS" w:eastAsia="Trebuchet MS" w:hAnsi="Trebuchet MS" w:cs="Trebuchet MS"/>
          <w:spacing w:val="-1"/>
          <w:sz w:val="22"/>
          <w:szCs w:val="22"/>
          <w:lang w:val="ro-RO"/>
        </w:rPr>
        <w:t>aț</w:t>
      </w:r>
      <w:r w:rsidRPr="00E258EF">
        <w:rPr>
          <w:rFonts w:ascii="Trebuchet MS" w:eastAsia="Trebuchet MS" w:hAnsi="Trebuchet MS" w:cs="Trebuchet MS"/>
          <w:sz w:val="22"/>
          <w:szCs w:val="22"/>
          <w:lang w:val="ro-RO"/>
        </w:rPr>
        <w:t>ia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iona</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comunita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vigoare.</w:t>
      </w:r>
    </w:p>
    <w:p w14:paraId="430AA495" w14:textId="77777777" w:rsidR="000B3971" w:rsidRPr="00E258EF" w:rsidRDefault="000B3971">
      <w:pPr>
        <w:spacing w:before="5" w:line="140" w:lineRule="exact"/>
        <w:rPr>
          <w:rFonts w:ascii="Trebuchet MS" w:hAnsi="Trebuchet MS"/>
          <w:sz w:val="22"/>
          <w:szCs w:val="22"/>
          <w:lang w:val="ro-RO"/>
        </w:rPr>
      </w:pPr>
    </w:p>
    <w:p w14:paraId="0A58B875" w14:textId="77777777" w:rsidR="000B3971" w:rsidRPr="00E258EF" w:rsidRDefault="000B3971">
      <w:pPr>
        <w:spacing w:line="200" w:lineRule="exact"/>
        <w:rPr>
          <w:rFonts w:ascii="Trebuchet MS" w:hAnsi="Trebuchet MS"/>
          <w:sz w:val="22"/>
          <w:szCs w:val="22"/>
          <w:lang w:val="ro-RO"/>
        </w:rPr>
      </w:pPr>
    </w:p>
    <w:p w14:paraId="08A90932" w14:textId="6DFB10C4" w:rsidR="000B3971" w:rsidRPr="00E258EF" w:rsidRDefault="0099349E" w:rsidP="002A1EE7">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2</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Nereguli si fraude</w:t>
      </w:r>
    </w:p>
    <w:p w14:paraId="57D2687A" w14:textId="77777777" w:rsidR="000B3971" w:rsidRPr="00E258EF" w:rsidRDefault="000B3971">
      <w:pPr>
        <w:spacing w:before="8" w:line="240" w:lineRule="exact"/>
        <w:rPr>
          <w:rFonts w:ascii="Trebuchet MS" w:hAnsi="Trebuchet MS"/>
          <w:sz w:val="22"/>
          <w:szCs w:val="22"/>
          <w:lang w:val="ro-RO"/>
        </w:rPr>
      </w:pPr>
    </w:p>
    <w:p w14:paraId="40A7529C" w14:textId="77777777"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30" w:name="_Hlk138931609"/>
      <w:r w:rsidRPr="00E258EF">
        <w:rPr>
          <w:rFonts w:ascii="Trebuchet MS" w:eastAsia="Trebuchet MS" w:hAnsi="Trebuchet MS" w:cs="Trebuchet MS"/>
          <w:sz w:val="22"/>
          <w:szCs w:val="22"/>
          <w:lang w:val="ro-RO"/>
        </w:rPr>
        <w:t>Termenii ”neregulă” şi „fraudă” au înţelesul dat și în Regulamentul (UE) 2021/1060 al Parlamentului European si al Consiliului din 01.07.2021.</w:t>
      </w:r>
    </w:p>
    <w:p w14:paraId="6E18FA3F" w14:textId="25A8AF85"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neregulile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identificate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cadru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ectelo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implementate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w w:val="103"/>
          <w:sz w:val="22"/>
          <w:szCs w:val="22"/>
          <w:lang w:val="ro-RO"/>
        </w:rPr>
        <w:t xml:space="preserve">parteneriat, </w:t>
      </w:r>
      <w:r w:rsidRPr="00E258EF">
        <w:rPr>
          <w:rFonts w:ascii="Trebuchet MS" w:eastAsia="Trebuchet MS" w:hAnsi="Trebuchet MS" w:cs="Trebuchet MS"/>
          <w:sz w:val="22"/>
          <w:szCs w:val="22"/>
          <w:lang w:val="ro-RO"/>
        </w:rPr>
        <w:t>notificările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itlurile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creanţ</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emit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w w:val="103"/>
          <w:sz w:val="22"/>
          <w:szCs w:val="22"/>
          <w:lang w:val="ro-RO"/>
        </w:rPr>
        <w:t xml:space="preserve">partenerului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efectuat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afectate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nereguli</w:t>
      </w:r>
      <w:r w:rsidR="00AD74EE" w:rsidRPr="00E258EF">
        <w:rPr>
          <w:rFonts w:ascii="Trebuchet MS" w:eastAsia="Trebuchet MS" w:hAnsi="Trebuchet MS" w:cs="Trebuchet MS"/>
          <w:sz w:val="22"/>
          <w:szCs w:val="22"/>
          <w:lang w:val="ro-RO"/>
        </w:rPr>
        <w:t xml:space="preserve"> și se comunică conform prevederilor legale</w:t>
      </w:r>
      <w:r w:rsidRPr="00E258EF">
        <w:rPr>
          <w:rFonts w:ascii="Trebuchet MS" w:eastAsia="Trebuchet MS" w:hAnsi="Trebuchet MS" w:cs="Trebuchet MS"/>
          <w:w w:val="103"/>
          <w:sz w:val="22"/>
          <w:szCs w:val="22"/>
          <w:lang w:val="ro-RO"/>
        </w:rPr>
        <w:t>.</w:t>
      </w:r>
    </w:p>
    <w:p w14:paraId="4F452FFB" w14:textId="4C58BFAB"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AMPEO/O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suspenda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aplicarea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finanţare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mo</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subsecvent,</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va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suspenda</w:t>
      </w:r>
      <w:r w:rsidRPr="00E258EF">
        <w:rPr>
          <w:rFonts w:ascii="Trebuchet MS" w:eastAsia="Trebuchet MS" w:hAnsi="Trebuchet MS" w:cs="Trebuchet MS"/>
          <w:spacing w:val="33"/>
          <w:sz w:val="22"/>
          <w:szCs w:val="22"/>
          <w:lang w:val="ro-RO"/>
        </w:rPr>
        <w:t xml:space="preserve"> </w:t>
      </w:r>
      <w:r w:rsidR="009D2B05" w:rsidRPr="00E258EF">
        <w:rPr>
          <w:rFonts w:ascii="Trebuchet MS" w:eastAsia="Trebuchet MS" w:hAnsi="Trebuchet MS" w:cs="Trebuchet MS"/>
          <w:spacing w:val="33"/>
          <w:sz w:val="22"/>
          <w:szCs w:val="22"/>
          <w:lang w:val="ro-RO"/>
        </w:rPr>
        <w:t>verificarea si autorizarea la</w:t>
      </w:r>
      <w:r w:rsidR="0015517F"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plata/rambursarea</w:t>
      </w:r>
      <w:r w:rsidRPr="00E258EF">
        <w:rPr>
          <w:rFonts w:ascii="Trebuchet MS" w:eastAsia="Trebuchet MS" w:hAnsi="Trebuchet MS" w:cs="Trebuchet MS"/>
          <w:spacing w:val="60"/>
          <w:sz w:val="22"/>
          <w:szCs w:val="22"/>
          <w:lang w:val="ro-RO"/>
        </w:rPr>
        <w:t xml:space="preserve"> </w:t>
      </w:r>
      <w:r w:rsidRPr="00E258EF">
        <w:rPr>
          <w:rFonts w:ascii="Trebuchet MS" w:eastAsia="Trebuchet MS" w:hAnsi="Trebuchet MS" w:cs="Trebuchet MS"/>
          <w:spacing w:val="-1"/>
          <w:sz w:val="22"/>
          <w:szCs w:val="22"/>
          <w:lang w:val="ro-RO"/>
        </w:rPr>
        <w:t>sumelo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9"/>
          <w:sz w:val="22"/>
          <w:szCs w:val="22"/>
          <w:lang w:val="ro-RO"/>
        </w:rPr>
        <w:t xml:space="preserve"> aferente categoriilor de cheltuială afectate de neregulă/fraudă</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condiţiil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art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8</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alin</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(2</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OU</w:t>
      </w:r>
      <w:r w:rsidRPr="00E258EF">
        <w:rPr>
          <w:rFonts w:ascii="Trebuchet MS" w:eastAsia="Trebuchet MS" w:hAnsi="Trebuchet MS" w:cs="Trebuchet MS"/>
          <w:sz w:val="22"/>
          <w:szCs w:val="22"/>
          <w:lang w:val="ro-RO"/>
        </w:rPr>
        <w:t>G</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66/2011</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respecti</w:t>
      </w:r>
      <w:r w:rsidRPr="00E258EF">
        <w:rPr>
          <w:rFonts w:ascii="Trebuchet MS" w:eastAsia="Trebuchet MS" w:hAnsi="Trebuchet MS" w:cs="Trebuchet MS"/>
          <w:sz w:val="22"/>
          <w:szCs w:val="22"/>
          <w:lang w:val="ro-RO"/>
        </w:rPr>
        <w:t>v</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w w:val="103"/>
          <w:sz w:val="22"/>
          <w:szCs w:val="22"/>
          <w:lang w:val="ro-RO"/>
        </w:rPr>
        <w:t xml:space="preserve">care </w:t>
      </w:r>
      <w:r w:rsidRPr="00E258EF">
        <w:rPr>
          <w:rFonts w:ascii="Trebuchet MS" w:eastAsia="Trebuchet MS" w:hAnsi="Trebuchet MS" w:cs="Trebuchet MS"/>
          <w:sz w:val="22"/>
          <w:szCs w:val="22"/>
          <w:lang w:val="ro-RO"/>
        </w:rPr>
        <w:t>organul</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urmărire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penală</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transmite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spre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soluţionare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instanţelor</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w w:val="103"/>
          <w:sz w:val="22"/>
          <w:szCs w:val="22"/>
          <w:lang w:val="ro-RO"/>
        </w:rPr>
        <w:t>judecată.</w:t>
      </w:r>
    </w:p>
    <w:p w14:paraId="2C4E9C02" w14:textId="77777777" w:rsidR="0051442D" w:rsidRPr="00E258EF" w:rsidRDefault="0051442D" w:rsidP="0051442D">
      <w:pPr>
        <w:spacing w:before="9" w:line="140" w:lineRule="exact"/>
        <w:rPr>
          <w:rFonts w:ascii="Trebuchet MS" w:hAnsi="Trebuchet MS"/>
          <w:sz w:val="22"/>
          <w:szCs w:val="22"/>
          <w:lang w:val="ro-RO"/>
        </w:rPr>
      </w:pPr>
    </w:p>
    <w:p w14:paraId="5EC3BAD0" w14:textId="16ED7E80" w:rsidR="0051442D" w:rsidRPr="00E258EF"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31" w:name="_Hlk133571527"/>
      <w:r w:rsidRPr="00E258EF">
        <w:rPr>
          <w:rFonts w:ascii="Trebuchet MS" w:eastAsia="Trebuchet MS" w:hAnsi="Trebuchet MS" w:cs="Trebuchet MS"/>
          <w:spacing w:val="-1"/>
          <w:sz w:val="22"/>
          <w:szCs w:val="22"/>
          <w:lang w:val="ro-RO"/>
        </w:rPr>
        <w:t xml:space="preserve">În aplicarea art. 8 alin. (3) din OUG nr. 66/2011, AMPEO va suspenda </w:t>
      </w:r>
      <w:r w:rsidR="0015517F" w:rsidRPr="00E258EF">
        <w:rPr>
          <w:rFonts w:ascii="Trebuchet MS" w:eastAsia="Trebuchet MS" w:hAnsi="Trebuchet MS" w:cs="Trebuchet MS"/>
          <w:spacing w:val="-1"/>
          <w:sz w:val="22"/>
          <w:szCs w:val="22"/>
          <w:lang w:val="ro-RO"/>
        </w:rPr>
        <w:t xml:space="preserve">verificarea si autorizarea la </w:t>
      </w:r>
      <w:r w:rsidRPr="00E258EF">
        <w:rPr>
          <w:rFonts w:ascii="Trebuchet MS" w:eastAsia="Trebuchet MS" w:hAnsi="Trebuchet MS" w:cs="Trebuchet MS"/>
          <w:spacing w:val="-1"/>
          <w:sz w:val="22"/>
          <w:szCs w:val="22"/>
          <w:lang w:val="ro-RO"/>
        </w:rPr>
        <w:t xml:space="preserve">plata/rambursarea sumelor </w:t>
      </w:r>
      <w:r w:rsidRPr="00E258EF">
        <w:rPr>
          <w:rFonts w:ascii="Trebuchet MS" w:eastAsia="Trebuchet MS" w:hAnsi="Trebuchet MS" w:cs="Trebuchet MS"/>
          <w:spacing w:val="29"/>
          <w:sz w:val="22"/>
          <w:szCs w:val="22"/>
          <w:lang w:val="ro-RO"/>
        </w:rPr>
        <w:t>aferente categoriilor de cheltuială afectate de fraudă,</w:t>
      </w:r>
      <w:r w:rsidRPr="00E258EF">
        <w:rPr>
          <w:rFonts w:ascii="Trebuchet MS" w:eastAsia="Trebuchet MS" w:hAnsi="Trebuchet MS" w:cs="Trebuchet MS"/>
          <w:spacing w:val="-1"/>
          <w:sz w:val="22"/>
          <w:szCs w:val="22"/>
          <w:lang w:val="ro-RO"/>
        </w:rPr>
        <w:t xml:space="preserve"> solicitate de catre beneficiar, în situația în care, în urma </w:t>
      </w:r>
      <w:r w:rsidR="00DB5123" w:rsidRPr="00E258EF">
        <w:rPr>
          <w:rFonts w:ascii="Trebuchet MS" w:eastAsia="Trebuchet MS" w:hAnsi="Trebuchet MS" w:cs="Trebuchet MS"/>
          <w:spacing w:val="-1"/>
          <w:sz w:val="22"/>
          <w:szCs w:val="22"/>
          <w:lang w:val="ro-RO"/>
        </w:rPr>
        <w:t>constatări</w:t>
      </w:r>
      <w:r w:rsidR="00DB5123">
        <w:rPr>
          <w:rFonts w:ascii="Trebuchet MS" w:eastAsia="Trebuchet MS" w:hAnsi="Trebuchet MS" w:cs="Trebuchet MS"/>
          <w:spacing w:val="-1"/>
          <w:sz w:val="22"/>
          <w:szCs w:val="22"/>
          <w:lang w:val="ro-RO"/>
        </w:rPr>
        <w:t>lor de</w:t>
      </w:r>
      <w:r w:rsidR="00974937"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la nivelul structurii de control din cadrul autorității de management</w:t>
      </w:r>
      <w:r w:rsidR="00974937" w:rsidRPr="00E258EF">
        <w:rPr>
          <w:rFonts w:ascii="Trebuchet MS" w:eastAsia="Trebuchet MS" w:hAnsi="Trebuchet MS" w:cs="Trebuchet MS"/>
          <w:spacing w:val="-1"/>
          <w:sz w:val="22"/>
          <w:szCs w:val="22"/>
          <w:lang w:val="ro-RO"/>
        </w:rPr>
        <w:t xml:space="preserve"> și/sau OI delegat</w:t>
      </w:r>
      <w:r w:rsidR="002036C1" w:rsidRPr="00E258EF">
        <w:rPr>
          <w:rFonts w:ascii="Trebuchet MS" w:eastAsia="Trebuchet MS" w:hAnsi="Trebuchet MS" w:cs="Trebuchet MS"/>
          <w:spacing w:val="-1"/>
          <w:sz w:val="22"/>
          <w:szCs w:val="22"/>
          <w:lang w:val="ro-RO"/>
        </w:rPr>
        <w:t xml:space="preserve"> au fost identificate indicii de fraudă</w:t>
      </w:r>
      <w:r w:rsidR="003D5B1B" w:rsidRPr="00E258EF">
        <w:rPr>
          <w:rFonts w:ascii="Trebuchet MS" w:eastAsia="Trebuchet MS" w:hAnsi="Trebuchet MS" w:cs="Trebuchet MS"/>
          <w:spacing w:val="-1"/>
          <w:sz w:val="22"/>
          <w:szCs w:val="22"/>
          <w:lang w:val="ro-RO"/>
        </w:rPr>
        <w:t xml:space="preserve"> si implicit</w:t>
      </w:r>
      <w:r w:rsidRPr="00E258EF">
        <w:rPr>
          <w:rFonts w:ascii="Trebuchet MS" w:eastAsia="Trebuchet MS" w:hAnsi="Trebuchet MS" w:cs="Trebuchet MS"/>
          <w:spacing w:val="-1"/>
          <w:sz w:val="22"/>
          <w:szCs w:val="22"/>
          <w:lang w:val="ro-RO"/>
        </w:rPr>
        <w:t xml:space="preserve"> a fost sesizat DLAF /organele de cercetare penală</w:t>
      </w:r>
      <w:bookmarkEnd w:id="31"/>
      <w:r w:rsidRPr="00E258EF">
        <w:rPr>
          <w:rFonts w:ascii="Trebuchet MS" w:eastAsia="Trebuchet MS" w:hAnsi="Trebuchet MS" w:cs="Trebuchet MS"/>
          <w:spacing w:val="-1"/>
          <w:sz w:val="22"/>
          <w:szCs w:val="22"/>
          <w:lang w:val="ro-RO"/>
        </w:rPr>
        <w:t>. Suspendarea sumelor se va aplica pana la finalizarea verificarilor efectuate de către instituțiile competente ( în cazul neconfirmării potențialei fapte penale) sau până la decizia finală a instanței (în cazul trimiterilor în judecată).În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0246A7D9" w14:textId="77777777" w:rsidR="00213252" w:rsidRPr="00E258EF" w:rsidRDefault="00213252" w:rsidP="00A33CDA">
      <w:pPr>
        <w:pStyle w:val="ListParagraph"/>
        <w:rPr>
          <w:rFonts w:ascii="Trebuchet MS" w:hAnsi="Trebuchet MS"/>
          <w:sz w:val="22"/>
          <w:szCs w:val="22"/>
          <w:lang w:val="pt-BR"/>
        </w:rPr>
      </w:pPr>
    </w:p>
    <w:p w14:paraId="2F8A2A99" w14:textId="47387794" w:rsidR="000B3971" w:rsidRPr="000F1D3B" w:rsidRDefault="00213252" w:rsidP="00A33CDA">
      <w:pPr>
        <w:pStyle w:val="ListParagraph"/>
        <w:numPr>
          <w:ilvl w:val="0"/>
          <w:numId w:val="34"/>
        </w:numPr>
        <w:spacing w:line="247" w:lineRule="auto"/>
        <w:ind w:right="-20"/>
        <w:jc w:val="both"/>
        <w:rPr>
          <w:rFonts w:ascii="Trebuchet MS" w:hAnsi="Trebuchet MS"/>
          <w:sz w:val="22"/>
          <w:szCs w:val="22"/>
          <w:lang w:val="pt-BR"/>
        </w:rPr>
      </w:pPr>
      <w:r w:rsidRPr="00E258EF">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B77237">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stabilită în suspiciune.</w:t>
      </w:r>
    </w:p>
    <w:p w14:paraId="3AB14E44" w14:textId="77777777" w:rsidR="000F1D3B" w:rsidRPr="000F1D3B" w:rsidRDefault="000F1D3B" w:rsidP="000F1D3B">
      <w:pPr>
        <w:pStyle w:val="ListParagraph"/>
        <w:rPr>
          <w:rFonts w:ascii="Trebuchet MS" w:hAnsi="Trebuchet MS"/>
          <w:sz w:val="22"/>
          <w:szCs w:val="22"/>
          <w:lang w:val="pt-BR"/>
        </w:rPr>
      </w:pPr>
    </w:p>
    <w:p w14:paraId="0AB41C60" w14:textId="50351653" w:rsidR="000F1D3B" w:rsidRPr="00E258EF" w:rsidRDefault="000F1D3B" w:rsidP="00A33CDA">
      <w:pPr>
        <w:pStyle w:val="ListParagraph"/>
        <w:numPr>
          <w:ilvl w:val="0"/>
          <w:numId w:val="34"/>
        </w:numPr>
        <w:spacing w:line="247" w:lineRule="auto"/>
        <w:ind w:right="-20"/>
        <w:jc w:val="both"/>
        <w:rPr>
          <w:rFonts w:ascii="Trebuchet MS" w:hAnsi="Trebuchet MS"/>
          <w:sz w:val="22"/>
          <w:szCs w:val="22"/>
          <w:lang w:val="pt-BR"/>
        </w:rPr>
      </w:pPr>
      <w:r w:rsidRPr="000F1D3B">
        <w:rPr>
          <w:rFonts w:ascii="Trebuchet MS" w:hAnsi="Trebuchet MS"/>
          <w:sz w:val="22"/>
          <w:szCs w:val="22"/>
          <w:lang w:val="pt-BR"/>
        </w:rPr>
        <w:t>Prin exceptie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către o societate bancară sau de către o societate de asigurări, în cuantumul sumei solicitate la rambursare/plată prin cererea curentă.</w:t>
      </w:r>
    </w:p>
    <w:p w14:paraId="3864E5EB" w14:textId="77777777" w:rsidR="00AD74EE" w:rsidRPr="00E258EF" w:rsidRDefault="00AD74EE" w:rsidP="00331D5C">
      <w:pPr>
        <w:pStyle w:val="ListParagraph"/>
        <w:spacing w:line="247" w:lineRule="auto"/>
        <w:ind w:left="435" w:right="-20"/>
        <w:jc w:val="both"/>
        <w:rPr>
          <w:rFonts w:ascii="Trebuchet MS" w:hAnsi="Trebuchet MS"/>
          <w:sz w:val="22"/>
          <w:szCs w:val="22"/>
          <w:lang w:val="pt-BR"/>
        </w:rPr>
      </w:pPr>
    </w:p>
    <w:bookmarkEnd w:id="30"/>
    <w:p w14:paraId="3583B79C" w14:textId="60F900BA" w:rsidR="000B3971" w:rsidRPr="00E258EF" w:rsidRDefault="000B3971" w:rsidP="002A1EE7">
      <w:pPr>
        <w:spacing w:before="53" w:line="180" w:lineRule="exact"/>
        <w:ind w:left="133" w:right="113"/>
        <w:jc w:val="both"/>
        <w:rPr>
          <w:rFonts w:ascii="Trebuchet MS" w:eastAsia="Trebuchet MS" w:hAnsi="Trebuchet MS" w:cstheme="minorHAnsi"/>
          <w:sz w:val="22"/>
          <w:szCs w:val="22"/>
          <w:lang w:val="ro-RO"/>
        </w:rPr>
      </w:pPr>
    </w:p>
    <w:sectPr w:rsidR="000B3971" w:rsidRPr="00E258EF" w:rsidSect="007276D1">
      <w:footerReference w:type="default" r:id="rId8"/>
      <w:pgSz w:w="12240" w:h="15840"/>
      <w:pgMar w:top="1134"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25C79" w14:textId="77777777" w:rsidR="006C3E20" w:rsidRDefault="006C3E20">
      <w:r>
        <w:separator/>
      </w:r>
    </w:p>
  </w:endnote>
  <w:endnote w:type="continuationSeparator" w:id="0">
    <w:p w14:paraId="496B110D" w14:textId="77777777" w:rsidR="006C3E20" w:rsidRDefault="006C3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5C437" w14:textId="77777777" w:rsidR="006C3E20" w:rsidRDefault="006C3E20">
      <w:r>
        <w:separator/>
      </w:r>
    </w:p>
  </w:footnote>
  <w:footnote w:type="continuationSeparator" w:id="0">
    <w:p w14:paraId="5BBB6282" w14:textId="77777777" w:rsidR="006C3E20" w:rsidRDefault="006C3E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2FB9"/>
    <w:rsid w:val="0001370C"/>
    <w:rsid w:val="00013AD6"/>
    <w:rsid w:val="00014024"/>
    <w:rsid w:val="00025C7F"/>
    <w:rsid w:val="00030016"/>
    <w:rsid w:val="000304BD"/>
    <w:rsid w:val="000313BF"/>
    <w:rsid w:val="00046F0F"/>
    <w:rsid w:val="000501E1"/>
    <w:rsid w:val="00055CD1"/>
    <w:rsid w:val="00056737"/>
    <w:rsid w:val="00063BDE"/>
    <w:rsid w:val="00070671"/>
    <w:rsid w:val="00076539"/>
    <w:rsid w:val="00080458"/>
    <w:rsid w:val="000867D7"/>
    <w:rsid w:val="00090357"/>
    <w:rsid w:val="000920A3"/>
    <w:rsid w:val="00092E3F"/>
    <w:rsid w:val="000951BF"/>
    <w:rsid w:val="000974FE"/>
    <w:rsid w:val="00097DF3"/>
    <w:rsid w:val="000B286B"/>
    <w:rsid w:val="000B3971"/>
    <w:rsid w:val="000B4212"/>
    <w:rsid w:val="000C2ADC"/>
    <w:rsid w:val="000E1932"/>
    <w:rsid w:val="000E2310"/>
    <w:rsid w:val="000F0220"/>
    <w:rsid w:val="000F15B8"/>
    <w:rsid w:val="000F1D3B"/>
    <w:rsid w:val="001014B1"/>
    <w:rsid w:val="001055EF"/>
    <w:rsid w:val="001147D4"/>
    <w:rsid w:val="0011483F"/>
    <w:rsid w:val="00116F1A"/>
    <w:rsid w:val="00117C87"/>
    <w:rsid w:val="00121431"/>
    <w:rsid w:val="00123CB8"/>
    <w:rsid w:val="00125F4A"/>
    <w:rsid w:val="00134D22"/>
    <w:rsid w:val="00135586"/>
    <w:rsid w:val="00143AE3"/>
    <w:rsid w:val="0015517F"/>
    <w:rsid w:val="00161299"/>
    <w:rsid w:val="001640E1"/>
    <w:rsid w:val="00167228"/>
    <w:rsid w:val="001726E9"/>
    <w:rsid w:val="001775F6"/>
    <w:rsid w:val="0018382F"/>
    <w:rsid w:val="00184352"/>
    <w:rsid w:val="0019070D"/>
    <w:rsid w:val="00191492"/>
    <w:rsid w:val="00193D20"/>
    <w:rsid w:val="00197C16"/>
    <w:rsid w:val="001A092F"/>
    <w:rsid w:val="001A757D"/>
    <w:rsid w:val="001B1F60"/>
    <w:rsid w:val="001B6E64"/>
    <w:rsid w:val="001C127F"/>
    <w:rsid w:val="001C339E"/>
    <w:rsid w:val="001C393B"/>
    <w:rsid w:val="001C3E32"/>
    <w:rsid w:val="001C4784"/>
    <w:rsid w:val="001D0573"/>
    <w:rsid w:val="001D164B"/>
    <w:rsid w:val="001D1CE6"/>
    <w:rsid w:val="001D5364"/>
    <w:rsid w:val="001D73DF"/>
    <w:rsid w:val="001E1652"/>
    <w:rsid w:val="001E70C7"/>
    <w:rsid w:val="001F0FDA"/>
    <w:rsid w:val="001F548B"/>
    <w:rsid w:val="00200F02"/>
    <w:rsid w:val="00201B26"/>
    <w:rsid w:val="00203026"/>
    <w:rsid w:val="002036C1"/>
    <w:rsid w:val="002065A1"/>
    <w:rsid w:val="002129B9"/>
    <w:rsid w:val="00213252"/>
    <w:rsid w:val="0021393A"/>
    <w:rsid w:val="0021656D"/>
    <w:rsid w:val="00220663"/>
    <w:rsid w:val="0022357D"/>
    <w:rsid w:val="0023782C"/>
    <w:rsid w:val="00251AB8"/>
    <w:rsid w:val="00251DE1"/>
    <w:rsid w:val="00253793"/>
    <w:rsid w:val="00255F5F"/>
    <w:rsid w:val="00262A81"/>
    <w:rsid w:val="00262F7C"/>
    <w:rsid w:val="00265449"/>
    <w:rsid w:val="002663DC"/>
    <w:rsid w:val="00274AD9"/>
    <w:rsid w:val="002820A1"/>
    <w:rsid w:val="00284781"/>
    <w:rsid w:val="0028608C"/>
    <w:rsid w:val="00287DA6"/>
    <w:rsid w:val="00291483"/>
    <w:rsid w:val="00291CB4"/>
    <w:rsid w:val="00293C5E"/>
    <w:rsid w:val="0029475F"/>
    <w:rsid w:val="0029589D"/>
    <w:rsid w:val="00295A33"/>
    <w:rsid w:val="002A0799"/>
    <w:rsid w:val="002A188D"/>
    <w:rsid w:val="002A1EE7"/>
    <w:rsid w:val="002A4550"/>
    <w:rsid w:val="002B0CD0"/>
    <w:rsid w:val="002B404E"/>
    <w:rsid w:val="002C30A6"/>
    <w:rsid w:val="002C5065"/>
    <w:rsid w:val="002C79A6"/>
    <w:rsid w:val="002D0215"/>
    <w:rsid w:val="002D0EE8"/>
    <w:rsid w:val="002D1282"/>
    <w:rsid w:val="002E14F6"/>
    <w:rsid w:val="002E1511"/>
    <w:rsid w:val="002F1081"/>
    <w:rsid w:val="002F2057"/>
    <w:rsid w:val="00305590"/>
    <w:rsid w:val="0031357D"/>
    <w:rsid w:val="00322DAA"/>
    <w:rsid w:val="00323729"/>
    <w:rsid w:val="003253F3"/>
    <w:rsid w:val="00331D5C"/>
    <w:rsid w:val="00334C5B"/>
    <w:rsid w:val="00336234"/>
    <w:rsid w:val="00336E5B"/>
    <w:rsid w:val="00337571"/>
    <w:rsid w:val="00350C3F"/>
    <w:rsid w:val="00351EDE"/>
    <w:rsid w:val="00352A5F"/>
    <w:rsid w:val="00360B5E"/>
    <w:rsid w:val="00361CB0"/>
    <w:rsid w:val="00363416"/>
    <w:rsid w:val="0036774E"/>
    <w:rsid w:val="00367847"/>
    <w:rsid w:val="0037200D"/>
    <w:rsid w:val="00372D2E"/>
    <w:rsid w:val="003731B3"/>
    <w:rsid w:val="00377783"/>
    <w:rsid w:val="00390D96"/>
    <w:rsid w:val="00394C14"/>
    <w:rsid w:val="003A4BFB"/>
    <w:rsid w:val="003A6E16"/>
    <w:rsid w:val="003A6E17"/>
    <w:rsid w:val="003B43BE"/>
    <w:rsid w:val="003B63F2"/>
    <w:rsid w:val="003C0BC2"/>
    <w:rsid w:val="003C1323"/>
    <w:rsid w:val="003C4AA8"/>
    <w:rsid w:val="003C7CBA"/>
    <w:rsid w:val="003D09B4"/>
    <w:rsid w:val="003D1D7C"/>
    <w:rsid w:val="003D311F"/>
    <w:rsid w:val="003D37C4"/>
    <w:rsid w:val="003D38BC"/>
    <w:rsid w:val="003D558A"/>
    <w:rsid w:val="003D5B1B"/>
    <w:rsid w:val="003D5CBB"/>
    <w:rsid w:val="003D66C7"/>
    <w:rsid w:val="003D6835"/>
    <w:rsid w:val="003E7D91"/>
    <w:rsid w:val="003F3517"/>
    <w:rsid w:val="003F660B"/>
    <w:rsid w:val="00406095"/>
    <w:rsid w:val="0041624B"/>
    <w:rsid w:val="00426316"/>
    <w:rsid w:val="00426B51"/>
    <w:rsid w:val="004274A4"/>
    <w:rsid w:val="0044305F"/>
    <w:rsid w:val="00446A11"/>
    <w:rsid w:val="004478EB"/>
    <w:rsid w:val="0045786D"/>
    <w:rsid w:val="00466F7C"/>
    <w:rsid w:val="00475EB2"/>
    <w:rsid w:val="00483038"/>
    <w:rsid w:val="004A5709"/>
    <w:rsid w:val="004A6FFE"/>
    <w:rsid w:val="004B58EC"/>
    <w:rsid w:val="004B61A4"/>
    <w:rsid w:val="004C00A3"/>
    <w:rsid w:val="004C448A"/>
    <w:rsid w:val="004D072A"/>
    <w:rsid w:val="004D4797"/>
    <w:rsid w:val="004D6415"/>
    <w:rsid w:val="004E0AE4"/>
    <w:rsid w:val="004E2CF3"/>
    <w:rsid w:val="004E5662"/>
    <w:rsid w:val="004E591C"/>
    <w:rsid w:val="004E673C"/>
    <w:rsid w:val="004F0CBE"/>
    <w:rsid w:val="004F5E0B"/>
    <w:rsid w:val="004F6DE0"/>
    <w:rsid w:val="004F7E36"/>
    <w:rsid w:val="0050286D"/>
    <w:rsid w:val="005069DC"/>
    <w:rsid w:val="00513448"/>
    <w:rsid w:val="00513F69"/>
    <w:rsid w:val="0051416F"/>
    <w:rsid w:val="0051442D"/>
    <w:rsid w:val="005208EA"/>
    <w:rsid w:val="00530770"/>
    <w:rsid w:val="00532248"/>
    <w:rsid w:val="00534D07"/>
    <w:rsid w:val="00537E90"/>
    <w:rsid w:val="0055389D"/>
    <w:rsid w:val="00555534"/>
    <w:rsid w:val="00561DBB"/>
    <w:rsid w:val="005638A9"/>
    <w:rsid w:val="00564349"/>
    <w:rsid w:val="0057275D"/>
    <w:rsid w:val="00577BE6"/>
    <w:rsid w:val="005820B2"/>
    <w:rsid w:val="00582A35"/>
    <w:rsid w:val="00582EC6"/>
    <w:rsid w:val="00584E1F"/>
    <w:rsid w:val="00585631"/>
    <w:rsid w:val="00590FAD"/>
    <w:rsid w:val="005913B8"/>
    <w:rsid w:val="005A0506"/>
    <w:rsid w:val="005A643B"/>
    <w:rsid w:val="005B02C7"/>
    <w:rsid w:val="005B2994"/>
    <w:rsid w:val="005B2CD9"/>
    <w:rsid w:val="005C2BC4"/>
    <w:rsid w:val="005C4740"/>
    <w:rsid w:val="005D0057"/>
    <w:rsid w:val="005D06E1"/>
    <w:rsid w:val="005D0A41"/>
    <w:rsid w:val="005D59B0"/>
    <w:rsid w:val="005D7CD2"/>
    <w:rsid w:val="005E34DF"/>
    <w:rsid w:val="005F0D43"/>
    <w:rsid w:val="005F228A"/>
    <w:rsid w:val="005F6706"/>
    <w:rsid w:val="00602615"/>
    <w:rsid w:val="006051B0"/>
    <w:rsid w:val="00611E52"/>
    <w:rsid w:val="0061266A"/>
    <w:rsid w:val="0062531C"/>
    <w:rsid w:val="00627479"/>
    <w:rsid w:val="006309BF"/>
    <w:rsid w:val="00635121"/>
    <w:rsid w:val="006356C3"/>
    <w:rsid w:val="00643C41"/>
    <w:rsid w:val="0065462D"/>
    <w:rsid w:val="00655C3E"/>
    <w:rsid w:val="00657BCD"/>
    <w:rsid w:val="00667EED"/>
    <w:rsid w:val="00674C20"/>
    <w:rsid w:val="00677E9A"/>
    <w:rsid w:val="006814C3"/>
    <w:rsid w:val="0068198A"/>
    <w:rsid w:val="00682A9C"/>
    <w:rsid w:val="0068518D"/>
    <w:rsid w:val="0068773A"/>
    <w:rsid w:val="006915B3"/>
    <w:rsid w:val="006947DA"/>
    <w:rsid w:val="0069620D"/>
    <w:rsid w:val="00696D7E"/>
    <w:rsid w:val="006A07A0"/>
    <w:rsid w:val="006A4CA2"/>
    <w:rsid w:val="006A53BB"/>
    <w:rsid w:val="006A58C2"/>
    <w:rsid w:val="006A6C0A"/>
    <w:rsid w:val="006A7C56"/>
    <w:rsid w:val="006B1CBB"/>
    <w:rsid w:val="006B26C0"/>
    <w:rsid w:val="006B76F0"/>
    <w:rsid w:val="006C3E20"/>
    <w:rsid w:val="006C55AA"/>
    <w:rsid w:val="006C6F71"/>
    <w:rsid w:val="006D5691"/>
    <w:rsid w:val="006D7681"/>
    <w:rsid w:val="006E5E66"/>
    <w:rsid w:val="006E77C8"/>
    <w:rsid w:val="006F17C6"/>
    <w:rsid w:val="006F4A26"/>
    <w:rsid w:val="006F4D50"/>
    <w:rsid w:val="007038AF"/>
    <w:rsid w:val="00706E87"/>
    <w:rsid w:val="007101C7"/>
    <w:rsid w:val="0071216B"/>
    <w:rsid w:val="0071590B"/>
    <w:rsid w:val="007159E9"/>
    <w:rsid w:val="00717160"/>
    <w:rsid w:val="007215DD"/>
    <w:rsid w:val="007276D1"/>
    <w:rsid w:val="00744825"/>
    <w:rsid w:val="00746C00"/>
    <w:rsid w:val="007500FC"/>
    <w:rsid w:val="007542CC"/>
    <w:rsid w:val="00764579"/>
    <w:rsid w:val="007658F2"/>
    <w:rsid w:val="0076719B"/>
    <w:rsid w:val="007679B2"/>
    <w:rsid w:val="00772E44"/>
    <w:rsid w:val="00772FD3"/>
    <w:rsid w:val="007733AC"/>
    <w:rsid w:val="00776924"/>
    <w:rsid w:val="00781BA6"/>
    <w:rsid w:val="007853A6"/>
    <w:rsid w:val="00785D6F"/>
    <w:rsid w:val="00786DC9"/>
    <w:rsid w:val="0079135E"/>
    <w:rsid w:val="00791943"/>
    <w:rsid w:val="0079266B"/>
    <w:rsid w:val="00794A95"/>
    <w:rsid w:val="00796CC1"/>
    <w:rsid w:val="007A4FD8"/>
    <w:rsid w:val="007B01D4"/>
    <w:rsid w:val="007B77EE"/>
    <w:rsid w:val="007B7993"/>
    <w:rsid w:val="007C2AB9"/>
    <w:rsid w:val="007C43C3"/>
    <w:rsid w:val="007C4842"/>
    <w:rsid w:val="007C5682"/>
    <w:rsid w:val="007C6917"/>
    <w:rsid w:val="007D3901"/>
    <w:rsid w:val="007D3E34"/>
    <w:rsid w:val="007D73D7"/>
    <w:rsid w:val="007F4F5F"/>
    <w:rsid w:val="007F5B2B"/>
    <w:rsid w:val="007F6FF9"/>
    <w:rsid w:val="00800DE2"/>
    <w:rsid w:val="00801A80"/>
    <w:rsid w:val="00802A81"/>
    <w:rsid w:val="0080480F"/>
    <w:rsid w:val="00805E30"/>
    <w:rsid w:val="00806283"/>
    <w:rsid w:val="00807F9C"/>
    <w:rsid w:val="00811168"/>
    <w:rsid w:val="00825B14"/>
    <w:rsid w:val="00842E50"/>
    <w:rsid w:val="008477DB"/>
    <w:rsid w:val="00860416"/>
    <w:rsid w:val="00862C18"/>
    <w:rsid w:val="00863F9B"/>
    <w:rsid w:val="008713D0"/>
    <w:rsid w:val="00872393"/>
    <w:rsid w:val="00872B2E"/>
    <w:rsid w:val="0087393F"/>
    <w:rsid w:val="008756E6"/>
    <w:rsid w:val="00876ACF"/>
    <w:rsid w:val="00876B9A"/>
    <w:rsid w:val="00877419"/>
    <w:rsid w:val="00880578"/>
    <w:rsid w:val="00880BFF"/>
    <w:rsid w:val="00881791"/>
    <w:rsid w:val="00881946"/>
    <w:rsid w:val="008868CE"/>
    <w:rsid w:val="00886D31"/>
    <w:rsid w:val="0088702E"/>
    <w:rsid w:val="00892056"/>
    <w:rsid w:val="008960A5"/>
    <w:rsid w:val="0089667B"/>
    <w:rsid w:val="0089667D"/>
    <w:rsid w:val="00896F55"/>
    <w:rsid w:val="008A18C2"/>
    <w:rsid w:val="008A32BF"/>
    <w:rsid w:val="008A3DA5"/>
    <w:rsid w:val="008B267D"/>
    <w:rsid w:val="008B6D7A"/>
    <w:rsid w:val="008B7E34"/>
    <w:rsid w:val="008C4FCD"/>
    <w:rsid w:val="008C579F"/>
    <w:rsid w:val="008C57EA"/>
    <w:rsid w:val="008C5F5F"/>
    <w:rsid w:val="008C658F"/>
    <w:rsid w:val="008D2259"/>
    <w:rsid w:val="008D6958"/>
    <w:rsid w:val="008E0AD3"/>
    <w:rsid w:val="008E2280"/>
    <w:rsid w:val="008E2529"/>
    <w:rsid w:val="008E32F9"/>
    <w:rsid w:val="008E6B81"/>
    <w:rsid w:val="008F1EEC"/>
    <w:rsid w:val="008F7451"/>
    <w:rsid w:val="00902233"/>
    <w:rsid w:val="009070D5"/>
    <w:rsid w:val="00911055"/>
    <w:rsid w:val="009135EE"/>
    <w:rsid w:val="00921955"/>
    <w:rsid w:val="0092459D"/>
    <w:rsid w:val="00925636"/>
    <w:rsid w:val="00927B31"/>
    <w:rsid w:val="00930427"/>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63E8"/>
    <w:rsid w:val="009A3132"/>
    <w:rsid w:val="009A3240"/>
    <w:rsid w:val="009B04AD"/>
    <w:rsid w:val="009B0B1C"/>
    <w:rsid w:val="009B1F6F"/>
    <w:rsid w:val="009B42A6"/>
    <w:rsid w:val="009B6D59"/>
    <w:rsid w:val="009C1189"/>
    <w:rsid w:val="009C5CF9"/>
    <w:rsid w:val="009D000E"/>
    <w:rsid w:val="009D2B05"/>
    <w:rsid w:val="009D5479"/>
    <w:rsid w:val="009E09A4"/>
    <w:rsid w:val="009E25D2"/>
    <w:rsid w:val="009E2626"/>
    <w:rsid w:val="009E2AA0"/>
    <w:rsid w:val="009E2E35"/>
    <w:rsid w:val="009E6611"/>
    <w:rsid w:val="009F0458"/>
    <w:rsid w:val="009F16BF"/>
    <w:rsid w:val="009F2D2F"/>
    <w:rsid w:val="009F3629"/>
    <w:rsid w:val="009F37EF"/>
    <w:rsid w:val="009F5B2A"/>
    <w:rsid w:val="009F7125"/>
    <w:rsid w:val="009F714E"/>
    <w:rsid w:val="00A008AA"/>
    <w:rsid w:val="00A02C3E"/>
    <w:rsid w:val="00A03EA1"/>
    <w:rsid w:val="00A047A9"/>
    <w:rsid w:val="00A064B5"/>
    <w:rsid w:val="00A10522"/>
    <w:rsid w:val="00A15B58"/>
    <w:rsid w:val="00A214EA"/>
    <w:rsid w:val="00A22FA6"/>
    <w:rsid w:val="00A275A7"/>
    <w:rsid w:val="00A276E7"/>
    <w:rsid w:val="00A27A5F"/>
    <w:rsid w:val="00A32963"/>
    <w:rsid w:val="00A33CDA"/>
    <w:rsid w:val="00A365E9"/>
    <w:rsid w:val="00A41829"/>
    <w:rsid w:val="00A50AA0"/>
    <w:rsid w:val="00A55E8F"/>
    <w:rsid w:val="00A5646F"/>
    <w:rsid w:val="00A57BA8"/>
    <w:rsid w:val="00A620B0"/>
    <w:rsid w:val="00A678A0"/>
    <w:rsid w:val="00A716A0"/>
    <w:rsid w:val="00A719D1"/>
    <w:rsid w:val="00A73F29"/>
    <w:rsid w:val="00A751BE"/>
    <w:rsid w:val="00A8038D"/>
    <w:rsid w:val="00A81262"/>
    <w:rsid w:val="00A8177A"/>
    <w:rsid w:val="00A861EB"/>
    <w:rsid w:val="00A903A7"/>
    <w:rsid w:val="00A915CF"/>
    <w:rsid w:val="00AA232E"/>
    <w:rsid w:val="00AA3ACF"/>
    <w:rsid w:val="00AA7B64"/>
    <w:rsid w:val="00AC0F2C"/>
    <w:rsid w:val="00AC1A21"/>
    <w:rsid w:val="00AC2654"/>
    <w:rsid w:val="00AC2B11"/>
    <w:rsid w:val="00AC7D89"/>
    <w:rsid w:val="00AD031F"/>
    <w:rsid w:val="00AD3A7E"/>
    <w:rsid w:val="00AD4721"/>
    <w:rsid w:val="00AD55B6"/>
    <w:rsid w:val="00AD74EE"/>
    <w:rsid w:val="00AE7E2D"/>
    <w:rsid w:val="00AF7BC8"/>
    <w:rsid w:val="00B03C02"/>
    <w:rsid w:val="00B07A25"/>
    <w:rsid w:val="00B17E40"/>
    <w:rsid w:val="00B2588D"/>
    <w:rsid w:val="00B30519"/>
    <w:rsid w:val="00B3280A"/>
    <w:rsid w:val="00B33024"/>
    <w:rsid w:val="00B3312C"/>
    <w:rsid w:val="00B349C8"/>
    <w:rsid w:val="00B369B4"/>
    <w:rsid w:val="00B4007E"/>
    <w:rsid w:val="00B754EE"/>
    <w:rsid w:val="00B77237"/>
    <w:rsid w:val="00B85D6C"/>
    <w:rsid w:val="00B869C2"/>
    <w:rsid w:val="00BA3E8D"/>
    <w:rsid w:val="00BA4582"/>
    <w:rsid w:val="00BA632F"/>
    <w:rsid w:val="00BA72D0"/>
    <w:rsid w:val="00BA7DB0"/>
    <w:rsid w:val="00BB2181"/>
    <w:rsid w:val="00BB3D18"/>
    <w:rsid w:val="00BB7A1E"/>
    <w:rsid w:val="00BC2237"/>
    <w:rsid w:val="00BC2363"/>
    <w:rsid w:val="00BE53D3"/>
    <w:rsid w:val="00BE589C"/>
    <w:rsid w:val="00BE5AAF"/>
    <w:rsid w:val="00BF0256"/>
    <w:rsid w:val="00BF494D"/>
    <w:rsid w:val="00C030AB"/>
    <w:rsid w:val="00C03C11"/>
    <w:rsid w:val="00C061E5"/>
    <w:rsid w:val="00C16E5E"/>
    <w:rsid w:val="00C220DA"/>
    <w:rsid w:val="00C50706"/>
    <w:rsid w:val="00C5737C"/>
    <w:rsid w:val="00C66926"/>
    <w:rsid w:val="00C67EAA"/>
    <w:rsid w:val="00C7150F"/>
    <w:rsid w:val="00C75526"/>
    <w:rsid w:val="00C84D07"/>
    <w:rsid w:val="00C902D2"/>
    <w:rsid w:val="00C90930"/>
    <w:rsid w:val="00C96F72"/>
    <w:rsid w:val="00C9768E"/>
    <w:rsid w:val="00CA05D1"/>
    <w:rsid w:val="00CA37FD"/>
    <w:rsid w:val="00CA4844"/>
    <w:rsid w:val="00CA6AE7"/>
    <w:rsid w:val="00CB4FCC"/>
    <w:rsid w:val="00CB570C"/>
    <w:rsid w:val="00CB5F59"/>
    <w:rsid w:val="00CB6891"/>
    <w:rsid w:val="00CC69CC"/>
    <w:rsid w:val="00CC70F7"/>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53D39"/>
    <w:rsid w:val="00D546CE"/>
    <w:rsid w:val="00D65FC0"/>
    <w:rsid w:val="00D70327"/>
    <w:rsid w:val="00D717EE"/>
    <w:rsid w:val="00D80FCA"/>
    <w:rsid w:val="00D81A63"/>
    <w:rsid w:val="00D87924"/>
    <w:rsid w:val="00D92050"/>
    <w:rsid w:val="00D969DA"/>
    <w:rsid w:val="00DA1BFD"/>
    <w:rsid w:val="00DB2C1D"/>
    <w:rsid w:val="00DB5123"/>
    <w:rsid w:val="00DB5204"/>
    <w:rsid w:val="00DC103D"/>
    <w:rsid w:val="00DC36DA"/>
    <w:rsid w:val="00DC3D3D"/>
    <w:rsid w:val="00DC3E4D"/>
    <w:rsid w:val="00DD0806"/>
    <w:rsid w:val="00DD33D1"/>
    <w:rsid w:val="00DD494D"/>
    <w:rsid w:val="00DE05F2"/>
    <w:rsid w:val="00DE1049"/>
    <w:rsid w:val="00DE27C3"/>
    <w:rsid w:val="00DE2E37"/>
    <w:rsid w:val="00DE71E2"/>
    <w:rsid w:val="00DE72FC"/>
    <w:rsid w:val="00DF1C0B"/>
    <w:rsid w:val="00DF255C"/>
    <w:rsid w:val="00DF370D"/>
    <w:rsid w:val="00DF4030"/>
    <w:rsid w:val="00DF4544"/>
    <w:rsid w:val="00DF55A2"/>
    <w:rsid w:val="00DF67D8"/>
    <w:rsid w:val="00DF7841"/>
    <w:rsid w:val="00E045D0"/>
    <w:rsid w:val="00E05562"/>
    <w:rsid w:val="00E15043"/>
    <w:rsid w:val="00E158BC"/>
    <w:rsid w:val="00E16CDE"/>
    <w:rsid w:val="00E258EF"/>
    <w:rsid w:val="00E26318"/>
    <w:rsid w:val="00E323E6"/>
    <w:rsid w:val="00E34AAE"/>
    <w:rsid w:val="00E354A2"/>
    <w:rsid w:val="00E364A7"/>
    <w:rsid w:val="00E42EDE"/>
    <w:rsid w:val="00E46873"/>
    <w:rsid w:val="00E5050C"/>
    <w:rsid w:val="00E51D82"/>
    <w:rsid w:val="00E60933"/>
    <w:rsid w:val="00E61C7E"/>
    <w:rsid w:val="00E702A0"/>
    <w:rsid w:val="00E73A05"/>
    <w:rsid w:val="00E77447"/>
    <w:rsid w:val="00E84534"/>
    <w:rsid w:val="00E863EA"/>
    <w:rsid w:val="00E87915"/>
    <w:rsid w:val="00E93C80"/>
    <w:rsid w:val="00E93D78"/>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6694"/>
    <w:rsid w:val="00EF1DE7"/>
    <w:rsid w:val="00EF6195"/>
    <w:rsid w:val="00EF7ACE"/>
    <w:rsid w:val="00F00353"/>
    <w:rsid w:val="00F02024"/>
    <w:rsid w:val="00F02300"/>
    <w:rsid w:val="00F05CCC"/>
    <w:rsid w:val="00F10C0D"/>
    <w:rsid w:val="00F1162E"/>
    <w:rsid w:val="00F147F7"/>
    <w:rsid w:val="00F15645"/>
    <w:rsid w:val="00F1586C"/>
    <w:rsid w:val="00F16218"/>
    <w:rsid w:val="00F23841"/>
    <w:rsid w:val="00F436BF"/>
    <w:rsid w:val="00F43F23"/>
    <w:rsid w:val="00F45997"/>
    <w:rsid w:val="00F47C6B"/>
    <w:rsid w:val="00F5029A"/>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361593010">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8312</Words>
  <Characters>48216</Characters>
  <Application>Microsoft Office Word</Application>
  <DocSecurity>0</DocSecurity>
  <Lines>401</Lines>
  <Paragraphs>112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2024-06-03T15:08:00Z</dcterms:created>
  <dcterms:modified xsi:type="dcterms:W3CDTF">2024-06-03T16:02:00Z</dcterms:modified>
</cp:coreProperties>
</file>